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EEA70" w14:textId="77777777" w:rsidR="001C399C" w:rsidRPr="005D2E99" w:rsidRDefault="001C399C" w:rsidP="00E43AE6">
      <w:pPr>
        <w:pStyle w:val="StylNagwek4Zlewej0cmPierwszywiersz0cm"/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 xml:space="preserve">Załącznik nr 1 – Wzór Formularza Oferty </w:t>
      </w:r>
    </w:p>
    <w:p w14:paraId="72F4ABCB" w14:textId="77777777" w:rsidR="001C399C" w:rsidRPr="005D2E99" w:rsidRDefault="001C399C" w:rsidP="001C399C">
      <w:pPr>
        <w:widowControl w:val="0"/>
        <w:rPr>
          <w:rFonts w:asciiTheme="minorHAnsi" w:hAnsiTheme="minorHAnsi" w:cstheme="minorHAnsi"/>
          <w:b/>
          <w:sz w:val="22"/>
          <w:szCs w:val="22"/>
        </w:rPr>
      </w:pPr>
    </w:p>
    <w:p w14:paraId="2F6F742C" w14:textId="77777777" w:rsidR="001C399C" w:rsidRPr="005D2E99" w:rsidRDefault="001C399C" w:rsidP="001C399C">
      <w:pPr>
        <w:widowControl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2E99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64B02DC6" w14:textId="77777777" w:rsidR="001C399C" w:rsidRPr="005D2E99" w:rsidRDefault="001C399C" w:rsidP="006B2840">
      <w:pPr>
        <w:widowControl w:val="0"/>
        <w:rPr>
          <w:rFonts w:asciiTheme="minorHAnsi" w:hAnsiTheme="minorHAnsi" w:cstheme="minorHAnsi"/>
          <w:b/>
          <w:sz w:val="22"/>
          <w:szCs w:val="22"/>
        </w:rPr>
      </w:pPr>
    </w:p>
    <w:p w14:paraId="0E2128C1" w14:textId="15564BAD" w:rsidR="004A6985" w:rsidRPr="005D2E99" w:rsidRDefault="001C399C" w:rsidP="001C399C">
      <w:pPr>
        <w:pStyle w:val="Podtytu"/>
        <w:jc w:val="both"/>
        <w:rPr>
          <w:rFonts w:asciiTheme="minorHAnsi" w:hAnsiTheme="minorHAnsi" w:cstheme="minorHAnsi"/>
          <w:b w:val="0"/>
          <w:bCs/>
          <w:i/>
          <w:color w:val="0000CC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 xml:space="preserve">Na: </w:t>
      </w:r>
      <w:r w:rsidR="00E43AE6" w:rsidRPr="00E43AE6">
        <w:rPr>
          <w:rFonts w:asciiTheme="minorHAnsi" w:hAnsiTheme="minorHAnsi" w:cstheme="minorHAnsi"/>
          <w:i/>
          <w:color w:val="0000CC"/>
          <w:sz w:val="22"/>
          <w:szCs w:val="22"/>
        </w:rPr>
        <w:t>Rozbiórka wraz z budową schodów zewnętrznych budynku administracyjnego</w:t>
      </w:r>
    </w:p>
    <w:tbl>
      <w:tblPr>
        <w:tblW w:w="126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2268"/>
        <w:gridCol w:w="2520"/>
        <w:gridCol w:w="2520"/>
      </w:tblGrid>
      <w:tr w:rsidR="0064251D" w:rsidRPr="005D2E99" w14:paraId="66F1D7BD" w14:textId="39357A0D" w:rsidTr="0081501B">
        <w:tc>
          <w:tcPr>
            <w:tcW w:w="5387" w:type="dxa"/>
          </w:tcPr>
          <w:p w14:paraId="63056FC7" w14:textId="590EC1B5" w:rsidR="0064251D" w:rsidRPr="005D2E99" w:rsidRDefault="0064251D" w:rsidP="003324AF">
            <w:pPr>
              <w:pStyle w:val="Tekstpodstawowy2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2E99">
              <w:rPr>
                <w:rFonts w:asciiTheme="minorHAnsi" w:hAnsiTheme="minorHAnsi" w:cstheme="minorHAnsi"/>
                <w:sz w:val="22"/>
                <w:szCs w:val="22"/>
              </w:rPr>
              <w:t>Nr referencyjny nadany sprawie przez Zamawiającego</w:t>
            </w:r>
          </w:p>
        </w:tc>
        <w:tc>
          <w:tcPr>
            <w:tcW w:w="2268" w:type="dxa"/>
          </w:tcPr>
          <w:p w14:paraId="5BE0F545" w14:textId="77777777" w:rsidR="0064251D" w:rsidRPr="005D2E99" w:rsidRDefault="0064251D" w:rsidP="003324AF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520" w:type="dxa"/>
          </w:tcPr>
          <w:p w14:paraId="629E1E00" w14:textId="4C7B02CB" w:rsidR="0064251D" w:rsidRPr="005D2E99" w:rsidRDefault="006B2840" w:rsidP="0081501B">
            <w:pPr>
              <w:widowControl w:val="0"/>
              <w:ind w:left="-7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6B2840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JRP/26/</w:t>
            </w:r>
            <w:r w:rsidR="005E343A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2</w:t>
            </w:r>
            <w:r w:rsidRPr="006B2840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/202</w:t>
            </w:r>
            <w:r w:rsidR="00207FFB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5</w:t>
            </w:r>
          </w:p>
        </w:tc>
        <w:tc>
          <w:tcPr>
            <w:tcW w:w="2520" w:type="dxa"/>
          </w:tcPr>
          <w:p w14:paraId="5398206F" w14:textId="77777777" w:rsidR="0064251D" w:rsidRPr="005D2E99" w:rsidRDefault="0064251D" w:rsidP="003324AF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</w:tr>
    </w:tbl>
    <w:p w14:paraId="66EE6385" w14:textId="77777777" w:rsidR="001C399C" w:rsidRPr="005D2E99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626CDACD" w14:textId="77777777" w:rsidR="001C399C" w:rsidRPr="005D2E99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1. ZAMAWIAJĄCY:</w:t>
      </w:r>
    </w:p>
    <w:p w14:paraId="0512E37C" w14:textId="77777777" w:rsidR="001C399C" w:rsidRPr="005D2E99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40ADCCEF" w14:textId="77777777" w:rsidR="001C399C" w:rsidRPr="005D2E99" w:rsidRDefault="001C399C" w:rsidP="001C399C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5D2E99">
        <w:rPr>
          <w:rFonts w:asciiTheme="minorHAnsi" w:hAnsiTheme="minorHAnsi" w:cstheme="minorHAnsi"/>
          <w:b/>
          <w:sz w:val="22"/>
          <w:szCs w:val="22"/>
        </w:rPr>
        <w:t>„Wodociągi Kościańskie” Sp. z o.o.</w:t>
      </w:r>
    </w:p>
    <w:p w14:paraId="669BD233" w14:textId="77777777" w:rsidR="001C399C" w:rsidRPr="005D2E99" w:rsidRDefault="001C399C" w:rsidP="001C399C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5D2E99">
        <w:rPr>
          <w:rFonts w:asciiTheme="minorHAnsi" w:hAnsiTheme="minorHAnsi" w:cstheme="minorHAnsi"/>
          <w:b/>
          <w:sz w:val="22"/>
          <w:szCs w:val="22"/>
        </w:rPr>
        <w:t>ul. Czempińska 2</w:t>
      </w:r>
    </w:p>
    <w:p w14:paraId="02DBE584" w14:textId="77777777" w:rsidR="001C399C" w:rsidRPr="005D2E99" w:rsidRDefault="001C399C" w:rsidP="001C399C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5D2E99">
        <w:rPr>
          <w:rFonts w:asciiTheme="minorHAnsi" w:hAnsiTheme="minorHAnsi" w:cstheme="minorHAnsi"/>
          <w:b/>
          <w:sz w:val="22"/>
          <w:szCs w:val="22"/>
        </w:rPr>
        <w:t>64 – 000 Kościan</w:t>
      </w:r>
    </w:p>
    <w:p w14:paraId="4900BD83" w14:textId="77777777" w:rsidR="001C399C" w:rsidRPr="005D2E99" w:rsidRDefault="001C399C" w:rsidP="001C399C">
      <w:pPr>
        <w:widowControl w:val="0"/>
        <w:jc w:val="left"/>
        <w:rPr>
          <w:rFonts w:asciiTheme="minorHAnsi" w:hAnsiTheme="minorHAnsi" w:cstheme="minorHAnsi"/>
          <w:sz w:val="22"/>
          <w:szCs w:val="22"/>
        </w:rPr>
      </w:pPr>
    </w:p>
    <w:p w14:paraId="3C732C26" w14:textId="77777777" w:rsidR="001C399C" w:rsidRPr="005D2E99" w:rsidRDefault="001C399C" w:rsidP="001C399C">
      <w:pPr>
        <w:pStyle w:val="Tekstpodstawowy2"/>
        <w:widowControl w:val="0"/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2. WYKONAWCA:</w:t>
      </w:r>
    </w:p>
    <w:p w14:paraId="29718B51" w14:textId="1648CEE5" w:rsidR="001C399C" w:rsidRPr="005D2E99" w:rsidRDefault="001C399C" w:rsidP="001C399C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5D2E99">
        <w:rPr>
          <w:rFonts w:asciiTheme="minorHAnsi" w:hAnsiTheme="minorHAnsi" w:cstheme="minorHAnsi"/>
          <w:b/>
          <w:sz w:val="22"/>
          <w:szCs w:val="22"/>
        </w:rPr>
        <w:t>Niniejsza oferta zostaje złożona przez: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3300"/>
      </w:tblGrid>
      <w:tr w:rsidR="001C399C" w:rsidRPr="005D2E99" w14:paraId="2780A87D" w14:textId="77777777" w:rsidTr="003324AF">
        <w:trPr>
          <w:cantSplit/>
        </w:trPr>
        <w:tc>
          <w:tcPr>
            <w:tcW w:w="610" w:type="dxa"/>
          </w:tcPr>
          <w:p w14:paraId="03FA7048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2E99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39B22311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2E99">
              <w:rPr>
                <w:rFonts w:asciiTheme="minorHAnsi" w:hAnsiTheme="minorHAnsi" w:cstheme="minorHAns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300" w:type="dxa"/>
          </w:tcPr>
          <w:p w14:paraId="01F823C3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2E99">
              <w:rPr>
                <w:rFonts w:asciiTheme="minorHAnsi" w:hAnsiTheme="minorHAnsi" w:cstheme="minorHAnsi"/>
                <w:b/>
                <w:sz w:val="22"/>
                <w:szCs w:val="22"/>
              </w:rPr>
              <w:t>Adres(y) Wykonawcy(ów)</w:t>
            </w:r>
          </w:p>
        </w:tc>
      </w:tr>
      <w:tr w:rsidR="001C399C" w:rsidRPr="005D2E99" w14:paraId="547A43B8" w14:textId="77777777" w:rsidTr="003324AF">
        <w:trPr>
          <w:cantSplit/>
          <w:trHeight w:val="375"/>
        </w:trPr>
        <w:tc>
          <w:tcPr>
            <w:tcW w:w="610" w:type="dxa"/>
          </w:tcPr>
          <w:p w14:paraId="0DCC832E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0" w:type="dxa"/>
          </w:tcPr>
          <w:p w14:paraId="79D135ED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00" w:type="dxa"/>
          </w:tcPr>
          <w:p w14:paraId="6A0ECA78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399C" w:rsidRPr="005D2E99" w14:paraId="10D611B5" w14:textId="77777777" w:rsidTr="003324AF">
        <w:trPr>
          <w:cantSplit/>
          <w:trHeight w:val="125"/>
        </w:trPr>
        <w:tc>
          <w:tcPr>
            <w:tcW w:w="610" w:type="dxa"/>
          </w:tcPr>
          <w:p w14:paraId="7184D9C9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0" w:type="dxa"/>
          </w:tcPr>
          <w:p w14:paraId="10A3DC19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00" w:type="dxa"/>
          </w:tcPr>
          <w:p w14:paraId="793F6A18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F72114F" w14:textId="77777777" w:rsidR="001C399C" w:rsidRPr="005D2E99" w:rsidRDefault="001C399C" w:rsidP="001C399C">
      <w:pPr>
        <w:widowControl w:val="0"/>
        <w:numPr>
          <w:ilvl w:val="12"/>
          <w:numId w:val="0"/>
        </w:numPr>
        <w:jc w:val="left"/>
        <w:rPr>
          <w:rFonts w:asciiTheme="minorHAnsi" w:hAnsiTheme="minorHAnsi" w:cstheme="minorHAnsi"/>
          <w:sz w:val="22"/>
          <w:szCs w:val="22"/>
        </w:rPr>
      </w:pPr>
    </w:p>
    <w:p w14:paraId="560F0B9E" w14:textId="77777777" w:rsidR="001C399C" w:rsidRPr="005D2E99" w:rsidRDefault="001C399C" w:rsidP="001C399C">
      <w:pPr>
        <w:widowControl w:val="0"/>
        <w:tabs>
          <w:tab w:val="num" w:pos="360"/>
        </w:tabs>
        <w:ind w:left="360" w:hanging="360"/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OSOBA UPRAWNIONA DO KONTAKTÓW: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440"/>
      </w:tblGrid>
      <w:tr w:rsidR="001C399C" w:rsidRPr="005D2E99" w14:paraId="7B2ADFC6" w14:textId="77777777" w:rsidTr="003324AF">
        <w:tc>
          <w:tcPr>
            <w:tcW w:w="2590" w:type="dxa"/>
          </w:tcPr>
          <w:p w14:paraId="1A3D996C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2E99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7440" w:type="dxa"/>
          </w:tcPr>
          <w:p w14:paraId="483382B9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399C" w:rsidRPr="005D2E99" w14:paraId="779EEF86" w14:textId="77777777" w:rsidTr="003324AF">
        <w:trPr>
          <w:trHeight w:val="231"/>
        </w:trPr>
        <w:tc>
          <w:tcPr>
            <w:tcW w:w="2590" w:type="dxa"/>
          </w:tcPr>
          <w:p w14:paraId="36D7B6B3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2E99">
              <w:rPr>
                <w:rFonts w:asciiTheme="minorHAnsi" w:hAnsiTheme="minorHAnsi" w:cstheme="minorHAnsi"/>
                <w:b/>
                <w:sz w:val="22"/>
                <w:szCs w:val="22"/>
              </w:rPr>
              <w:t>Adres</w:t>
            </w:r>
          </w:p>
        </w:tc>
        <w:tc>
          <w:tcPr>
            <w:tcW w:w="7440" w:type="dxa"/>
          </w:tcPr>
          <w:p w14:paraId="0C88CFF7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399C" w:rsidRPr="005D2E99" w14:paraId="431D54E7" w14:textId="77777777" w:rsidTr="003324AF">
        <w:tc>
          <w:tcPr>
            <w:tcW w:w="2590" w:type="dxa"/>
          </w:tcPr>
          <w:p w14:paraId="2757DBBF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2E99">
              <w:rPr>
                <w:rFonts w:asciiTheme="minorHAnsi" w:hAnsiTheme="minorHAnsi" w:cstheme="minorHAnsi"/>
                <w:b/>
                <w:sz w:val="22"/>
                <w:szCs w:val="22"/>
              </w:rPr>
              <w:t>Nr telefonu</w:t>
            </w:r>
          </w:p>
        </w:tc>
        <w:tc>
          <w:tcPr>
            <w:tcW w:w="7440" w:type="dxa"/>
          </w:tcPr>
          <w:p w14:paraId="7095EFCC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399C" w:rsidRPr="005D2E99" w14:paraId="0B8E19C3" w14:textId="77777777" w:rsidTr="003324AF">
        <w:trPr>
          <w:trHeight w:val="224"/>
        </w:trPr>
        <w:tc>
          <w:tcPr>
            <w:tcW w:w="2590" w:type="dxa"/>
          </w:tcPr>
          <w:p w14:paraId="574EFC0E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2E99">
              <w:rPr>
                <w:rFonts w:asciiTheme="minorHAnsi" w:hAnsiTheme="minorHAnsi" w:cstheme="minorHAnsi"/>
                <w:b/>
                <w:sz w:val="22"/>
                <w:szCs w:val="22"/>
              </w:rPr>
              <w:t>Nr faksu</w:t>
            </w:r>
          </w:p>
        </w:tc>
        <w:tc>
          <w:tcPr>
            <w:tcW w:w="7440" w:type="dxa"/>
          </w:tcPr>
          <w:p w14:paraId="0C2892A2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399C" w:rsidRPr="005D2E99" w14:paraId="33D28B3C" w14:textId="77777777" w:rsidTr="003324AF">
        <w:tc>
          <w:tcPr>
            <w:tcW w:w="2590" w:type="dxa"/>
          </w:tcPr>
          <w:p w14:paraId="657EF733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2E99">
              <w:rPr>
                <w:rFonts w:asciiTheme="minorHAnsi" w:hAnsiTheme="minorHAnsi" w:cstheme="minorHAnsi"/>
                <w:b/>
                <w:sz w:val="22"/>
                <w:szCs w:val="22"/>
              </w:rPr>
              <w:t>Adres e-mail</w:t>
            </w:r>
          </w:p>
        </w:tc>
        <w:tc>
          <w:tcPr>
            <w:tcW w:w="7440" w:type="dxa"/>
          </w:tcPr>
          <w:p w14:paraId="52DE438E" w14:textId="77777777" w:rsidR="001C399C" w:rsidRPr="005D2E99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F343ECF" w14:textId="77777777" w:rsidR="001C399C" w:rsidRPr="005D2E99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025A6604" w14:textId="77777777" w:rsidR="001C399C" w:rsidRPr="005D2E99" w:rsidRDefault="001C399C" w:rsidP="001C399C">
      <w:pPr>
        <w:widowControl w:val="0"/>
        <w:tabs>
          <w:tab w:val="num" w:pos="360"/>
        </w:tabs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5D2E99">
        <w:rPr>
          <w:rFonts w:asciiTheme="minorHAnsi" w:hAnsiTheme="minorHAnsi" w:cstheme="minorHAnsi"/>
          <w:b/>
          <w:sz w:val="22"/>
          <w:szCs w:val="22"/>
        </w:rPr>
        <w:t>3. Ja (my) niżej podpisany(i) oświadczam(y), że:</w:t>
      </w:r>
    </w:p>
    <w:p w14:paraId="6108609F" w14:textId="77777777" w:rsidR="001C399C" w:rsidRPr="005D2E99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Zapoznałem się z treścią SIWZ dla niniejszego zamówienia,</w:t>
      </w:r>
    </w:p>
    <w:p w14:paraId="196FA44F" w14:textId="77777777" w:rsidR="001C399C" w:rsidRPr="005D2E99" w:rsidRDefault="001C399C" w:rsidP="001C399C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p w14:paraId="6AFF2E6F" w14:textId="0C00AB49" w:rsidR="001C399C" w:rsidRPr="005D2E99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 xml:space="preserve">Gwarantuję wykonanie całości niniejszego zamówienia zgodnie z </w:t>
      </w:r>
      <w:r w:rsidRPr="00263CC1">
        <w:rPr>
          <w:rFonts w:asciiTheme="minorHAnsi" w:hAnsiTheme="minorHAnsi" w:cstheme="minorHAnsi"/>
          <w:sz w:val="22"/>
          <w:szCs w:val="22"/>
        </w:rPr>
        <w:t xml:space="preserve">treścią: </w:t>
      </w:r>
      <w:r w:rsidR="00662434" w:rsidRPr="00263CC1">
        <w:rPr>
          <w:rFonts w:asciiTheme="minorHAnsi" w:hAnsiTheme="minorHAnsi" w:cstheme="minorHAnsi"/>
          <w:sz w:val="22"/>
          <w:szCs w:val="22"/>
        </w:rPr>
        <w:t>S</w:t>
      </w:r>
      <w:r w:rsidRPr="00263CC1">
        <w:rPr>
          <w:rFonts w:asciiTheme="minorHAnsi" w:hAnsiTheme="minorHAnsi" w:cstheme="minorHAnsi"/>
          <w:sz w:val="22"/>
          <w:szCs w:val="22"/>
        </w:rPr>
        <w:t xml:space="preserve">WZ, wyjaśnień do </w:t>
      </w:r>
      <w:r w:rsidR="00662434" w:rsidRPr="00263CC1">
        <w:rPr>
          <w:rFonts w:asciiTheme="minorHAnsi" w:hAnsiTheme="minorHAnsi" w:cstheme="minorHAnsi"/>
          <w:sz w:val="22"/>
          <w:szCs w:val="22"/>
        </w:rPr>
        <w:t>S</w:t>
      </w:r>
      <w:r w:rsidRPr="00263CC1">
        <w:rPr>
          <w:rFonts w:asciiTheme="minorHAnsi" w:hAnsiTheme="minorHAnsi" w:cstheme="minorHAnsi"/>
          <w:sz w:val="22"/>
          <w:szCs w:val="22"/>
        </w:rPr>
        <w:t>WZ</w:t>
      </w:r>
      <w:r w:rsidRPr="005D2E99">
        <w:rPr>
          <w:rFonts w:asciiTheme="minorHAnsi" w:hAnsiTheme="minorHAnsi" w:cstheme="minorHAnsi"/>
          <w:sz w:val="22"/>
          <w:szCs w:val="22"/>
        </w:rPr>
        <w:t xml:space="preserve"> oraz jej zmian,</w:t>
      </w:r>
    </w:p>
    <w:p w14:paraId="5AA539F4" w14:textId="77777777" w:rsidR="001C399C" w:rsidRPr="005D2E99" w:rsidRDefault="001C399C" w:rsidP="00E318A3">
      <w:pPr>
        <w:rPr>
          <w:rFonts w:asciiTheme="minorHAnsi" w:hAnsiTheme="minorHAnsi" w:cstheme="minorHAnsi"/>
          <w:sz w:val="22"/>
          <w:szCs w:val="22"/>
        </w:rPr>
      </w:pPr>
    </w:p>
    <w:p w14:paraId="0FAD398F" w14:textId="78857DC6" w:rsidR="001C399C" w:rsidRPr="005D2E99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b/>
          <w:sz w:val="22"/>
          <w:szCs w:val="22"/>
        </w:rPr>
        <w:t xml:space="preserve">Cena całkowita </w:t>
      </w:r>
      <w:r w:rsidRPr="005D2E99">
        <w:rPr>
          <w:rFonts w:asciiTheme="minorHAnsi" w:hAnsiTheme="minorHAnsi" w:cstheme="minorHAnsi"/>
          <w:sz w:val="22"/>
          <w:szCs w:val="22"/>
        </w:rPr>
        <w:t xml:space="preserve">mojej (naszej) </w:t>
      </w:r>
      <w:r w:rsidRPr="005D2E99">
        <w:rPr>
          <w:rFonts w:asciiTheme="minorHAnsi" w:hAnsiTheme="minorHAnsi" w:cstheme="minorHAnsi"/>
          <w:b/>
          <w:sz w:val="22"/>
          <w:szCs w:val="22"/>
        </w:rPr>
        <w:t>oferty za wykonanie całości Przedmiotu Umowy</w:t>
      </w:r>
      <w:r w:rsidRPr="005D2E99">
        <w:rPr>
          <w:rFonts w:asciiTheme="minorHAnsi" w:hAnsiTheme="minorHAnsi" w:cstheme="minorHAnsi"/>
          <w:sz w:val="22"/>
          <w:szCs w:val="22"/>
        </w:rPr>
        <w:t xml:space="preserve"> wynos</w:t>
      </w:r>
      <w:r w:rsidR="00137423" w:rsidRPr="005D2E99">
        <w:rPr>
          <w:rFonts w:asciiTheme="minorHAnsi" w:hAnsiTheme="minorHAnsi" w:cstheme="minorHAnsi"/>
          <w:sz w:val="22"/>
          <w:szCs w:val="22"/>
        </w:rPr>
        <w:t>i:</w:t>
      </w:r>
    </w:p>
    <w:p w14:paraId="0385D65B" w14:textId="77777777" w:rsidR="001C399C" w:rsidRPr="005D2E99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407D0566" w14:textId="77777777" w:rsidR="001C399C" w:rsidRPr="005D2E99" w:rsidRDefault="001C399C" w:rsidP="001C399C">
      <w:pPr>
        <w:ind w:left="360" w:hanging="720"/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ab/>
        <w:t xml:space="preserve">      netto ..........................................PLN; słownie ……………………………</w:t>
      </w:r>
      <w:proofErr w:type="gramStart"/>
      <w:r w:rsidRPr="005D2E9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5D2E99">
        <w:rPr>
          <w:rFonts w:asciiTheme="minorHAnsi" w:hAnsiTheme="minorHAnsi" w:cstheme="minorHAnsi"/>
          <w:sz w:val="22"/>
          <w:szCs w:val="22"/>
        </w:rPr>
        <w:t>.,</w:t>
      </w:r>
    </w:p>
    <w:p w14:paraId="1744F791" w14:textId="77777777" w:rsidR="001C399C" w:rsidRPr="005D2E99" w:rsidRDefault="001C399C" w:rsidP="001C399C">
      <w:pPr>
        <w:ind w:left="360" w:firstLine="348"/>
        <w:rPr>
          <w:rFonts w:asciiTheme="minorHAnsi" w:hAnsiTheme="minorHAnsi" w:cstheme="minorHAnsi"/>
          <w:sz w:val="22"/>
          <w:szCs w:val="22"/>
        </w:rPr>
      </w:pPr>
    </w:p>
    <w:p w14:paraId="4BDA4387" w14:textId="77777777" w:rsidR="001C399C" w:rsidRPr="005D2E99" w:rsidRDefault="001C399C" w:rsidP="001C399C">
      <w:pPr>
        <w:ind w:left="360" w:firstLine="348"/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należny podatek VAT …………… % - ……………</w:t>
      </w:r>
      <w:proofErr w:type="gramStart"/>
      <w:r w:rsidRPr="005D2E9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5D2E99">
        <w:rPr>
          <w:rFonts w:asciiTheme="minorHAnsi" w:hAnsiTheme="minorHAnsi" w:cstheme="minorHAnsi"/>
          <w:sz w:val="22"/>
          <w:szCs w:val="22"/>
        </w:rPr>
        <w:t>.……. PLN</w:t>
      </w:r>
    </w:p>
    <w:p w14:paraId="0F5D6152" w14:textId="77777777" w:rsidR="001C399C" w:rsidRPr="005D2E99" w:rsidRDefault="001C399C" w:rsidP="001C399C">
      <w:pPr>
        <w:ind w:left="360" w:firstLine="348"/>
        <w:rPr>
          <w:rFonts w:asciiTheme="minorHAnsi" w:hAnsiTheme="minorHAnsi" w:cstheme="minorHAnsi"/>
        </w:rPr>
      </w:pPr>
    </w:p>
    <w:p w14:paraId="758981A6" w14:textId="1A85D48A" w:rsidR="00137423" w:rsidRPr="005D2E99" w:rsidRDefault="001C399C" w:rsidP="001C399C">
      <w:pPr>
        <w:ind w:left="360" w:hanging="720"/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</w:rPr>
        <w:tab/>
      </w:r>
      <w:r w:rsidRPr="005D2E99">
        <w:rPr>
          <w:rFonts w:asciiTheme="minorHAnsi" w:hAnsiTheme="minorHAnsi" w:cstheme="minorHAnsi"/>
          <w:sz w:val="22"/>
          <w:szCs w:val="22"/>
        </w:rPr>
        <w:t xml:space="preserve">     co daje kwotę brutto ..................................</w:t>
      </w:r>
      <w:r w:rsidRPr="005D2E9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D2E99">
        <w:rPr>
          <w:rFonts w:asciiTheme="minorHAnsi" w:hAnsiTheme="minorHAnsi" w:cstheme="minorHAnsi"/>
          <w:sz w:val="22"/>
          <w:szCs w:val="22"/>
        </w:rPr>
        <w:t xml:space="preserve">PLN; </w:t>
      </w:r>
    </w:p>
    <w:p w14:paraId="286B3124" w14:textId="7D46B5FA" w:rsidR="00880F60" w:rsidRPr="005D2E99" w:rsidRDefault="00137423" w:rsidP="00912F09">
      <w:pPr>
        <w:ind w:left="360" w:hanging="720"/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1C399C" w:rsidRPr="005D2E99">
        <w:rPr>
          <w:rFonts w:asciiTheme="minorHAnsi" w:hAnsiTheme="minorHAnsi" w:cstheme="minorHAnsi"/>
          <w:sz w:val="22"/>
          <w:szCs w:val="22"/>
        </w:rPr>
        <w:t>słownie …………………………,</w:t>
      </w:r>
    </w:p>
    <w:p w14:paraId="2810FC53" w14:textId="77777777" w:rsidR="00435D61" w:rsidRPr="005D2E99" w:rsidRDefault="00435D61" w:rsidP="001C399C">
      <w:pPr>
        <w:rPr>
          <w:rFonts w:asciiTheme="minorHAnsi" w:hAnsiTheme="minorHAnsi" w:cstheme="minorHAnsi"/>
          <w:color w:val="00B0F0"/>
          <w:u w:val="single"/>
        </w:rPr>
      </w:pPr>
    </w:p>
    <w:p w14:paraId="7AD480B3" w14:textId="77777777" w:rsidR="001C399C" w:rsidRPr="005D2E99" w:rsidRDefault="001C399C" w:rsidP="001C399C">
      <w:pPr>
        <w:widowControl w:val="0"/>
        <w:numPr>
          <w:ilvl w:val="0"/>
          <w:numId w:val="1"/>
        </w:numPr>
        <w:ind w:hanging="436"/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Podana cena obejmuje wszystkie koszty niezbędne do należytego wykonania niniejszego zamówienia,</w:t>
      </w:r>
    </w:p>
    <w:p w14:paraId="455A39C1" w14:textId="77777777" w:rsidR="001C399C" w:rsidRPr="005D2E99" w:rsidRDefault="001C399C" w:rsidP="001C399C">
      <w:pPr>
        <w:widowControl w:val="0"/>
        <w:ind w:left="360"/>
        <w:rPr>
          <w:rFonts w:asciiTheme="minorHAnsi" w:hAnsiTheme="minorHAnsi" w:cstheme="minorHAnsi"/>
          <w:sz w:val="22"/>
          <w:szCs w:val="22"/>
        </w:rPr>
      </w:pPr>
    </w:p>
    <w:p w14:paraId="2327724B" w14:textId="65B08273" w:rsidR="00CD0B53" w:rsidRPr="00263CC1" w:rsidRDefault="00CD0B53" w:rsidP="00CD0B53">
      <w:pPr>
        <w:pStyle w:val="StylInterlinia15wiersza"/>
        <w:rPr>
          <w:rFonts w:asciiTheme="minorHAnsi" w:hAnsiTheme="minorHAnsi" w:cstheme="minorHAnsi"/>
        </w:rPr>
      </w:pPr>
      <w:r w:rsidRPr="005D2E99">
        <w:rPr>
          <w:rFonts w:asciiTheme="minorHAnsi" w:hAnsiTheme="minorHAnsi" w:cstheme="minorHAnsi"/>
        </w:rPr>
        <w:lastRenderedPageBreak/>
        <w:t xml:space="preserve">Zobowiązujemy się wykonać zlecony zakres </w:t>
      </w:r>
      <w:r w:rsidR="00D75168" w:rsidRPr="005D2E99">
        <w:rPr>
          <w:rFonts w:asciiTheme="minorHAnsi" w:hAnsiTheme="minorHAnsi" w:cstheme="minorHAnsi"/>
        </w:rPr>
        <w:t xml:space="preserve">przedmiotu </w:t>
      </w:r>
      <w:r w:rsidR="00D75168" w:rsidRPr="00263CC1">
        <w:rPr>
          <w:rFonts w:asciiTheme="minorHAnsi" w:hAnsiTheme="minorHAnsi" w:cstheme="minorHAnsi"/>
        </w:rPr>
        <w:t xml:space="preserve">zamówienia terminie </w:t>
      </w:r>
      <w:r w:rsidR="00395808" w:rsidRPr="00263CC1">
        <w:rPr>
          <w:rFonts w:asciiTheme="minorHAnsi" w:hAnsiTheme="minorHAnsi" w:cstheme="minorHAnsi"/>
          <w:b/>
        </w:rPr>
        <w:t>6</w:t>
      </w:r>
      <w:r w:rsidRPr="00263CC1">
        <w:rPr>
          <w:rFonts w:asciiTheme="minorHAnsi" w:hAnsiTheme="minorHAnsi" w:cstheme="minorHAnsi"/>
          <w:b/>
        </w:rPr>
        <w:t>0 dni</w:t>
      </w:r>
      <w:r w:rsidRPr="00263CC1">
        <w:rPr>
          <w:rFonts w:asciiTheme="minorHAnsi" w:hAnsiTheme="minorHAnsi" w:cstheme="minorHAnsi"/>
        </w:rPr>
        <w:t xml:space="preserve"> od daty podpisania umowy na roboty budowlane.</w:t>
      </w:r>
    </w:p>
    <w:p w14:paraId="67C32765" w14:textId="3306E8AD" w:rsidR="001C399C" w:rsidRPr="00263CC1" w:rsidRDefault="001C399C" w:rsidP="001C399C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ind w:left="709" w:hanging="436"/>
        <w:rPr>
          <w:rFonts w:asciiTheme="minorHAnsi" w:hAnsiTheme="minorHAnsi" w:cstheme="minorHAnsi"/>
          <w:sz w:val="22"/>
          <w:szCs w:val="22"/>
        </w:rPr>
      </w:pPr>
      <w:r w:rsidRPr="00263CC1">
        <w:rPr>
          <w:rFonts w:asciiTheme="minorHAnsi" w:hAnsiTheme="minorHAnsi" w:cstheme="minorHAnsi"/>
          <w:sz w:val="22"/>
          <w:szCs w:val="22"/>
        </w:rPr>
        <w:t>Na wykonany przedmiot zamówienia udzielamy</w:t>
      </w:r>
      <w:r w:rsidRPr="00263CC1">
        <w:rPr>
          <w:rFonts w:asciiTheme="minorHAnsi" w:hAnsiTheme="minorHAnsi" w:cstheme="minorHAnsi"/>
          <w:b/>
          <w:sz w:val="22"/>
          <w:szCs w:val="22"/>
        </w:rPr>
        <w:t xml:space="preserve"> gwarancji jakości </w:t>
      </w:r>
      <w:r w:rsidRPr="00263CC1">
        <w:rPr>
          <w:rFonts w:asciiTheme="minorHAnsi" w:hAnsiTheme="minorHAnsi" w:cstheme="minorHAnsi"/>
          <w:sz w:val="22"/>
          <w:szCs w:val="22"/>
        </w:rPr>
        <w:t xml:space="preserve">na </w:t>
      </w:r>
      <w:r w:rsidR="00263CC1" w:rsidRPr="00263CC1">
        <w:rPr>
          <w:rFonts w:asciiTheme="minorHAnsi" w:hAnsiTheme="minorHAnsi" w:cstheme="minorHAnsi"/>
          <w:sz w:val="22"/>
          <w:szCs w:val="22"/>
        </w:rPr>
        <w:t>okres</w:t>
      </w:r>
      <w:r w:rsidR="00263CC1" w:rsidRPr="00263CC1">
        <w:rPr>
          <w:rFonts w:asciiTheme="minorHAnsi" w:hAnsiTheme="minorHAnsi" w:cstheme="minorHAnsi"/>
          <w:b/>
          <w:sz w:val="22"/>
          <w:szCs w:val="22"/>
        </w:rPr>
        <w:t>: 36</w:t>
      </w:r>
      <w:r w:rsidR="00BA2F59" w:rsidRPr="00263CC1">
        <w:rPr>
          <w:rFonts w:asciiTheme="minorHAnsi" w:hAnsiTheme="minorHAnsi" w:cstheme="minorHAnsi"/>
          <w:b/>
          <w:sz w:val="22"/>
          <w:szCs w:val="22"/>
        </w:rPr>
        <w:t xml:space="preserve"> miesięcy,</w:t>
      </w:r>
      <w:r w:rsidRPr="00263CC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63CC1">
        <w:rPr>
          <w:rFonts w:asciiTheme="minorHAnsi" w:hAnsiTheme="minorHAnsi" w:cstheme="minorHAnsi"/>
          <w:snapToGrid w:val="0"/>
          <w:sz w:val="22"/>
          <w:szCs w:val="22"/>
        </w:rPr>
        <w:t>od daty podpisania ostatecznego protokołu odbioru robót.</w:t>
      </w:r>
    </w:p>
    <w:p w14:paraId="44CB4C8C" w14:textId="77777777" w:rsidR="001C399C" w:rsidRPr="00263CC1" w:rsidRDefault="001C399C" w:rsidP="001C399C">
      <w:pPr>
        <w:widowControl w:val="0"/>
        <w:shd w:val="clear" w:color="auto" w:fill="FFFFFF"/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47DE54A4" w14:textId="48BE50F6" w:rsidR="001C399C" w:rsidRPr="00263CC1" w:rsidRDefault="001C399C" w:rsidP="001C66E4">
      <w:pPr>
        <w:widowControl w:val="0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263CC1">
        <w:rPr>
          <w:rFonts w:asciiTheme="minorHAnsi" w:hAnsiTheme="minorHAnsi" w:cstheme="minorHAnsi"/>
          <w:sz w:val="22"/>
          <w:szCs w:val="22"/>
        </w:rPr>
        <w:t xml:space="preserve">Niniejsza oferta jest ważna przez </w:t>
      </w:r>
      <w:r w:rsidR="006B2840" w:rsidRPr="00263CC1">
        <w:rPr>
          <w:rFonts w:asciiTheme="minorHAnsi" w:hAnsiTheme="minorHAnsi" w:cstheme="minorHAnsi"/>
          <w:b/>
          <w:sz w:val="22"/>
          <w:szCs w:val="22"/>
        </w:rPr>
        <w:t>6</w:t>
      </w:r>
      <w:r w:rsidRPr="00263CC1">
        <w:rPr>
          <w:rFonts w:asciiTheme="minorHAnsi" w:hAnsiTheme="minorHAnsi" w:cstheme="minorHAnsi"/>
          <w:b/>
          <w:sz w:val="22"/>
          <w:szCs w:val="22"/>
        </w:rPr>
        <w:t>0</w:t>
      </w:r>
      <w:r w:rsidRPr="00263CC1">
        <w:rPr>
          <w:rFonts w:asciiTheme="minorHAnsi" w:hAnsiTheme="minorHAnsi" w:cstheme="minorHAnsi"/>
          <w:sz w:val="22"/>
          <w:szCs w:val="22"/>
        </w:rPr>
        <w:t xml:space="preserve"> </w:t>
      </w:r>
      <w:r w:rsidRPr="00263CC1">
        <w:rPr>
          <w:rFonts w:asciiTheme="minorHAnsi" w:hAnsiTheme="minorHAnsi" w:cstheme="minorHAnsi"/>
          <w:b/>
          <w:sz w:val="22"/>
          <w:szCs w:val="22"/>
        </w:rPr>
        <w:t>dni</w:t>
      </w:r>
      <w:r w:rsidRPr="00263CC1">
        <w:rPr>
          <w:rFonts w:asciiTheme="minorHAnsi" w:hAnsiTheme="minorHAnsi" w:cstheme="minorHAnsi"/>
          <w:sz w:val="22"/>
          <w:szCs w:val="22"/>
        </w:rPr>
        <w:t xml:space="preserve"> licząc od upływu terminu składania ofert</w:t>
      </w:r>
      <w:r w:rsidR="003449A8" w:rsidRPr="00263CC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7ED4CE2" w14:textId="77777777" w:rsidR="001C66E4" w:rsidRPr="00263CC1" w:rsidRDefault="001C66E4" w:rsidP="001C66E4">
      <w:pPr>
        <w:widowControl w:val="0"/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3762056D" w14:textId="2E0C4E82" w:rsidR="001C399C" w:rsidRPr="005D2E99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63CC1">
        <w:rPr>
          <w:rFonts w:asciiTheme="minorHAnsi" w:hAnsiTheme="minorHAnsi" w:cstheme="minorHAnsi"/>
          <w:sz w:val="22"/>
          <w:szCs w:val="22"/>
        </w:rPr>
        <w:t>Akceptuję(</w:t>
      </w:r>
      <w:proofErr w:type="spellStart"/>
      <w:r w:rsidRPr="00263CC1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263CC1">
        <w:rPr>
          <w:rFonts w:asciiTheme="minorHAnsi" w:hAnsiTheme="minorHAnsi" w:cstheme="minorHAnsi"/>
          <w:sz w:val="22"/>
          <w:szCs w:val="22"/>
        </w:rPr>
        <w:t>) bez zastrzeżeń warunki umów przedstawione</w:t>
      </w:r>
      <w:r w:rsidRPr="005D2E99">
        <w:rPr>
          <w:rFonts w:asciiTheme="minorHAnsi" w:hAnsiTheme="minorHAnsi" w:cstheme="minorHAnsi"/>
          <w:sz w:val="22"/>
          <w:szCs w:val="22"/>
        </w:rPr>
        <w:t xml:space="preserve"> w Tomie II SIWZ [</w:t>
      </w:r>
      <w:r w:rsidR="003A6760" w:rsidRPr="005D2E99">
        <w:rPr>
          <w:rFonts w:asciiTheme="minorHAnsi" w:hAnsiTheme="minorHAnsi" w:cstheme="minorHAnsi"/>
          <w:sz w:val="22"/>
          <w:szCs w:val="22"/>
        </w:rPr>
        <w:t>istotne postanowienia do</w:t>
      </w:r>
      <w:r w:rsidRPr="005D2E99">
        <w:rPr>
          <w:rFonts w:asciiTheme="minorHAnsi" w:hAnsiTheme="minorHAnsi" w:cstheme="minorHAnsi"/>
          <w:i/>
          <w:sz w:val="22"/>
          <w:szCs w:val="22"/>
        </w:rPr>
        <w:t xml:space="preserve"> umowy w sprawie zamówienia publicznego</w:t>
      </w:r>
      <w:r w:rsidRPr="005D2E99">
        <w:rPr>
          <w:rFonts w:asciiTheme="minorHAnsi" w:hAnsiTheme="minorHAnsi" w:cstheme="minorHAnsi"/>
          <w:sz w:val="22"/>
          <w:szCs w:val="22"/>
        </w:rPr>
        <w:t>],</w:t>
      </w:r>
    </w:p>
    <w:p w14:paraId="4676E503" w14:textId="77777777" w:rsidR="001C399C" w:rsidRPr="005D2E99" w:rsidRDefault="001C399C" w:rsidP="001C399C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A3C89B1" w14:textId="3952FF05" w:rsidR="001C399C" w:rsidRPr="005D2E99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 xml:space="preserve">W przypadku uznania mojej (naszej) oferty za </w:t>
      </w:r>
      <w:r w:rsidR="00376523" w:rsidRPr="005D2E99">
        <w:rPr>
          <w:rFonts w:asciiTheme="minorHAnsi" w:hAnsiTheme="minorHAnsi" w:cstheme="minorHAnsi"/>
          <w:sz w:val="22"/>
          <w:szCs w:val="22"/>
        </w:rPr>
        <w:t>najkorzystniejszą umowę</w:t>
      </w:r>
      <w:r w:rsidRPr="005D2E99">
        <w:rPr>
          <w:rFonts w:asciiTheme="minorHAnsi" w:hAnsiTheme="minorHAnsi" w:cstheme="minorHAnsi"/>
          <w:sz w:val="22"/>
          <w:szCs w:val="22"/>
        </w:rPr>
        <w:t xml:space="preserve"> zobowiązuję(</w:t>
      </w:r>
      <w:proofErr w:type="spellStart"/>
      <w:r w:rsidRPr="005D2E9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5D2E99">
        <w:rPr>
          <w:rFonts w:asciiTheme="minorHAnsi" w:hAnsiTheme="minorHAnsi" w:cstheme="minorHAnsi"/>
          <w:sz w:val="22"/>
          <w:szCs w:val="22"/>
        </w:rPr>
        <w:t>) się zawrzeć w miejscu i terminie jakie zosta</w:t>
      </w:r>
      <w:r w:rsidR="003A6760" w:rsidRPr="005D2E99">
        <w:rPr>
          <w:rFonts w:asciiTheme="minorHAnsi" w:hAnsiTheme="minorHAnsi" w:cstheme="minorHAnsi"/>
          <w:sz w:val="22"/>
          <w:szCs w:val="22"/>
        </w:rPr>
        <w:t xml:space="preserve">ną wskazane przez Zamawiającego. </w:t>
      </w:r>
    </w:p>
    <w:p w14:paraId="5F7B30D4" w14:textId="77777777" w:rsidR="001C399C" w:rsidRPr="005D2E99" w:rsidRDefault="001C399C" w:rsidP="001C399C">
      <w:pPr>
        <w:tabs>
          <w:tab w:val="num" w:pos="900"/>
          <w:tab w:val="num" w:pos="1287"/>
        </w:tabs>
        <w:overflowPunct w:val="0"/>
        <w:autoSpaceDE w:val="0"/>
        <w:autoSpaceDN w:val="0"/>
        <w:adjustRightInd w:val="0"/>
        <w:ind w:left="72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40D1394" w14:textId="77777777" w:rsidR="001C399C" w:rsidRPr="005D2E99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Składam(y) niniejszą ofertę [we własnym imieniu] / [jako Wykonawcy wspólnie ubiegający się o udzielenie zamówienia]</w:t>
      </w:r>
      <w:r w:rsidRPr="005D2E9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5D2E99">
        <w:rPr>
          <w:rFonts w:asciiTheme="minorHAnsi" w:hAnsiTheme="minorHAnsi" w:cstheme="minorHAnsi"/>
          <w:sz w:val="22"/>
          <w:szCs w:val="22"/>
        </w:rPr>
        <w:t>,</w:t>
      </w:r>
    </w:p>
    <w:p w14:paraId="54B4D115" w14:textId="77777777" w:rsidR="001C399C" w:rsidRPr="005D2E99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2DAF2DD5" w14:textId="52B2740D" w:rsidR="0019417A" w:rsidRPr="005D2E99" w:rsidRDefault="001C399C" w:rsidP="00D77702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Nie uczestniczę (my) jako Wykonawca w jakiejkolwiek innej ofercie złożonej w celu udzielenia niniejszego zamówienia;</w:t>
      </w:r>
    </w:p>
    <w:p w14:paraId="40525AA7" w14:textId="77777777" w:rsidR="001C399C" w:rsidRPr="005D2E99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59AD7158" w14:textId="19A23C10" w:rsidR="00F02B5D" w:rsidRPr="006B2840" w:rsidRDefault="005E648F" w:rsidP="006B2840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Ż</w:t>
      </w:r>
      <w:r w:rsidR="001C399C" w:rsidRPr="005D2E99">
        <w:rPr>
          <w:rFonts w:asciiTheme="minorHAnsi" w:hAnsiTheme="minorHAnsi" w:cstheme="minorHAnsi"/>
          <w:sz w:val="22"/>
          <w:szCs w:val="22"/>
        </w:rPr>
        <w:t>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1C399C" w:rsidRPr="005D2E9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1C399C" w:rsidRPr="005D2E99">
        <w:rPr>
          <w:rFonts w:asciiTheme="minorHAnsi" w:hAnsiTheme="minorHAnsi" w:cstheme="minorHAnsi"/>
          <w:sz w:val="22"/>
          <w:szCs w:val="22"/>
        </w:rPr>
        <w:t>:</w:t>
      </w:r>
    </w:p>
    <w:p w14:paraId="1BDF1ECD" w14:textId="77777777" w:rsidR="00F02B5D" w:rsidRPr="005D2E99" w:rsidRDefault="00F02B5D" w:rsidP="00F02B5D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80"/>
        <w:gridCol w:w="1560"/>
      </w:tblGrid>
      <w:tr w:rsidR="00F02B5D" w:rsidRPr="005D2E99" w14:paraId="441F4CF2" w14:textId="77777777" w:rsidTr="00137A8E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04C58042" w14:textId="77777777" w:rsidR="00F02B5D" w:rsidRPr="005D2E99" w:rsidRDefault="00F02B5D" w:rsidP="00137A8E">
            <w:pPr>
              <w:pStyle w:val="Tekstpodstawowy2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27D6252A" w14:textId="77777777" w:rsidR="00F02B5D" w:rsidRPr="005D2E99" w:rsidRDefault="00F02B5D" w:rsidP="00137A8E">
            <w:pPr>
              <w:pStyle w:val="Tekstpodstawowy2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5D5C9725" w14:textId="77777777" w:rsidR="00F02B5D" w:rsidRPr="005D2E99" w:rsidRDefault="00F02B5D" w:rsidP="00137A8E">
            <w:pPr>
              <w:pStyle w:val="Tekstpodstawowy2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Strony w ofercie i pozostałych dokumentach (wyrażone cyfrą)</w:t>
            </w:r>
          </w:p>
        </w:tc>
      </w:tr>
      <w:tr w:rsidR="00F02B5D" w:rsidRPr="005D2E99" w14:paraId="027E56A3" w14:textId="77777777" w:rsidTr="00137A8E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7FD7A5F8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140" w:type="dxa"/>
            <w:vMerge/>
            <w:vAlign w:val="center"/>
          </w:tcPr>
          <w:p w14:paraId="0F0714EE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14:paraId="1DBAAF6D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od</w:t>
            </w:r>
          </w:p>
        </w:tc>
        <w:tc>
          <w:tcPr>
            <w:tcW w:w="1560" w:type="dxa"/>
            <w:vAlign w:val="center"/>
          </w:tcPr>
          <w:p w14:paraId="1DE8AE95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do</w:t>
            </w:r>
          </w:p>
        </w:tc>
      </w:tr>
      <w:tr w:rsidR="00F02B5D" w:rsidRPr="005D2E99" w14:paraId="0B52DE39" w14:textId="77777777" w:rsidTr="00137A8E">
        <w:trPr>
          <w:cantSplit/>
        </w:trPr>
        <w:tc>
          <w:tcPr>
            <w:tcW w:w="900" w:type="dxa"/>
            <w:vAlign w:val="center"/>
          </w:tcPr>
          <w:p w14:paraId="43CE49C9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4140" w:type="dxa"/>
            <w:vAlign w:val="center"/>
          </w:tcPr>
          <w:p w14:paraId="5BF1820E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17425A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14:paraId="26596CC9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FAF18AF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2B5D" w:rsidRPr="005D2E99" w14:paraId="5F996C5D" w14:textId="77777777" w:rsidTr="00137A8E">
        <w:trPr>
          <w:cantSplit/>
        </w:trPr>
        <w:tc>
          <w:tcPr>
            <w:tcW w:w="900" w:type="dxa"/>
            <w:vAlign w:val="center"/>
          </w:tcPr>
          <w:p w14:paraId="0523F2B9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4140" w:type="dxa"/>
            <w:vAlign w:val="center"/>
          </w:tcPr>
          <w:p w14:paraId="4F2357A8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E6A791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14:paraId="40B72FDB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EB3B7A7" w14:textId="77777777" w:rsidR="00F02B5D" w:rsidRPr="005D2E99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F8D795D" w14:textId="77777777" w:rsidR="00F02B5D" w:rsidRPr="005D2E99" w:rsidRDefault="00F02B5D" w:rsidP="00F02B5D">
      <w:pPr>
        <w:ind w:firstLine="709"/>
        <w:rPr>
          <w:rFonts w:asciiTheme="minorHAnsi" w:hAnsiTheme="minorHAnsi" w:cstheme="minorHAnsi"/>
          <w:b/>
          <w:sz w:val="22"/>
          <w:szCs w:val="22"/>
        </w:rPr>
      </w:pPr>
      <w:r w:rsidRPr="005D2E99">
        <w:rPr>
          <w:rFonts w:asciiTheme="minorHAnsi" w:hAnsiTheme="minorHAnsi" w:cstheme="minorHAnsi"/>
          <w:b/>
          <w:sz w:val="22"/>
          <w:szCs w:val="22"/>
        </w:rPr>
        <w:t>UWAGA</w:t>
      </w:r>
    </w:p>
    <w:p w14:paraId="3175C37F" w14:textId="77777777" w:rsidR="00F02B5D" w:rsidRPr="005D2E99" w:rsidRDefault="00F02B5D" w:rsidP="00F02B5D">
      <w:pPr>
        <w:ind w:left="660"/>
        <w:rPr>
          <w:rFonts w:asciiTheme="minorHAnsi" w:hAnsiTheme="minorHAnsi" w:cstheme="minorHAnsi"/>
          <w:b/>
          <w:i/>
          <w:sz w:val="22"/>
          <w:szCs w:val="22"/>
        </w:rPr>
      </w:pPr>
      <w:r w:rsidRPr="005D2E99">
        <w:rPr>
          <w:rFonts w:asciiTheme="minorHAnsi" w:hAnsiTheme="minorHAnsi" w:cstheme="minorHAnsi"/>
          <w:b/>
          <w:i/>
          <w:sz w:val="22"/>
          <w:szCs w:val="22"/>
        </w:rPr>
        <w:t xml:space="preserve">W przypadku zastrzeżenia informacji, Wykonawca musi wykazać, iż stanowią one tajemnicę przedsiębiorstwa. </w:t>
      </w:r>
    </w:p>
    <w:p w14:paraId="1BB46029" w14:textId="716D42B9" w:rsidR="00D77702" w:rsidRPr="005D2E99" w:rsidRDefault="00D77702" w:rsidP="00DC4EF8">
      <w:pPr>
        <w:pStyle w:val="StylInterlinia15wiersza"/>
        <w:rPr>
          <w:rFonts w:asciiTheme="minorHAnsi" w:hAnsiTheme="minorHAnsi" w:cstheme="minorHAnsi"/>
        </w:rPr>
      </w:pPr>
      <w:r w:rsidRPr="005D2E99">
        <w:rPr>
          <w:rFonts w:asciiTheme="minorHAnsi" w:hAnsiTheme="minorHAnsi" w:cstheme="minorHAnsi"/>
        </w:rPr>
        <w:t>Oświadczam, że wypełniłem obowiązki informacyjne przewidziane w art</w:t>
      </w:r>
      <w:r w:rsidR="00D245E0" w:rsidRPr="005D2E99">
        <w:rPr>
          <w:rFonts w:asciiTheme="minorHAnsi" w:hAnsiTheme="minorHAnsi" w:cstheme="minorHAnsi"/>
        </w:rPr>
        <w:t>. 13 lub art. 14 RODO</w:t>
      </w:r>
      <w:r w:rsidR="00D245E0" w:rsidRPr="005D2E99">
        <w:rPr>
          <w:rStyle w:val="Odwoanieprzypisudolnego"/>
          <w:rFonts w:asciiTheme="minorHAnsi" w:hAnsiTheme="minorHAnsi" w:cstheme="minorHAnsi"/>
        </w:rPr>
        <w:footnoteReference w:id="3"/>
      </w:r>
      <w:r w:rsidRPr="005D2E99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</w:t>
      </w:r>
      <w:r w:rsidR="00D245E0" w:rsidRPr="005D2E99">
        <w:rPr>
          <w:rFonts w:asciiTheme="minorHAnsi" w:hAnsiTheme="minorHAnsi" w:cstheme="minorHAnsi"/>
        </w:rPr>
        <w:t xml:space="preserve">ego w niniejszym postępowaniu. </w:t>
      </w:r>
      <w:r w:rsidR="00D245E0" w:rsidRPr="005D2E99">
        <w:rPr>
          <w:rStyle w:val="Odwoanieprzypisudolnego"/>
          <w:rFonts w:asciiTheme="minorHAnsi" w:hAnsiTheme="minorHAnsi" w:cstheme="minorHAnsi"/>
        </w:rPr>
        <w:footnoteReference w:id="4"/>
      </w:r>
    </w:p>
    <w:p w14:paraId="03DBD780" w14:textId="2050BA4F" w:rsidR="00DC4EF8" w:rsidRPr="005D2E99" w:rsidRDefault="007E1644" w:rsidP="00DC4EF8">
      <w:pPr>
        <w:pStyle w:val="StylInterlinia15wiersza"/>
        <w:rPr>
          <w:rFonts w:asciiTheme="minorHAnsi" w:hAnsiTheme="minorHAnsi" w:cstheme="minorHAnsi"/>
        </w:rPr>
      </w:pPr>
      <w:r w:rsidRPr="005D2E99">
        <w:rPr>
          <w:rFonts w:asciiTheme="minorHAnsi" w:hAnsiTheme="minorHAnsi" w:cstheme="minorHAnsi"/>
        </w:rPr>
        <w:t>Informuję, iż zapoznaliśmy</w:t>
      </w:r>
      <w:r w:rsidR="006705FD" w:rsidRPr="005D2E99">
        <w:rPr>
          <w:rFonts w:asciiTheme="minorHAnsi" w:hAnsiTheme="minorHAnsi" w:cstheme="minorHAnsi"/>
        </w:rPr>
        <w:t xml:space="preserve"> się z treścią</w:t>
      </w:r>
      <w:r w:rsidR="00DC4EF8" w:rsidRPr="005D2E99">
        <w:rPr>
          <w:rFonts w:asciiTheme="minorHAnsi" w:hAnsiTheme="minorHAnsi" w:cstheme="minorHAnsi"/>
        </w:rPr>
        <w:t>:</w:t>
      </w:r>
      <w:r w:rsidR="006705FD" w:rsidRPr="005D2E99">
        <w:rPr>
          <w:rFonts w:asciiTheme="minorHAnsi" w:hAnsiTheme="minorHAnsi" w:cstheme="minorHAnsi"/>
        </w:rPr>
        <w:t xml:space="preserve"> </w:t>
      </w:r>
    </w:p>
    <w:p w14:paraId="4FE73B4E" w14:textId="6147A6FE" w:rsidR="00DC4EF8" w:rsidRPr="005D2E99" w:rsidRDefault="005E2BE7" w:rsidP="003449A8">
      <w:pPr>
        <w:pStyle w:val="StylInterlinia15wiersza"/>
        <w:numPr>
          <w:ilvl w:val="0"/>
          <w:numId w:val="12"/>
        </w:numPr>
        <w:rPr>
          <w:rFonts w:asciiTheme="minorHAnsi" w:hAnsiTheme="minorHAnsi" w:cstheme="minorHAnsi"/>
        </w:rPr>
      </w:pPr>
      <w:r w:rsidRPr="005D2E99">
        <w:rPr>
          <w:rFonts w:asciiTheme="minorHAnsi" w:hAnsiTheme="minorHAnsi" w:cstheme="minorHAnsi"/>
        </w:rPr>
        <w:lastRenderedPageBreak/>
        <w:t>ZASAD</w:t>
      </w:r>
      <w:r w:rsidR="008F01FD" w:rsidRPr="005D2E99">
        <w:rPr>
          <w:rFonts w:asciiTheme="minorHAnsi" w:hAnsiTheme="minorHAnsi" w:cstheme="minorHAnsi"/>
        </w:rPr>
        <w:t xml:space="preserve"> PRZETWARZANIA DANYCH OSOBOWYCH W ZWIĄZKU Z ZAWARCIEM UMOWY O ŚWIADCZENIE USŁUG</w:t>
      </w:r>
      <w:r w:rsidR="008F01FD" w:rsidRPr="005D2E99">
        <w:rPr>
          <w:rFonts w:asciiTheme="minorHAnsi" w:hAnsiTheme="minorHAnsi" w:cstheme="minorHAnsi"/>
          <w:i/>
        </w:rPr>
        <w:t xml:space="preserve"> </w:t>
      </w:r>
      <w:r w:rsidR="008F01FD" w:rsidRPr="005D2E99">
        <w:rPr>
          <w:rFonts w:asciiTheme="minorHAnsi" w:hAnsiTheme="minorHAnsi" w:cstheme="minorHAnsi"/>
        </w:rPr>
        <w:t>ORAZ WSPOŁPRACĄ ZE SPÓŁKĄ WODOCIĄGI KOŚCIAŃSKIE SP. Z O.O.</w:t>
      </w:r>
      <w:r w:rsidR="00DC4EF8" w:rsidRPr="005D2E99">
        <w:rPr>
          <w:rFonts w:asciiTheme="minorHAnsi" w:hAnsiTheme="minorHAnsi" w:cstheme="minorHAnsi"/>
        </w:rPr>
        <w:t>,</w:t>
      </w:r>
    </w:p>
    <w:p w14:paraId="5F63BE58" w14:textId="6019FFCB" w:rsidR="0089527E" w:rsidRPr="00E43AE6" w:rsidRDefault="00B049EC" w:rsidP="006B2840">
      <w:pPr>
        <w:pStyle w:val="StylInterlinia15wiersza"/>
        <w:numPr>
          <w:ilvl w:val="0"/>
          <w:numId w:val="0"/>
        </w:numPr>
        <w:ind w:left="1080"/>
        <w:rPr>
          <w:rFonts w:asciiTheme="minorHAnsi" w:hAnsiTheme="minorHAnsi" w:cstheme="minorHAnsi"/>
        </w:rPr>
      </w:pPr>
      <w:r w:rsidRPr="005D2E99">
        <w:rPr>
          <w:rFonts w:asciiTheme="minorHAnsi" w:hAnsiTheme="minorHAnsi" w:cstheme="minorHAnsi"/>
        </w:rPr>
        <w:t>będącym</w:t>
      </w:r>
      <w:r w:rsidR="005E2BE7" w:rsidRPr="005D2E99">
        <w:rPr>
          <w:rFonts w:asciiTheme="minorHAnsi" w:hAnsiTheme="minorHAnsi" w:cstheme="minorHAnsi"/>
        </w:rPr>
        <w:t>i</w:t>
      </w:r>
      <w:r w:rsidRPr="005D2E99">
        <w:rPr>
          <w:rFonts w:asciiTheme="minorHAnsi" w:hAnsiTheme="minorHAnsi" w:cstheme="minorHAnsi"/>
        </w:rPr>
        <w:t xml:space="preserve"> załącznik</w:t>
      </w:r>
      <w:r w:rsidR="00E43AE6">
        <w:rPr>
          <w:rFonts w:asciiTheme="minorHAnsi" w:hAnsiTheme="minorHAnsi" w:cstheme="minorHAnsi"/>
        </w:rPr>
        <w:t>iem</w:t>
      </w:r>
      <w:r w:rsidRPr="005D2E99">
        <w:rPr>
          <w:rFonts w:asciiTheme="minorHAnsi" w:hAnsiTheme="minorHAnsi" w:cstheme="minorHAnsi"/>
        </w:rPr>
        <w:t xml:space="preserve"> do projektu umowy.</w:t>
      </w:r>
    </w:p>
    <w:p w14:paraId="1E65BE05" w14:textId="77777777" w:rsidR="00190E7D" w:rsidRPr="005D2E99" w:rsidRDefault="00190E7D" w:rsidP="00190E7D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p w14:paraId="6CEC771B" w14:textId="167CEE08" w:rsidR="00BE30CF" w:rsidRPr="00E43AE6" w:rsidRDefault="001C689C" w:rsidP="00E43AE6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Z</w:t>
      </w:r>
      <w:r w:rsidR="001C399C" w:rsidRPr="005D2E99">
        <w:rPr>
          <w:rFonts w:asciiTheme="minorHAnsi" w:hAnsiTheme="minorHAnsi" w:cstheme="minorHAnsi"/>
          <w:sz w:val="22"/>
          <w:szCs w:val="22"/>
        </w:rPr>
        <w:t xml:space="preserve">amierzam(y) powierzać do </w:t>
      </w:r>
      <w:proofErr w:type="spellStart"/>
      <w:r w:rsidR="001C399C" w:rsidRPr="005D2E99">
        <w:rPr>
          <w:rFonts w:asciiTheme="minorHAnsi" w:hAnsiTheme="minorHAnsi" w:cstheme="minorHAnsi"/>
          <w:sz w:val="22"/>
          <w:szCs w:val="22"/>
        </w:rPr>
        <w:t>podwykonania</w:t>
      </w:r>
      <w:proofErr w:type="spellEnd"/>
      <w:r w:rsidR="001C399C" w:rsidRPr="005D2E99">
        <w:rPr>
          <w:rFonts w:asciiTheme="minorHAnsi" w:hAnsiTheme="minorHAnsi" w:cstheme="minorHAnsi"/>
          <w:sz w:val="22"/>
          <w:szCs w:val="22"/>
        </w:rPr>
        <w:t xml:space="preserve"> następujące części niniejszego zamówienia podwykonawcom</w:t>
      </w:r>
      <w:r w:rsidR="001C399C" w:rsidRPr="005D2E9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="001C399C" w:rsidRPr="005D2E99">
        <w:rPr>
          <w:rFonts w:asciiTheme="minorHAnsi" w:hAnsiTheme="minorHAnsi" w:cstheme="minorHAnsi"/>
          <w:sz w:val="22"/>
          <w:szCs w:val="22"/>
        </w:rPr>
        <w:t>.</w:t>
      </w:r>
    </w:p>
    <w:p w14:paraId="090F3D6F" w14:textId="77777777" w:rsidR="00953189" w:rsidRPr="005D2E99" w:rsidRDefault="00953189" w:rsidP="00BE30CF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200"/>
        <w:gridCol w:w="3200"/>
      </w:tblGrid>
      <w:tr w:rsidR="001C399C" w:rsidRPr="005D2E99" w14:paraId="3FB7C157" w14:textId="77777777" w:rsidTr="003324AF">
        <w:trPr>
          <w:cantSplit/>
          <w:trHeight w:val="600"/>
          <w:jc w:val="center"/>
        </w:trPr>
        <w:tc>
          <w:tcPr>
            <w:tcW w:w="900" w:type="dxa"/>
            <w:vAlign w:val="center"/>
          </w:tcPr>
          <w:p w14:paraId="0980FFB5" w14:textId="77777777" w:rsidR="001C399C" w:rsidRPr="005D2E99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200" w:type="dxa"/>
            <w:vAlign w:val="center"/>
          </w:tcPr>
          <w:p w14:paraId="34DE67D8" w14:textId="77777777" w:rsidR="001C399C" w:rsidRPr="005D2E99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Oznaczenie części zamówienia</w:t>
            </w:r>
          </w:p>
        </w:tc>
        <w:tc>
          <w:tcPr>
            <w:tcW w:w="3200" w:type="dxa"/>
            <w:vAlign w:val="center"/>
          </w:tcPr>
          <w:p w14:paraId="5342AB70" w14:textId="77777777" w:rsidR="001C399C" w:rsidRPr="005D2E99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Nazwa Podwykonawcy</w:t>
            </w:r>
          </w:p>
        </w:tc>
      </w:tr>
      <w:tr w:rsidR="001C399C" w:rsidRPr="005D2E99" w14:paraId="6BAC0767" w14:textId="77777777" w:rsidTr="003324AF">
        <w:trPr>
          <w:cantSplit/>
          <w:jc w:val="center"/>
        </w:trPr>
        <w:tc>
          <w:tcPr>
            <w:tcW w:w="900" w:type="dxa"/>
            <w:vAlign w:val="center"/>
          </w:tcPr>
          <w:p w14:paraId="0780FA14" w14:textId="77777777" w:rsidR="001C399C" w:rsidRPr="005D2E99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3200" w:type="dxa"/>
            <w:vAlign w:val="center"/>
          </w:tcPr>
          <w:p w14:paraId="7A069213" w14:textId="77777777" w:rsidR="001C399C" w:rsidRPr="005D2E99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1EE7AC" w14:textId="77777777" w:rsidR="001C399C" w:rsidRPr="005D2E99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61AAAC97" w14:textId="77777777" w:rsidR="001C399C" w:rsidRPr="005D2E99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C399C" w:rsidRPr="005D2E99" w14:paraId="4816A822" w14:textId="77777777" w:rsidTr="003324AF">
        <w:trPr>
          <w:cantSplit/>
          <w:jc w:val="center"/>
        </w:trPr>
        <w:tc>
          <w:tcPr>
            <w:tcW w:w="900" w:type="dxa"/>
            <w:vAlign w:val="center"/>
          </w:tcPr>
          <w:p w14:paraId="41A4DF7F" w14:textId="77777777" w:rsidR="001C399C" w:rsidRPr="005D2E99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3200" w:type="dxa"/>
            <w:vAlign w:val="center"/>
          </w:tcPr>
          <w:p w14:paraId="6D1EE652" w14:textId="77777777" w:rsidR="001C399C" w:rsidRPr="005D2E99" w:rsidRDefault="001C399C" w:rsidP="003324AF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76DA2A" w14:textId="77777777" w:rsidR="001C399C" w:rsidRPr="005D2E99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4B9C5932" w14:textId="77777777" w:rsidR="001C399C" w:rsidRPr="005D2E99" w:rsidRDefault="001C399C" w:rsidP="003324AF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83CF971" w14:textId="77777777" w:rsidR="001C399C" w:rsidRPr="005D2E99" w:rsidRDefault="001C399C" w:rsidP="001C399C">
      <w:pPr>
        <w:widowControl w:val="0"/>
        <w:ind w:left="360"/>
        <w:rPr>
          <w:rFonts w:asciiTheme="minorHAnsi" w:hAnsiTheme="minorHAnsi" w:cstheme="minorHAnsi"/>
        </w:rPr>
      </w:pPr>
    </w:p>
    <w:p w14:paraId="53DABEB1" w14:textId="77777777" w:rsidR="005D2E99" w:rsidRDefault="006C5EE6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Polegam</w:t>
      </w:r>
      <w:r w:rsidR="001C689C" w:rsidRPr="005D2E99">
        <w:rPr>
          <w:rFonts w:asciiTheme="minorHAnsi" w:hAnsiTheme="minorHAnsi" w:cstheme="minorHAnsi"/>
          <w:sz w:val="22"/>
          <w:szCs w:val="22"/>
        </w:rPr>
        <w:t>(y)</w:t>
      </w:r>
      <w:r w:rsidRPr="005D2E99">
        <w:rPr>
          <w:rFonts w:asciiTheme="minorHAnsi" w:hAnsiTheme="minorHAnsi" w:cstheme="minorHAnsi"/>
          <w:sz w:val="22"/>
          <w:szCs w:val="22"/>
        </w:rPr>
        <w:t xml:space="preserve"> na zdolnościach innych podmiotów w celu spełnienia warunków </w:t>
      </w:r>
      <w:r w:rsidR="00833267" w:rsidRPr="005D2E99">
        <w:rPr>
          <w:rFonts w:asciiTheme="minorHAnsi" w:hAnsiTheme="minorHAnsi" w:cstheme="minorHAnsi"/>
          <w:sz w:val="22"/>
          <w:szCs w:val="22"/>
        </w:rPr>
        <w:t xml:space="preserve">udziału </w:t>
      </w:r>
    </w:p>
    <w:p w14:paraId="79F73228" w14:textId="09D27CD9" w:rsidR="0041490B" w:rsidRPr="005D2E99" w:rsidRDefault="00833267" w:rsidP="005D2E99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w postępowaniu</w:t>
      </w:r>
      <w:r w:rsidR="008D7CF0" w:rsidRPr="005D2E99">
        <w:rPr>
          <w:rFonts w:asciiTheme="minorHAnsi" w:hAnsiTheme="minorHAnsi" w:cstheme="minorHAnsi"/>
          <w:sz w:val="22"/>
          <w:szCs w:val="22"/>
          <w:vertAlign w:val="superscript"/>
        </w:rPr>
        <w:t>6</w:t>
      </w:r>
    </w:p>
    <w:p w14:paraId="7ED08413" w14:textId="77777777" w:rsidR="00D5481C" w:rsidRPr="005D2E99" w:rsidRDefault="00D5481C" w:rsidP="00D400D9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200"/>
        <w:gridCol w:w="3200"/>
      </w:tblGrid>
      <w:tr w:rsidR="005D7BA3" w:rsidRPr="005D2E99" w14:paraId="5EC8B344" w14:textId="77777777" w:rsidTr="001F448E">
        <w:trPr>
          <w:cantSplit/>
          <w:trHeight w:val="600"/>
          <w:jc w:val="center"/>
        </w:trPr>
        <w:tc>
          <w:tcPr>
            <w:tcW w:w="900" w:type="dxa"/>
            <w:vAlign w:val="center"/>
          </w:tcPr>
          <w:p w14:paraId="14AB8A39" w14:textId="77777777" w:rsidR="005D7BA3" w:rsidRPr="005D2E99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200" w:type="dxa"/>
            <w:vAlign w:val="center"/>
          </w:tcPr>
          <w:p w14:paraId="13E2704C" w14:textId="77777777" w:rsidR="005D7BA3" w:rsidRPr="005D2E99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Oznaczenie części zamówienia</w:t>
            </w:r>
          </w:p>
        </w:tc>
        <w:tc>
          <w:tcPr>
            <w:tcW w:w="3200" w:type="dxa"/>
            <w:vAlign w:val="center"/>
          </w:tcPr>
          <w:p w14:paraId="70FAC0F0" w14:textId="77777777" w:rsidR="005D7BA3" w:rsidRPr="005D2E99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Wykonawca (wspólnie ubiegający się o zamówienie)</w:t>
            </w:r>
          </w:p>
        </w:tc>
      </w:tr>
      <w:tr w:rsidR="005D7BA3" w:rsidRPr="005D2E99" w14:paraId="7FDACCBA" w14:textId="77777777" w:rsidTr="001F448E">
        <w:trPr>
          <w:cantSplit/>
          <w:jc w:val="center"/>
        </w:trPr>
        <w:tc>
          <w:tcPr>
            <w:tcW w:w="900" w:type="dxa"/>
            <w:vAlign w:val="center"/>
          </w:tcPr>
          <w:p w14:paraId="5492301D" w14:textId="77777777" w:rsidR="005D7BA3" w:rsidRPr="005D2E99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3200" w:type="dxa"/>
            <w:vAlign w:val="center"/>
          </w:tcPr>
          <w:p w14:paraId="074C9E68" w14:textId="77777777" w:rsidR="005D7BA3" w:rsidRPr="005D2E99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65B567" w14:textId="77777777" w:rsidR="005D7BA3" w:rsidRPr="005D2E99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55ECFE0B" w14:textId="77777777" w:rsidR="005D7BA3" w:rsidRPr="005D2E99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7BA3" w:rsidRPr="005D2E99" w14:paraId="3CFAEFEC" w14:textId="77777777" w:rsidTr="001F448E">
        <w:trPr>
          <w:cantSplit/>
          <w:jc w:val="center"/>
        </w:trPr>
        <w:tc>
          <w:tcPr>
            <w:tcW w:w="900" w:type="dxa"/>
            <w:vAlign w:val="center"/>
          </w:tcPr>
          <w:p w14:paraId="07ECE885" w14:textId="77777777" w:rsidR="005D7BA3" w:rsidRPr="005D2E99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3200" w:type="dxa"/>
            <w:vAlign w:val="center"/>
          </w:tcPr>
          <w:p w14:paraId="26A0EDFD" w14:textId="77777777" w:rsidR="005D7BA3" w:rsidRPr="005D2E99" w:rsidRDefault="005D7BA3" w:rsidP="001F448E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D6DB2E" w14:textId="77777777" w:rsidR="005D7BA3" w:rsidRPr="005D2E99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7BA32622" w14:textId="77777777" w:rsidR="005D7BA3" w:rsidRPr="005D2E99" w:rsidRDefault="005D7BA3" w:rsidP="001F448E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DAE4D49" w14:textId="0452FD6A" w:rsidR="00D5481C" w:rsidRPr="005D2E99" w:rsidRDefault="00D5481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Następujące części niniejszego zamówienia zostaną wykonane przez Wykonawców wspólnie ubiegających się o udzielenie zamówienia</w:t>
      </w:r>
      <w:r w:rsidRPr="005D2E99">
        <w:rPr>
          <w:rFonts w:asciiTheme="minorHAnsi" w:hAnsiTheme="minorHAnsi" w:cstheme="minorHAnsi"/>
          <w:sz w:val="22"/>
          <w:szCs w:val="22"/>
          <w:vertAlign w:val="superscript"/>
        </w:rPr>
        <w:t>6</w:t>
      </w:r>
    </w:p>
    <w:p w14:paraId="21FBD90F" w14:textId="77777777" w:rsidR="00974749" w:rsidRPr="005D2E99" w:rsidRDefault="00974749" w:rsidP="006B2840">
      <w:pPr>
        <w:widowControl w:val="0"/>
        <w:rPr>
          <w:rFonts w:asciiTheme="minorHAnsi" w:hAnsiTheme="minorHAnsi" w:cstheme="minorHAnsi"/>
          <w:sz w:val="22"/>
          <w:szCs w:val="22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200"/>
        <w:gridCol w:w="3200"/>
      </w:tblGrid>
      <w:tr w:rsidR="00974749" w:rsidRPr="005D2E99" w14:paraId="7B602AE0" w14:textId="77777777" w:rsidTr="006C5EE6">
        <w:trPr>
          <w:cantSplit/>
          <w:trHeight w:val="600"/>
          <w:jc w:val="center"/>
        </w:trPr>
        <w:tc>
          <w:tcPr>
            <w:tcW w:w="900" w:type="dxa"/>
            <w:vAlign w:val="center"/>
          </w:tcPr>
          <w:p w14:paraId="0CB2D32F" w14:textId="77777777" w:rsidR="00974749" w:rsidRPr="005D2E99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200" w:type="dxa"/>
            <w:vAlign w:val="center"/>
          </w:tcPr>
          <w:p w14:paraId="435C68C6" w14:textId="355D8910" w:rsidR="00974749" w:rsidRPr="005D2E99" w:rsidRDefault="005D7BA3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Zasoby</w:t>
            </w:r>
            <w:r w:rsidR="00907F80"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innych podmiotów</w:t>
            </w:r>
          </w:p>
        </w:tc>
        <w:tc>
          <w:tcPr>
            <w:tcW w:w="3200" w:type="dxa"/>
            <w:vAlign w:val="center"/>
          </w:tcPr>
          <w:p w14:paraId="4B2C3E55" w14:textId="71F701EC" w:rsidR="00974749" w:rsidRPr="005D2E99" w:rsidRDefault="008D7CF0" w:rsidP="00907F80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Nazwa podmiotu</w:t>
            </w:r>
          </w:p>
        </w:tc>
      </w:tr>
      <w:tr w:rsidR="00974749" w:rsidRPr="005D2E99" w14:paraId="5E4960DE" w14:textId="77777777" w:rsidTr="006C5EE6">
        <w:trPr>
          <w:cantSplit/>
          <w:jc w:val="center"/>
        </w:trPr>
        <w:tc>
          <w:tcPr>
            <w:tcW w:w="900" w:type="dxa"/>
            <w:vAlign w:val="center"/>
          </w:tcPr>
          <w:p w14:paraId="3359D813" w14:textId="77777777" w:rsidR="00974749" w:rsidRPr="005D2E99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3200" w:type="dxa"/>
            <w:vAlign w:val="center"/>
          </w:tcPr>
          <w:p w14:paraId="18C31EC1" w14:textId="77777777" w:rsidR="00974749" w:rsidRPr="005D2E99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7FA164" w14:textId="77777777" w:rsidR="00974749" w:rsidRPr="005D2E99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0B5F338D" w14:textId="77777777" w:rsidR="00974749" w:rsidRPr="005D2E99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4749" w:rsidRPr="005D2E99" w14:paraId="50D75643" w14:textId="77777777" w:rsidTr="006C5EE6">
        <w:trPr>
          <w:cantSplit/>
          <w:jc w:val="center"/>
        </w:trPr>
        <w:tc>
          <w:tcPr>
            <w:tcW w:w="900" w:type="dxa"/>
            <w:vAlign w:val="center"/>
          </w:tcPr>
          <w:p w14:paraId="40160AC7" w14:textId="77777777" w:rsidR="00974749" w:rsidRPr="005D2E99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3200" w:type="dxa"/>
            <w:vAlign w:val="center"/>
          </w:tcPr>
          <w:p w14:paraId="28A83DE0" w14:textId="77777777" w:rsidR="00974749" w:rsidRPr="005D2E99" w:rsidRDefault="00974749" w:rsidP="006C5EE6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5A7C16" w14:textId="77777777" w:rsidR="00974749" w:rsidRPr="005D2E99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7F573D4B" w14:textId="77777777" w:rsidR="00974749" w:rsidRPr="005D2E99" w:rsidRDefault="00974749" w:rsidP="006C5EE6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71DDE03" w14:textId="77777777" w:rsidR="001C399C" w:rsidRPr="005D2E99" w:rsidRDefault="001C399C" w:rsidP="006B2840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0FDAF34F" w14:textId="77777777" w:rsidR="001C399C" w:rsidRPr="005D2E99" w:rsidRDefault="001C399C" w:rsidP="001C399C">
      <w:pPr>
        <w:widowControl w:val="0"/>
        <w:numPr>
          <w:ilvl w:val="2"/>
          <w:numId w:val="0"/>
        </w:numPr>
        <w:tabs>
          <w:tab w:val="num" w:pos="360"/>
        </w:tabs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5D2E99">
        <w:rPr>
          <w:rFonts w:asciiTheme="minorHAnsi" w:hAnsiTheme="minorHAnsi" w:cstheme="minorHAnsi"/>
          <w:b/>
          <w:sz w:val="22"/>
          <w:szCs w:val="22"/>
        </w:rPr>
        <w:t>Podpis(y):</w:t>
      </w:r>
    </w:p>
    <w:tbl>
      <w:tblPr>
        <w:tblW w:w="1062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340"/>
        <w:gridCol w:w="1800"/>
        <w:gridCol w:w="1440"/>
      </w:tblGrid>
      <w:tr w:rsidR="001C399C" w:rsidRPr="005D2E99" w14:paraId="6AE5B076" w14:textId="77777777" w:rsidTr="003324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C57C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1131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7B44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ych</w:t>
            </w:r>
            <w:proofErr w:type="spellEnd"/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99EB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ych</w:t>
            </w:r>
            <w:proofErr w:type="spellEnd"/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D1BE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Pieczęć(</w:t>
            </w:r>
            <w:proofErr w:type="spellStart"/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cie</w:t>
            </w:r>
            <w:proofErr w:type="spellEnd"/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) Wykonawcy(ów)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4C26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Miejscowość</w:t>
            </w:r>
          </w:p>
          <w:p w14:paraId="47783DBF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i data</w:t>
            </w:r>
          </w:p>
        </w:tc>
      </w:tr>
      <w:tr w:rsidR="001C399C" w:rsidRPr="005D2E99" w14:paraId="6A73487C" w14:textId="77777777" w:rsidTr="003324AF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842D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55A3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3D83D42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EE2A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64ED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9D43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B98E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C399C" w:rsidRPr="005D2E99" w14:paraId="403270C8" w14:textId="77777777" w:rsidTr="003324AF">
        <w:trPr>
          <w:trHeight w:val="2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D52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F1CC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CE03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B873E0D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6764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4C09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AD8B" w14:textId="77777777" w:rsidR="001C399C" w:rsidRPr="005D2E99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6F3E544D" w14:textId="77777777" w:rsidR="001F448E" w:rsidRPr="0061038E" w:rsidRDefault="001F448E" w:rsidP="001F448E">
      <w:pPr>
        <w:pStyle w:val="StylNagwek4Zlewej0cmPierwszywiersz0cm"/>
        <w:widowControl w:val="0"/>
        <w:rPr>
          <w:rFonts w:asciiTheme="minorHAnsi" w:hAnsiTheme="minorHAnsi" w:cstheme="minorHAnsi"/>
          <w:sz w:val="24"/>
          <w:szCs w:val="24"/>
        </w:rPr>
      </w:pPr>
      <w:r w:rsidRPr="0061038E">
        <w:rPr>
          <w:rFonts w:asciiTheme="minorHAnsi" w:hAnsiTheme="minorHAnsi" w:cstheme="minorHAnsi"/>
          <w:sz w:val="24"/>
          <w:szCs w:val="24"/>
        </w:rPr>
        <w:lastRenderedPageBreak/>
        <w:t>Załącznik nr 2A – Wzór oświadczenia Wykonawcy o spełnianiu warunków udziału w postępowaniu</w:t>
      </w:r>
    </w:p>
    <w:p w14:paraId="4534F539" w14:textId="77777777" w:rsidR="001F448E" w:rsidRPr="005D2E99" w:rsidRDefault="001F448E" w:rsidP="001F448E">
      <w:pPr>
        <w:pStyle w:val="Podtytu"/>
        <w:jc w:val="both"/>
        <w:rPr>
          <w:rFonts w:asciiTheme="minorHAnsi" w:hAnsiTheme="minorHAnsi" w:cstheme="minorHAnsi"/>
          <w:sz w:val="22"/>
          <w:szCs w:val="22"/>
        </w:rPr>
      </w:pPr>
    </w:p>
    <w:p w14:paraId="1BB0713D" w14:textId="0A8E91B2" w:rsidR="001F448E" w:rsidRPr="005D2E99" w:rsidRDefault="001F448E" w:rsidP="001F448E">
      <w:pPr>
        <w:pStyle w:val="Podtytu"/>
        <w:jc w:val="both"/>
        <w:rPr>
          <w:rFonts w:asciiTheme="minorHAnsi" w:hAnsiTheme="minorHAnsi" w:cstheme="minorHAnsi"/>
          <w:i/>
          <w:color w:val="0000CC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Na:</w:t>
      </w:r>
      <w:r w:rsidRPr="005D2E99">
        <w:rPr>
          <w:rFonts w:asciiTheme="minorHAnsi" w:hAnsiTheme="minorHAnsi" w:cstheme="minorHAnsi"/>
        </w:rPr>
        <w:t xml:space="preserve"> </w:t>
      </w:r>
      <w:r w:rsidR="00E43AE6" w:rsidRPr="00E43AE6">
        <w:rPr>
          <w:rFonts w:asciiTheme="minorHAnsi" w:hAnsiTheme="minorHAnsi" w:cstheme="minorHAnsi"/>
          <w:color w:val="0000CC"/>
          <w:sz w:val="22"/>
          <w:szCs w:val="22"/>
        </w:rPr>
        <w:t>Rozbiórka wraz z budową schodów zewnętrznych budynku administracyjnego</w:t>
      </w:r>
    </w:p>
    <w:p w14:paraId="5AF4E95B" w14:textId="77777777" w:rsidR="001F448E" w:rsidRPr="005D2E99" w:rsidRDefault="001F448E" w:rsidP="001F448E">
      <w:pPr>
        <w:pStyle w:val="Podtytu"/>
        <w:jc w:val="both"/>
        <w:rPr>
          <w:rFonts w:asciiTheme="minorHAnsi" w:hAnsiTheme="minorHAnsi" w:cstheme="minorHAnsi"/>
          <w:b w:val="0"/>
          <w:bCs/>
          <w:i/>
          <w:color w:val="0000CC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1F448E" w:rsidRPr="005D2E99" w14:paraId="55B5C78F" w14:textId="77777777" w:rsidTr="001F448E">
        <w:tc>
          <w:tcPr>
            <w:tcW w:w="6550" w:type="dxa"/>
          </w:tcPr>
          <w:p w14:paraId="00A92ABE" w14:textId="77777777" w:rsidR="001F448E" w:rsidRPr="005D2E99" w:rsidRDefault="001F448E" w:rsidP="001F448E">
            <w:pPr>
              <w:pStyle w:val="Tekstpodstawowy2"/>
              <w:widowControl w:val="0"/>
              <w:rPr>
                <w:rFonts w:asciiTheme="minorHAnsi" w:hAnsiTheme="minorHAnsi" w:cstheme="minorHAnsi"/>
              </w:rPr>
            </w:pPr>
            <w:r w:rsidRPr="005D2E99">
              <w:rPr>
                <w:rFonts w:asciiTheme="minorHAnsi" w:hAnsiTheme="minorHAnsi" w:cstheme="minorHAnsi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74D976F7" w14:textId="3DFBCC88" w:rsidR="001F448E" w:rsidRPr="005D2E99" w:rsidRDefault="006B2840" w:rsidP="001F448E">
            <w:pPr>
              <w:widowControl w:val="0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6B2840">
              <w:rPr>
                <w:rFonts w:asciiTheme="minorHAnsi" w:hAnsiTheme="minorHAnsi" w:cstheme="minorHAnsi"/>
                <w:b/>
                <w:i/>
                <w:u w:val="single"/>
              </w:rPr>
              <w:t>JRP/26/</w:t>
            </w:r>
            <w:r w:rsidR="005E343A">
              <w:rPr>
                <w:rFonts w:asciiTheme="minorHAnsi" w:hAnsiTheme="minorHAnsi" w:cstheme="minorHAnsi"/>
                <w:b/>
                <w:i/>
                <w:u w:val="single"/>
              </w:rPr>
              <w:t>2</w:t>
            </w:r>
            <w:r w:rsidRPr="006B2840">
              <w:rPr>
                <w:rFonts w:asciiTheme="minorHAnsi" w:hAnsiTheme="minorHAnsi" w:cstheme="minorHAnsi"/>
                <w:b/>
                <w:i/>
                <w:u w:val="single"/>
              </w:rPr>
              <w:t>/202</w:t>
            </w:r>
            <w:r w:rsidR="00376523">
              <w:rPr>
                <w:rFonts w:asciiTheme="minorHAnsi" w:hAnsiTheme="minorHAnsi" w:cstheme="minorHAnsi"/>
                <w:b/>
                <w:i/>
                <w:u w:val="single"/>
              </w:rPr>
              <w:t>5</w:t>
            </w:r>
          </w:p>
        </w:tc>
      </w:tr>
    </w:tbl>
    <w:p w14:paraId="39B598A2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</w:rPr>
      </w:pPr>
    </w:p>
    <w:p w14:paraId="06AD56F9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</w:rPr>
      </w:pPr>
      <w:r w:rsidRPr="005D2E99">
        <w:rPr>
          <w:rFonts w:asciiTheme="minorHAnsi" w:hAnsiTheme="minorHAnsi" w:cstheme="minorHAnsi"/>
        </w:rPr>
        <w:t>1. ZAMAWIAJĄCY:</w:t>
      </w:r>
    </w:p>
    <w:p w14:paraId="42EE32F2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</w:rPr>
      </w:pPr>
    </w:p>
    <w:p w14:paraId="4725595C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5D2E99">
        <w:rPr>
          <w:rFonts w:asciiTheme="minorHAnsi" w:hAnsiTheme="minorHAnsi" w:cstheme="minorHAnsi"/>
          <w:b/>
        </w:rPr>
        <w:t>„Wodociągi Kościańskie” Sp. z o.o.</w:t>
      </w:r>
    </w:p>
    <w:p w14:paraId="7EE20A64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5D2E99">
        <w:rPr>
          <w:rFonts w:asciiTheme="minorHAnsi" w:hAnsiTheme="minorHAnsi" w:cstheme="minorHAnsi"/>
          <w:b/>
        </w:rPr>
        <w:t>ul. Czempińska 2</w:t>
      </w:r>
    </w:p>
    <w:p w14:paraId="40B594B7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5D2E99">
        <w:rPr>
          <w:rFonts w:asciiTheme="minorHAnsi" w:hAnsiTheme="minorHAnsi" w:cstheme="minorHAnsi"/>
          <w:b/>
        </w:rPr>
        <w:t>64 – 000 Kościan</w:t>
      </w:r>
    </w:p>
    <w:p w14:paraId="11170A06" w14:textId="77777777" w:rsidR="001F448E" w:rsidRPr="005D2E99" w:rsidRDefault="001F448E" w:rsidP="001F448E">
      <w:pPr>
        <w:widowControl w:val="0"/>
        <w:jc w:val="left"/>
        <w:rPr>
          <w:rFonts w:asciiTheme="minorHAnsi" w:hAnsiTheme="minorHAnsi" w:cstheme="minorHAnsi"/>
        </w:rPr>
      </w:pPr>
    </w:p>
    <w:p w14:paraId="3BE83DFB" w14:textId="77777777" w:rsidR="001F448E" w:rsidRPr="005D2E99" w:rsidRDefault="001F448E" w:rsidP="001F448E">
      <w:pPr>
        <w:pStyle w:val="Tekstpodstawowy2"/>
        <w:widowControl w:val="0"/>
        <w:rPr>
          <w:rFonts w:asciiTheme="minorHAnsi" w:hAnsiTheme="minorHAnsi" w:cstheme="minorHAnsi"/>
          <w:b/>
        </w:rPr>
      </w:pPr>
      <w:r w:rsidRPr="005D2E99">
        <w:rPr>
          <w:rFonts w:asciiTheme="minorHAnsi" w:hAnsiTheme="minorHAnsi" w:cstheme="minorHAnsi"/>
          <w:b/>
        </w:rPr>
        <w:t>2.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1F448E" w:rsidRPr="005D2E99" w14:paraId="4F67AF5E" w14:textId="77777777" w:rsidTr="001F448E">
        <w:trPr>
          <w:cantSplit/>
        </w:trPr>
        <w:tc>
          <w:tcPr>
            <w:tcW w:w="610" w:type="dxa"/>
          </w:tcPr>
          <w:p w14:paraId="579E89B1" w14:textId="77777777" w:rsidR="001F448E" w:rsidRPr="005D2E99" w:rsidRDefault="001F448E" w:rsidP="001F448E">
            <w:pPr>
              <w:widowControl w:val="0"/>
              <w:rPr>
                <w:rFonts w:asciiTheme="minorHAnsi" w:hAnsiTheme="minorHAnsi" w:cstheme="minorHAnsi"/>
                <w:b/>
              </w:rPr>
            </w:pPr>
            <w:r w:rsidRPr="005D2E99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6120" w:type="dxa"/>
          </w:tcPr>
          <w:p w14:paraId="78153E63" w14:textId="77777777" w:rsidR="001F448E" w:rsidRPr="005D2E99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D2E99">
              <w:rPr>
                <w:rFonts w:asciiTheme="minorHAnsi" w:hAnsiTheme="minorHAnsi" w:cstheme="minorHAnsi"/>
                <w:b/>
              </w:rPr>
              <w:t>Nazwa(y) Wykonawcy(ów)</w:t>
            </w:r>
          </w:p>
        </w:tc>
        <w:tc>
          <w:tcPr>
            <w:tcW w:w="2482" w:type="dxa"/>
          </w:tcPr>
          <w:p w14:paraId="62075C2A" w14:textId="77777777" w:rsidR="001F448E" w:rsidRPr="005D2E99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D2E99">
              <w:rPr>
                <w:rFonts w:asciiTheme="minorHAnsi" w:hAnsiTheme="minorHAnsi" w:cstheme="minorHAnsi"/>
                <w:b/>
              </w:rPr>
              <w:t>Adres(y) Wykonawcy(ów)</w:t>
            </w:r>
          </w:p>
        </w:tc>
      </w:tr>
      <w:tr w:rsidR="001F448E" w:rsidRPr="005D2E99" w14:paraId="1CB6B42F" w14:textId="77777777" w:rsidTr="001F448E">
        <w:trPr>
          <w:cantSplit/>
        </w:trPr>
        <w:tc>
          <w:tcPr>
            <w:tcW w:w="610" w:type="dxa"/>
          </w:tcPr>
          <w:p w14:paraId="57BF8981" w14:textId="77777777" w:rsidR="001F448E" w:rsidRPr="005D2E99" w:rsidRDefault="001F448E" w:rsidP="001F448E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120" w:type="dxa"/>
          </w:tcPr>
          <w:p w14:paraId="6A0B0A54" w14:textId="77777777" w:rsidR="001F448E" w:rsidRPr="005D2E99" w:rsidRDefault="001F448E" w:rsidP="001F448E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82" w:type="dxa"/>
          </w:tcPr>
          <w:p w14:paraId="44982B02" w14:textId="77777777" w:rsidR="001F448E" w:rsidRPr="005D2E99" w:rsidRDefault="001F448E" w:rsidP="001F448E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</w:tr>
      <w:tr w:rsidR="001F448E" w:rsidRPr="005D2E99" w14:paraId="2BE5C379" w14:textId="77777777" w:rsidTr="001F448E">
        <w:trPr>
          <w:cantSplit/>
        </w:trPr>
        <w:tc>
          <w:tcPr>
            <w:tcW w:w="610" w:type="dxa"/>
          </w:tcPr>
          <w:p w14:paraId="282B3B5A" w14:textId="77777777" w:rsidR="001F448E" w:rsidRPr="005D2E99" w:rsidRDefault="001F448E" w:rsidP="001F448E">
            <w:pPr>
              <w:widowContro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120" w:type="dxa"/>
          </w:tcPr>
          <w:p w14:paraId="1D90C217" w14:textId="77777777" w:rsidR="001F448E" w:rsidRPr="005D2E99" w:rsidRDefault="001F448E" w:rsidP="001F448E">
            <w:pPr>
              <w:widowContro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82" w:type="dxa"/>
          </w:tcPr>
          <w:p w14:paraId="5572B064" w14:textId="77777777" w:rsidR="001F448E" w:rsidRPr="005D2E99" w:rsidRDefault="001F448E" w:rsidP="001F448E">
            <w:pPr>
              <w:widowContro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888B5F3" w14:textId="77777777" w:rsidR="001F448E" w:rsidRPr="005D2E99" w:rsidRDefault="001F448E" w:rsidP="001F448E">
      <w:pPr>
        <w:widowControl w:val="0"/>
        <w:numPr>
          <w:ilvl w:val="12"/>
          <w:numId w:val="0"/>
        </w:numPr>
        <w:jc w:val="center"/>
        <w:rPr>
          <w:rFonts w:asciiTheme="minorHAnsi" w:hAnsiTheme="minorHAnsi" w:cstheme="minorHAnsi"/>
          <w:b/>
        </w:rPr>
      </w:pPr>
    </w:p>
    <w:p w14:paraId="6CA5B594" w14:textId="77777777" w:rsidR="006B2840" w:rsidRPr="00DE72C9" w:rsidRDefault="006B2840" w:rsidP="006B2840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E72C9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2C33E60E" w14:textId="77777777" w:rsidR="006B2840" w:rsidRPr="00DE72C9" w:rsidRDefault="006B2840" w:rsidP="006B2840">
      <w:pPr>
        <w:spacing w:before="12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E72C9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14:paraId="5E0D6127" w14:textId="77777777" w:rsidR="006B2840" w:rsidRPr="00DE72C9" w:rsidRDefault="006B2840" w:rsidP="006B2840">
      <w:pPr>
        <w:rPr>
          <w:rFonts w:asciiTheme="minorHAnsi" w:hAnsiTheme="minorHAnsi" w:cstheme="minorHAnsi"/>
          <w:sz w:val="22"/>
          <w:szCs w:val="22"/>
        </w:rPr>
      </w:pPr>
    </w:p>
    <w:p w14:paraId="42550C9B" w14:textId="066D4503" w:rsidR="006B2840" w:rsidRPr="00DE72C9" w:rsidRDefault="006B2840" w:rsidP="006B2840">
      <w:pPr>
        <w:pStyle w:val="Podtytu"/>
        <w:jc w:val="both"/>
        <w:rPr>
          <w:rFonts w:asciiTheme="minorHAnsi" w:hAnsiTheme="minorHAnsi" w:cstheme="minorHAnsi"/>
          <w:i/>
          <w:color w:val="0000CC"/>
          <w:sz w:val="21"/>
          <w:szCs w:val="21"/>
        </w:rPr>
      </w:pPr>
      <w:r w:rsidRPr="00DE72C9">
        <w:rPr>
          <w:rFonts w:asciiTheme="minorHAnsi" w:hAnsiTheme="minorHAnsi" w:cstheme="minorHAnsi"/>
          <w:b w:val="0"/>
          <w:sz w:val="21"/>
          <w:szCs w:val="21"/>
        </w:rPr>
        <w:t>Na potrzeby postępowania o udzielenie zamówienia publicznego</w:t>
      </w:r>
      <w:r w:rsidRPr="00DE72C9">
        <w:rPr>
          <w:rFonts w:asciiTheme="minorHAnsi" w:hAnsiTheme="minorHAnsi" w:cstheme="minorHAnsi"/>
          <w:sz w:val="21"/>
          <w:szCs w:val="21"/>
        </w:rPr>
        <w:t xml:space="preserve"> pn. </w:t>
      </w:r>
      <w:r w:rsidRPr="00DE72C9">
        <w:rPr>
          <w:rFonts w:asciiTheme="minorHAnsi" w:hAnsiTheme="minorHAnsi" w:cstheme="minorHAnsi"/>
          <w:i/>
          <w:color w:val="0000CC"/>
          <w:sz w:val="21"/>
          <w:szCs w:val="21"/>
        </w:rPr>
        <w:t>„</w:t>
      </w:r>
      <w:r w:rsidRPr="006B2840">
        <w:rPr>
          <w:rFonts w:asciiTheme="minorHAnsi" w:hAnsiTheme="minorHAnsi" w:cstheme="minorHAnsi"/>
          <w:i/>
          <w:color w:val="0000CC"/>
          <w:sz w:val="21"/>
          <w:szCs w:val="21"/>
        </w:rPr>
        <w:t>Rozbiórka wraz z budową schodów zewnętrznych budynku administracyjnego</w:t>
      </w:r>
      <w:r w:rsidRPr="00DE72C9">
        <w:rPr>
          <w:rFonts w:asciiTheme="minorHAnsi" w:hAnsiTheme="minorHAnsi" w:cstheme="minorHAnsi"/>
          <w:i/>
          <w:color w:val="0000CC"/>
          <w:sz w:val="21"/>
          <w:szCs w:val="21"/>
        </w:rPr>
        <w:t xml:space="preserve">” </w:t>
      </w:r>
      <w:r w:rsidRPr="00DE72C9">
        <w:rPr>
          <w:rFonts w:asciiTheme="minorHAnsi" w:hAnsiTheme="minorHAnsi" w:cstheme="minorHAnsi"/>
          <w:b w:val="0"/>
          <w:sz w:val="21"/>
          <w:szCs w:val="21"/>
        </w:rPr>
        <w:t>prowadzonego przez</w:t>
      </w:r>
      <w:r w:rsidRPr="00DE72C9">
        <w:rPr>
          <w:rFonts w:asciiTheme="minorHAnsi" w:hAnsiTheme="minorHAnsi" w:cstheme="minorHAnsi"/>
          <w:sz w:val="21"/>
          <w:szCs w:val="21"/>
        </w:rPr>
        <w:t xml:space="preserve"> </w:t>
      </w:r>
      <w:r w:rsidRPr="00DE72C9">
        <w:rPr>
          <w:rFonts w:asciiTheme="minorHAnsi" w:hAnsiTheme="minorHAnsi" w:cstheme="minorHAnsi"/>
          <w:i/>
          <w:sz w:val="21"/>
          <w:szCs w:val="21"/>
        </w:rPr>
        <w:t>Wodociągi</w:t>
      </w:r>
      <w:r w:rsidRPr="00DE72C9">
        <w:rPr>
          <w:rFonts w:asciiTheme="minorHAnsi" w:hAnsiTheme="minorHAnsi" w:cstheme="minorHAnsi"/>
          <w:sz w:val="21"/>
          <w:szCs w:val="21"/>
        </w:rPr>
        <w:t xml:space="preserve"> </w:t>
      </w:r>
      <w:r w:rsidRPr="00DE72C9">
        <w:rPr>
          <w:rFonts w:asciiTheme="minorHAnsi" w:hAnsiTheme="minorHAnsi" w:cstheme="minorHAnsi"/>
          <w:i/>
          <w:sz w:val="21"/>
          <w:szCs w:val="21"/>
        </w:rPr>
        <w:t xml:space="preserve">Kościańskie Sp. z o.o.  </w:t>
      </w:r>
      <w:r>
        <w:rPr>
          <w:rFonts w:asciiTheme="minorHAnsi" w:hAnsiTheme="minorHAnsi" w:cstheme="minorHAnsi"/>
          <w:i/>
          <w:sz w:val="21"/>
          <w:szCs w:val="21"/>
        </w:rPr>
        <w:t xml:space="preserve">                                       </w:t>
      </w:r>
      <w:r w:rsidRPr="00DE72C9">
        <w:rPr>
          <w:rFonts w:asciiTheme="minorHAnsi" w:hAnsiTheme="minorHAnsi" w:cstheme="minorHAnsi"/>
          <w:i/>
          <w:sz w:val="21"/>
          <w:szCs w:val="21"/>
        </w:rPr>
        <w:t xml:space="preserve">z siedzibą w Kościanie, </w:t>
      </w:r>
      <w:r w:rsidRPr="00DE72C9">
        <w:rPr>
          <w:rFonts w:asciiTheme="minorHAnsi" w:hAnsiTheme="minorHAnsi" w:cstheme="minorHAnsi"/>
          <w:b w:val="0"/>
          <w:sz w:val="21"/>
          <w:szCs w:val="21"/>
        </w:rPr>
        <w:t>oświadczam, co następuje:</w:t>
      </w:r>
    </w:p>
    <w:p w14:paraId="53D15E50" w14:textId="77777777" w:rsidR="006B2840" w:rsidRPr="00DE72C9" w:rsidRDefault="006B2840" w:rsidP="006B2840">
      <w:pPr>
        <w:spacing w:line="360" w:lineRule="auto"/>
        <w:rPr>
          <w:rFonts w:asciiTheme="minorHAnsi" w:hAnsiTheme="minorHAnsi" w:cstheme="minorHAnsi"/>
          <w:sz w:val="21"/>
          <w:szCs w:val="21"/>
        </w:rPr>
      </w:pPr>
    </w:p>
    <w:p w14:paraId="221C1242" w14:textId="77777777" w:rsidR="006B2840" w:rsidRPr="00DE72C9" w:rsidRDefault="006B2840" w:rsidP="006B2840">
      <w:pPr>
        <w:spacing w:line="360" w:lineRule="auto"/>
        <w:rPr>
          <w:rFonts w:asciiTheme="minorHAnsi" w:hAnsiTheme="minorHAnsi" w:cstheme="minorHAnsi"/>
          <w:b/>
          <w:i/>
          <w:sz w:val="21"/>
          <w:szCs w:val="21"/>
        </w:rPr>
      </w:pPr>
      <w:r w:rsidRPr="00DE72C9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</w:t>
      </w:r>
      <w:proofErr w:type="gramStart"/>
      <w:r w:rsidRPr="00DE72C9">
        <w:rPr>
          <w:rFonts w:asciiTheme="minorHAnsi" w:hAnsiTheme="minorHAnsi" w:cstheme="minorHAnsi"/>
          <w:sz w:val="21"/>
          <w:szCs w:val="21"/>
        </w:rPr>
        <w:t>w  </w:t>
      </w:r>
      <w:r w:rsidRPr="00DE72C9">
        <w:rPr>
          <w:rFonts w:asciiTheme="minorHAnsi" w:hAnsiTheme="minorHAnsi" w:cstheme="minorHAnsi"/>
          <w:b/>
          <w:i/>
          <w:sz w:val="21"/>
          <w:szCs w:val="21"/>
        </w:rPr>
        <w:t>Specyfikacji</w:t>
      </w:r>
      <w:proofErr w:type="gramEnd"/>
      <w:r w:rsidRPr="00DE72C9">
        <w:rPr>
          <w:rFonts w:asciiTheme="minorHAnsi" w:hAnsiTheme="minorHAnsi" w:cstheme="minorHAnsi"/>
          <w:b/>
          <w:i/>
          <w:sz w:val="21"/>
          <w:szCs w:val="21"/>
        </w:rPr>
        <w:t xml:space="preserve"> Warunków Zamówienia; IDW – TOM I; pkt. 9.2.</w:t>
      </w:r>
    </w:p>
    <w:p w14:paraId="29F536BC" w14:textId="77777777" w:rsidR="006B2840" w:rsidRPr="00DE72C9" w:rsidRDefault="006B2840" w:rsidP="006B2840">
      <w:pPr>
        <w:spacing w:line="360" w:lineRule="auto"/>
        <w:rPr>
          <w:rFonts w:asciiTheme="minorHAnsi" w:hAnsiTheme="minorHAnsi" w:cstheme="minorHAnsi"/>
          <w:sz w:val="21"/>
          <w:szCs w:val="21"/>
        </w:rPr>
      </w:pPr>
    </w:p>
    <w:p w14:paraId="3F418C16" w14:textId="77777777" w:rsidR="006B2840" w:rsidRPr="00DE72C9" w:rsidRDefault="006B2840" w:rsidP="006B2840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DE72C9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E72C9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0A7EDE6" w14:textId="77777777" w:rsidR="006B2840" w:rsidRDefault="006B2840" w:rsidP="006B2840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555E7C73" w14:textId="77777777" w:rsidR="006B2840" w:rsidRDefault="006B2840" w:rsidP="006B2840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4D93733" w14:textId="77777777" w:rsidR="006B2840" w:rsidRPr="005D2E99" w:rsidRDefault="006B2840" w:rsidP="006B284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5D2E99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D2E9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D2E99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D2E99">
        <w:rPr>
          <w:rFonts w:asciiTheme="minorHAnsi" w:hAnsiTheme="minorHAnsi" w:cstheme="minorHAnsi"/>
          <w:sz w:val="20"/>
          <w:szCs w:val="20"/>
        </w:rPr>
        <w:t>dnia ……</w:t>
      </w:r>
      <w:proofErr w:type="gramStart"/>
      <w:r w:rsidRPr="005D2E99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5D2E99">
        <w:rPr>
          <w:rFonts w:asciiTheme="minorHAnsi" w:hAnsiTheme="minorHAnsi" w:cstheme="minorHAnsi"/>
          <w:sz w:val="20"/>
          <w:szCs w:val="20"/>
        </w:rPr>
        <w:t xml:space="preserve">……. r.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………………………………………………..</w:t>
      </w:r>
    </w:p>
    <w:p w14:paraId="3C2756D3" w14:textId="77777777" w:rsidR="006B2840" w:rsidRPr="005D2E99" w:rsidRDefault="006B2840" w:rsidP="006B2840">
      <w:pPr>
        <w:spacing w:line="360" w:lineRule="auto"/>
        <w:ind w:left="5664" w:firstLine="708"/>
        <w:rPr>
          <w:rFonts w:asciiTheme="minorHAnsi" w:hAnsiTheme="minorHAnsi" w:cstheme="minorHAnsi"/>
          <w:sz w:val="22"/>
        </w:rPr>
      </w:pPr>
      <w:r w:rsidRPr="005D2E99">
        <w:rPr>
          <w:rFonts w:asciiTheme="minorHAnsi" w:hAnsiTheme="minorHAnsi" w:cstheme="minorHAnsi"/>
          <w:i/>
          <w:sz w:val="16"/>
          <w:szCs w:val="16"/>
        </w:rPr>
        <w:t xml:space="preserve"> (podpis</w:t>
      </w:r>
      <w:r>
        <w:rPr>
          <w:rFonts w:asciiTheme="minorHAnsi" w:hAnsiTheme="minorHAnsi" w:cstheme="minorHAnsi"/>
          <w:i/>
          <w:sz w:val="16"/>
          <w:szCs w:val="16"/>
        </w:rPr>
        <w:t xml:space="preserve"> Wykonawcy</w:t>
      </w:r>
      <w:r w:rsidRPr="005D2E99">
        <w:rPr>
          <w:rFonts w:asciiTheme="minorHAnsi" w:hAnsiTheme="minorHAnsi" w:cstheme="minorHAnsi"/>
          <w:i/>
          <w:sz w:val="16"/>
          <w:szCs w:val="16"/>
        </w:rPr>
        <w:t>)</w:t>
      </w:r>
    </w:p>
    <w:p w14:paraId="60E3AE99" w14:textId="77777777" w:rsidR="001F448E" w:rsidRPr="0061038E" w:rsidRDefault="001F448E" w:rsidP="001F448E">
      <w:pPr>
        <w:pStyle w:val="StylNagwek4Zlewej0cmPierwszywiersz0cm"/>
        <w:widowControl w:val="0"/>
        <w:rPr>
          <w:rFonts w:asciiTheme="minorHAnsi" w:hAnsiTheme="minorHAnsi" w:cstheme="minorHAnsi"/>
          <w:sz w:val="24"/>
          <w:szCs w:val="24"/>
        </w:rPr>
      </w:pPr>
      <w:r w:rsidRPr="0061038E">
        <w:rPr>
          <w:rFonts w:asciiTheme="minorHAnsi" w:hAnsiTheme="minorHAnsi" w:cstheme="minorHAnsi"/>
          <w:sz w:val="24"/>
          <w:szCs w:val="24"/>
        </w:rPr>
        <w:lastRenderedPageBreak/>
        <w:t>Załącznik nr 2B – Wzór oświadczenia Wykonawcy dotyczące przesłanek wykluczenia z postępowania</w:t>
      </w:r>
    </w:p>
    <w:p w14:paraId="19AE1567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  <w:b/>
          <w:i/>
        </w:rPr>
      </w:pPr>
    </w:p>
    <w:p w14:paraId="4677C086" w14:textId="664DE137" w:rsidR="001F448E" w:rsidRPr="005D2E99" w:rsidRDefault="001F448E" w:rsidP="001F448E">
      <w:pPr>
        <w:pStyle w:val="Podtytu"/>
        <w:jc w:val="both"/>
        <w:rPr>
          <w:rFonts w:asciiTheme="minorHAnsi" w:hAnsiTheme="minorHAnsi" w:cstheme="minorHAnsi"/>
          <w:i/>
          <w:color w:val="0000CC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Na:</w:t>
      </w:r>
      <w:r w:rsidRPr="005D2E99">
        <w:rPr>
          <w:rFonts w:asciiTheme="minorHAnsi" w:hAnsiTheme="minorHAnsi" w:cstheme="minorHAnsi"/>
        </w:rPr>
        <w:t xml:space="preserve"> </w:t>
      </w:r>
      <w:r w:rsidR="00662434" w:rsidRPr="00662434">
        <w:rPr>
          <w:rFonts w:asciiTheme="minorHAnsi" w:hAnsiTheme="minorHAnsi" w:cstheme="minorHAnsi"/>
          <w:i/>
          <w:color w:val="0000CC"/>
          <w:sz w:val="22"/>
          <w:szCs w:val="22"/>
        </w:rPr>
        <w:t>Rozbiórka wraz z budową schodów zewnętrznych budynku administracyjnego</w:t>
      </w:r>
    </w:p>
    <w:p w14:paraId="7B219FAE" w14:textId="77777777" w:rsidR="001F448E" w:rsidRPr="005D2E99" w:rsidRDefault="001F448E" w:rsidP="001F448E">
      <w:pPr>
        <w:pStyle w:val="Podtytu"/>
        <w:jc w:val="both"/>
        <w:rPr>
          <w:rFonts w:asciiTheme="minorHAnsi" w:hAnsiTheme="minorHAnsi" w:cstheme="minorHAnsi"/>
          <w:b w:val="0"/>
          <w:bCs/>
          <w:i/>
          <w:color w:val="0000CC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1F448E" w:rsidRPr="005D2E99" w14:paraId="14C6840E" w14:textId="77777777" w:rsidTr="001F448E">
        <w:tc>
          <w:tcPr>
            <w:tcW w:w="6550" w:type="dxa"/>
          </w:tcPr>
          <w:p w14:paraId="53F7CF98" w14:textId="77777777" w:rsidR="001F448E" w:rsidRPr="005D2E99" w:rsidRDefault="001F448E" w:rsidP="001F448E">
            <w:pPr>
              <w:pStyle w:val="Tekstpodstawowy2"/>
              <w:widowControl w:val="0"/>
              <w:rPr>
                <w:rFonts w:asciiTheme="minorHAnsi" w:hAnsiTheme="minorHAnsi" w:cstheme="minorHAnsi"/>
              </w:rPr>
            </w:pPr>
            <w:r w:rsidRPr="005D2E99">
              <w:rPr>
                <w:rFonts w:asciiTheme="minorHAnsi" w:hAnsiTheme="minorHAnsi" w:cstheme="minorHAnsi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64E3DDF2" w14:textId="2A1CF358" w:rsidR="001F448E" w:rsidRPr="005D2E99" w:rsidRDefault="006B2840" w:rsidP="001F448E">
            <w:pPr>
              <w:widowControl w:val="0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6B2840">
              <w:rPr>
                <w:rFonts w:asciiTheme="minorHAnsi" w:hAnsiTheme="minorHAnsi" w:cstheme="minorHAnsi"/>
                <w:b/>
                <w:i/>
                <w:u w:val="single"/>
              </w:rPr>
              <w:t>JRP/26/</w:t>
            </w:r>
            <w:r w:rsidR="005E343A">
              <w:rPr>
                <w:rFonts w:asciiTheme="minorHAnsi" w:hAnsiTheme="minorHAnsi" w:cstheme="minorHAnsi"/>
                <w:b/>
                <w:i/>
                <w:u w:val="single"/>
              </w:rPr>
              <w:t>2</w:t>
            </w:r>
            <w:r w:rsidRPr="006B2840">
              <w:rPr>
                <w:rFonts w:asciiTheme="minorHAnsi" w:hAnsiTheme="minorHAnsi" w:cstheme="minorHAnsi"/>
                <w:b/>
                <w:i/>
                <w:u w:val="single"/>
              </w:rPr>
              <w:t>/202</w:t>
            </w:r>
            <w:r w:rsidR="00376523">
              <w:rPr>
                <w:rFonts w:asciiTheme="minorHAnsi" w:hAnsiTheme="minorHAnsi" w:cstheme="minorHAnsi"/>
                <w:b/>
                <w:i/>
                <w:u w:val="single"/>
              </w:rPr>
              <w:t>5</w:t>
            </w:r>
          </w:p>
        </w:tc>
      </w:tr>
    </w:tbl>
    <w:p w14:paraId="1EC4B939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</w:rPr>
      </w:pPr>
    </w:p>
    <w:p w14:paraId="7C0272A8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</w:rPr>
      </w:pPr>
      <w:r w:rsidRPr="005D2E99">
        <w:rPr>
          <w:rFonts w:asciiTheme="minorHAnsi" w:hAnsiTheme="minorHAnsi" w:cstheme="minorHAnsi"/>
        </w:rPr>
        <w:t>1. ZAMAWIAJĄCY:</w:t>
      </w:r>
    </w:p>
    <w:p w14:paraId="04F584A8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</w:rPr>
      </w:pPr>
    </w:p>
    <w:p w14:paraId="59EECA9D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5D2E99">
        <w:rPr>
          <w:rFonts w:asciiTheme="minorHAnsi" w:hAnsiTheme="minorHAnsi" w:cstheme="minorHAnsi"/>
          <w:b/>
        </w:rPr>
        <w:t>„Wodociągi Kościańskie” Sp. z o.o.</w:t>
      </w:r>
    </w:p>
    <w:p w14:paraId="38DFE1F8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5D2E99">
        <w:rPr>
          <w:rFonts w:asciiTheme="minorHAnsi" w:hAnsiTheme="minorHAnsi" w:cstheme="minorHAnsi"/>
          <w:b/>
        </w:rPr>
        <w:t>ul. Czempińska 2</w:t>
      </w:r>
    </w:p>
    <w:p w14:paraId="7FECC75F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5D2E99">
        <w:rPr>
          <w:rFonts w:asciiTheme="minorHAnsi" w:hAnsiTheme="minorHAnsi" w:cstheme="minorHAnsi"/>
          <w:b/>
        </w:rPr>
        <w:t>64 – 000 Kościan</w:t>
      </w:r>
    </w:p>
    <w:p w14:paraId="39A99760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  <w:b/>
          <w:highlight w:val="green"/>
        </w:rPr>
      </w:pPr>
    </w:p>
    <w:p w14:paraId="3A210E20" w14:textId="77777777" w:rsidR="001F448E" w:rsidRPr="005D2E99" w:rsidRDefault="001F448E" w:rsidP="001F448E">
      <w:pPr>
        <w:pStyle w:val="Tekstpodstawowy2"/>
        <w:widowControl w:val="0"/>
        <w:rPr>
          <w:rFonts w:asciiTheme="minorHAnsi" w:hAnsiTheme="minorHAnsi" w:cstheme="minorHAnsi"/>
          <w:b/>
        </w:rPr>
      </w:pPr>
      <w:r w:rsidRPr="005D2E99">
        <w:rPr>
          <w:rFonts w:asciiTheme="minorHAnsi" w:hAnsiTheme="minorHAnsi" w:cstheme="minorHAnsi"/>
          <w:b/>
        </w:rPr>
        <w:t>2.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1F448E" w:rsidRPr="005D2E99" w14:paraId="0FD79CDF" w14:textId="77777777" w:rsidTr="001F448E">
        <w:trPr>
          <w:cantSplit/>
        </w:trPr>
        <w:tc>
          <w:tcPr>
            <w:tcW w:w="610" w:type="dxa"/>
            <w:vAlign w:val="center"/>
          </w:tcPr>
          <w:p w14:paraId="2127A9B5" w14:textId="77777777" w:rsidR="001F448E" w:rsidRPr="005D2E99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D2E99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6120" w:type="dxa"/>
            <w:vAlign w:val="center"/>
          </w:tcPr>
          <w:p w14:paraId="09A6548E" w14:textId="77777777" w:rsidR="001F448E" w:rsidRPr="005D2E99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D2E99">
              <w:rPr>
                <w:rFonts w:asciiTheme="minorHAnsi" w:hAnsiTheme="minorHAnsi" w:cstheme="minorHAnsi"/>
                <w:b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4D069038" w14:textId="77777777" w:rsidR="001F448E" w:rsidRPr="005D2E99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D2E99">
              <w:rPr>
                <w:rFonts w:asciiTheme="minorHAnsi" w:hAnsiTheme="minorHAnsi" w:cstheme="minorHAnsi"/>
                <w:b/>
              </w:rPr>
              <w:t>Adres(y) Wykonawcy(ów)</w:t>
            </w:r>
          </w:p>
        </w:tc>
      </w:tr>
      <w:tr w:rsidR="001F448E" w:rsidRPr="005D2E99" w14:paraId="22093065" w14:textId="77777777" w:rsidTr="001F448E">
        <w:trPr>
          <w:cantSplit/>
        </w:trPr>
        <w:tc>
          <w:tcPr>
            <w:tcW w:w="610" w:type="dxa"/>
            <w:vAlign w:val="center"/>
          </w:tcPr>
          <w:p w14:paraId="5DA9D966" w14:textId="77777777" w:rsidR="001F448E" w:rsidRPr="005D2E99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120" w:type="dxa"/>
            <w:vAlign w:val="center"/>
          </w:tcPr>
          <w:p w14:paraId="5805F558" w14:textId="77777777" w:rsidR="001F448E" w:rsidRPr="005D2E99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82" w:type="dxa"/>
            <w:vAlign w:val="center"/>
          </w:tcPr>
          <w:p w14:paraId="77A22242" w14:textId="77777777" w:rsidR="001F448E" w:rsidRPr="005D2E99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17F90E2D" w14:textId="77777777" w:rsidR="001F448E" w:rsidRPr="005D2E99" w:rsidRDefault="001F448E" w:rsidP="001F448E">
      <w:pPr>
        <w:widowControl w:val="0"/>
        <w:rPr>
          <w:rFonts w:asciiTheme="minorHAnsi" w:hAnsiTheme="minorHAnsi" w:cstheme="minorHAnsi"/>
          <w:sz w:val="16"/>
          <w:szCs w:val="16"/>
        </w:rPr>
      </w:pPr>
    </w:p>
    <w:p w14:paraId="20FD6230" w14:textId="77777777" w:rsidR="0061038E" w:rsidRPr="00DE72C9" w:rsidRDefault="0061038E" w:rsidP="0061038E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E72C9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</w:p>
    <w:p w14:paraId="33AC9CD0" w14:textId="77777777" w:rsidR="0061038E" w:rsidRPr="00DE72C9" w:rsidRDefault="0061038E" w:rsidP="0061038E">
      <w:pPr>
        <w:spacing w:before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E72C9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00089515" w14:textId="4011E999" w:rsidR="0061038E" w:rsidRDefault="0061038E" w:rsidP="006103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5D2E99">
        <w:rPr>
          <w:rFonts w:asciiTheme="minorHAnsi" w:hAnsiTheme="minorHAnsi" w:cstheme="minorHAnsi"/>
          <w:sz w:val="21"/>
          <w:szCs w:val="21"/>
        </w:rPr>
        <w:t xml:space="preserve">Na potrzeby postępowania o udzielenie zamówienia publicznego pn. </w:t>
      </w:r>
      <w:r>
        <w:rPr>
          <w:rFonts w:asciiTheme="minorHAnsi" w:hAnsiTheme="minorHAnsi" w:cstheme="minorHAnsi"/>
          <w:b/>
          <w:i/>
          <w:color w:val="0000CC"/>
          <w:sz w:val="22"/>
          <w:szCs w:val="22"/>
        </w:rPr>
        <w:t>„</w:t>
      </w:r>
      <w:r w:rsidR="00DD7759" w:rsidRPr="00DD7759">
        <w:rPr>
          <w:rFonts w:asciiTheme="minorHAnsi" w:hAnsiTheme="minorHAnsi" w:cstheme="minorHAnsi"/>
          <w:b/>
          <w:i/>
          <w:color w:val="0000CC"/>
          <w:sz w:val="22"/>
          <w:szCs w:val="22"/>
        </w:rPr>
        <w:t>Rozbiórka wraz z budową schodów zewnętrznych budynku administracyjnego</w:t>
      </w:r>
      <w:r w:rsidRPr="00DE72C9">
        <w:rPr>
          <w:rFonts w:asciiTheme="minorHAnsi" w:hAnsiTheme="minorHAnsi" w:cstheme="minorHAnsi"/>
          <w:b/>
          <w:i/>
          <w:color w:val="0000CC"/>
          <w:sz w:val="22"/>
          <w:szCs w:val="22"/>
        </w:rPr>
        <w:t>”</w:t>
      </w:r>
      <w:r w:rsidRPr="005D2E99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5D2E99">
        <w:rPr>
          <w:rFonts w:asciiTheme="minorHAnsi" w:hAnsiTheme="minorHAnsi" w:cstheme="minorHAnsi"/>
          <w:sz w:val="21"/>
          <w:szCs w:val="21"/>
        </w:rPr>
        <w:t>prowadzonego przez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Pr="005D2E99">
        <w:rPr>
          <w:rFonts w:asciiTheme="minorHAnsi" w:hAnsiTheme="minorHAnsi" w:cstheme="minorHAnsi"/>
          <w:b/>
          <w:i/>
          <w:sz w:val="21"/>
          <w:szCs w:val="21"/>
        </w:rPr>
        <w:t xml:space="preserve">Wodociągi Kościańskie Sp. z o.o. </w:t>
      </w:r>
      <w:r>
        <w:rPr>
          <w:rFonts w:asciiTheme="minorHAnsi" w:hAnsiTheme="minorHAnsi" w:cstheme="minorHAnsi"/>
          <w:b/>
          <w:i/>
          <w:sz w:val="21"/>
          <w:szCs w:val="21"/>
        </w:rPr>
        <w:t xml:space="preserve">                     </w:t>
      </w:r>
      <w:r w:rsidRPr="005D2E99">
        <w:rPr>
          <w:rFonts w:asciiTheme="minorHAnsi" w:hAnsiTheme="minorHAnsi" w:cstheme="minorHAnsi"/>
          <w:b/>
          <w:i/>
          <w:sz w:val="21"/>
          <w:szCs w:val="21"/>
        </w:rPr>
        <w:t>z siedzibą w Kościanie</w:t>
      </w:r>
      <w:r w:rsidRPr="005D2E99">
        <w:rPr>
          <w:rFonts w:asciiTheme="minorHAnsi" w:hAnsiTheme="minorHAnsi" w:cstheme="minorHAnsi"/>
          <w:i/>
          <w:sz w:val="16"/>
          <w:szCs w:val="16"/>
        </w:rPr>
        <w:t>,</w:t>
      </w:r>
      <w:r w:rsidRPr="005D2E99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D2E99">
        <w:rPr>
          <w:rFonts w:asciiTheme="minorHAnsi" w:hAnsiTheme="minorHAnsi" w:cstheme="minorHAnsi"/>
          <w:sz w:val="21"/>
          <w:szCs w:val="21"/>
        </w:rPr>
        <w:t>oświadczam, co następuje:</w:t>
      </w:r>
    </w:p>
    <w:p w14:paraId="644BFEF9" w14:textId="77777777" w:rsidR="0061038E" w:rsidRPr="005D2E99" w:rsidRDefault="0061038E" w:rsidP="006103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52818713" w14:textId="77777777" w:rsidR="0061038E" w:rsidRPr="00DE72C9" w:rsidRDefault="0061038E" w:rsidP="006103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DE72C9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DE72C9">
        <w:rPr>
          <w:rFonts w:asciiTheme="minorHAnsi" w:hAnsiTheme="minorHAnsi" w:cstheme="minorHAnsi"/>
          <w:sz w:val="21"/>
          <w:szCs w:val="21"/>
        </w:rPr>
        <w:br/>
        <w:t>§ 24 ust. 1 Regulaminu (pkt. 9.5 TOM I IDW) oraz art. 7 ust. 1 ustawy z dnia 13 kwietnia 2022 r. o szczególnych rozwiązaniach w zakresie przeciwdziałania wspieraniu agresji na Ukrainie oraz służących ochronie bezpieczeństwa narodowego (Dz.U.2027.507).</w:t>
      </w:r>
    </w:p>
    <w:p w14:paraId="4E27CB9A" w14:textId="77777777" w:rsidR="0061038E" w:rsidRPr="005D2E99" w:rsidRDefault="0061038E" w:rsidP="0061038E">
      <w:pPr>
        <w:spacing w:line="360" w:lineRule="auto"/>
        <w:rPr>
          <w:rFonts w:asciiTheme="minorHAnsi" w:hAnsiTheme="minorHAnsi" w:cstheme="minorHAnsi"/>
          <w:b/>
        </w:rPr>
      </w:pPr>
    </w:p>
    <w:p w14:paraId="67BABBC5" w14:textId="77777777" w:rsidR="0061038E" w:rsidRPr="005D2E99" w:rsidRDefault="0061038E" w:rsidP="006103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5D2E99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D2E99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6F055D3" w14:textId="77777777" w:rsidR="0061038E" w:rsidRPr="005D2E99" w:rsidRDefault="0061038E" w:rsidP="006103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6E889698" w14:textId="48E55662" w:rsidR="0061038E" w:rsidRPr="005D2E99" w:rsidRDefault="0061038E" w:rsidP="006103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5D2E99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D2E9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D2E9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5D2E99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5D2E9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0644AD" w14:textId="77777777" w:rsidR="0061038E" w:rsidRPr="005D2E99" w:rsidRDefault="0061038E" w:rsidP="006103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25D887A3" w14:textId="212FC472" w:rsidR="0061038E" w:rsidRPr="0061038E" w:rsidRDefault="0061038E" w:rsidP="006103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5D2E99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7EFD86DD" w14:textId="17073F6C" w:rsidR="009C644A" w:rsidRPr="0061038E" w:rsidRDefault="009C644A" w:rsidP="009C644A">
      <w:pPr>
        <w:pStyle w:val="StylNagwek4Zlewej0cmPierwszywiersz0cm"/>
        <w:ind w:left="120" w:hanging="7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61038E">
        <w:rPr>
          <w:rFonts w:asciiTheme="minorHAnsi" w:hAnsiTheme="minorHAnsi" w:cstheme="minorHAnsi"/>
          <w:sz w:val="24"/>
          <w:szCs w:val="24"/>
        </w:rPr>
        <w:lastRenderedPageBreak/>
        <w:t>Z</w:t>
      </w:r>
      <w:r w:rsidR="006052DF" w:rsidRPr="0061038E">
        <w:rPr>
          <w:rFonts w:asciiTheme="minorHAnsi" w:hAnsiTheme="minorHAnsi" w:cstheme="minorHAnsi"/>
          <w:sz w:val="24"/>
          <w:szCs w:val="24"/>
        </w:rPr>
        <w:t>ałącznik nr 3</w:t>
      </w:r>
      <w:r w:rsidRPr="0061038E">
        <w:rPr>
          <w:rFonts w:asciiTheme="minorHAnsi" w:hAnsiTheme="minorHAnsi" w:cstheme="minorHAnsi"/>
          <w:sz w:val="24"/>
          <w:szCs w:val="24"/>
        </w:rPr>
        <w:t xml:space="preserve"> – Wzór wykazu osób, które będą uczestniczyć w wykonaniu niniejszego zamówienia wraz z oświadczeniem, że wskazane osoby posiadają wymagane uprawnienia</w:t>
      </w:r>
    </w:p>
    <w:p w14:paraId="5F2BBCAD" w14:textId="77777777" w:rsidR="009C644A" w:rsidRPr="005D2E99" w:rsidRDefault="009C644A" w:rsidP="009C644A">
      <w:pPr>
        <w:rPr>
          <w:rFonts w:asciiTheme="minorHAnsi" w:hAnsiTheme="minorHAnsi" w:cstheme="minorHAnsi"/>
        </w:rPr>
      </w:pPr>
    </w:p>
    <w:p w14:paraId="2BF2245F" w14:textId="1CE3E9D2" w:rsidR="009C644A" w:rsidRPr="005D2E99" w:rsidRDefault="009C644A" w:rsidP="009C644A">
      <w:pPr>
        <w:pStyle w:val="Podtytu"/>
        <w:jc w:val="both"/>
        <w:rPr>
          <w:rFonts w:asciiTheme="minorHAnsi" w:hAnsiTheme="minorHAnsi" w:cstheme="minorHAnsi"/>
          <w:i/>
          <w:color w:val="0000CC"/>
          <w:sz w:val="22"/>
          <w:szCs w:val="22"/>
        </w:rPr>
      </w:pPr>
      <w:r w:rsidRPr="005D2E99">
        <w:rPr>
          <w:rFonts w:asciiTheme="minorHAnsi" w:hAnsiTheme="minorHAnsi" w:cstheme="minorHAnsi"/>
          <w:sz w:val="22"/>
          <w:szCs w:val="22"/>
        </w:rPr>
        <w:t>Na:</w:t>
      </w:r>
      <w:r w:rsidR="008B62A6" w:rsidRPr="005D2E99">
        <w:rPr>
          <w:rFonts w:asciiTheme="minorHAnsi" w:hAnsiTheme="minorHAnsi" w:cstheme="minorHAnsi"/>
        </w:rPr>
        <w:t xml:space="preserve"> </w:t>
      </w:r>
      <w:r w:rsidR="006052DF" w:rsidRPr="006052DF">
        <w:rPr>
          <w:rFonts w:asciiTheme="minorHAnsi" w:hAnsiTheme="minorHAnsi" w:cstheme="minorHAnsi"/>
          <w:i/>
          <w:color w:val="0000CC"/>
          <w:sz w:val="22"/>
          <w:szCs w:val="22"/>
        </w:rPr>
        <w:t>„Rozbiórka wraz z budową schodów zewnętrznych budynku administracyjnego”</w:t>
      </w:r>
    </w:p>
    <w:p w14:paraId="036A1D18" w14:textId="77777777" w:rsidR="009C644A" w:rsidRPr="005D2E99" w:rsidRDefault="009C644A" w:rsidP="009C644A">
      <w:pPr>
        <w:pStyle w:val="Podtytu"/>
        <w:jc w:val="both"/>
        <w:rPr>
          <w:rFonts w:asciiTheme="minorHAnsi" w:hAnsiTheme="minorHAnsi" w:cstheme="minorHAnsi"/>
          <w:b w:val="0"/>
          <w:bCs/>
          <w:i/>
          <w:color w:val="0000CC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9C644A" w:rsidRPr="005D2E99" w14:paraId="30C0EB78" w14:textId="77777777" w:rsidTr="006672C9">
        <w:tc>
          <w:tcPr>
            <w:tcW w:w="6550" w:type="dxa"/>
          </w:tcPr>
          <w:p w14:paraId="18EAC743" w14:textId="77777777" w:rsidR="009C644A" w:rsidRPr="0061038E" w:rsidRDefault="009C644A" w:rsidP="006672C9">
            <w:pPr>
              <w:pStyle w:val="Tekstpodstawowy2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038E">
              <w:rPr>
                <w:rFonts w:asciiTheme="minorHAnsi" w:hAnsiTheme="minorHAnsi" w:cstheme="minorHAnsi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01EB08E5" w14:textId="0B3EC7B9" w:rsidR="009C644A" w:rsidRPr="0061038E" w:rsidRDefault="0061038E" w:rsidP="006672C9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61038E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JRP/26/</w:t>
            </w:r>
            <w:r w:rsidR="005E343A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2</w:t>
            </w:r>
            <w:r w:rsidRPr="0061038E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/202</w:t>
            </w:r>
            <w:r w:rsidR="00376523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5</w:t>
            </w:r>
          </w:p>
        </w:tc>
      </w:tr>
    </w:tbl>
    <w:p w14:paraId="74162FDD" w14:textId="77777777" w:rsidR="009C644A" w:rsidRPr="005D2E99" w:rsidRDefault="009C644A" w:rsidP="009C644A">
      <w:pPr>
        <w:widowControl w:val="0"/>
        <w:rPr>
          <w:rFonts w:asciiTheme="minorHAnsi" w:hAnsiTheme="minorHAnsi" w:cstheme="minorHAnsi"/>
        </w:rPr>
      </w:pPr>
    </w:p>
    <w:p w14:paraId="6675E7FE" w14:textId="4A077B8E" w:rsidR="009C644A" w:rsidRPr="0061038E" w:rsidRDefault="009C644A" w:rsidP="009C644A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61038E">
        <w:rPr>
          <w:rFonts w:asciiTheme="minorHAnsi" w:hAnsiTheme="minorHAnsi" w:cstheme="minorHAnsi"/>
          <w:sz w:val="22"/>
          <w:szCs w:val="22"/>
        </w:rPr>
        <w:t>1. ZAMAWIAJĄCY:</w:t>
      </w:r>
    </w:p>
    <w:p w14:paraId="5451D9D5" w14:textId="77777777" w:rsidR="009C644A" w:rsidRPr="0061038E" w:rsidRDefault="009C644A" w:rsidP="009C644A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61038E">
        <w:rPr>
          <w:rFonts w:asciiTheme="minorHAnsi" w:hAnsiTheme="minorHAnsi" w:cstheme="minorHAnsi"/>
          <w:b/>
          <w:sz w:val="22"/>
          <w:szCs w:val="22"/>
        </w:rPr>
        <w:t>„Wodociągi Kościańskie” Sp. z o.o.</w:t>
      </w:r>
    </w:p>
    <w:p w14:paraId="631EA30F" w14:textId="77777777" w:rsidR="009C644A" w:rsidRPr="0061038E" w:rsidRDefault="009C644A" w:rsidP="009C644A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61038E">
        <w:rPr>
          <w:rFonts w:asciiTheme="minorHAnsi" w:hAnsiTheme="minorHAnsi" w:cstheme="minorHAnsi"/>
          <w:b/>
          <w:sz w:val="22"/>
          <w:szCs w:val="22"/>
        </w:rPr>
        <w:t>ul. Czempińska 2</w:t>
      </w:r>
    </w:p>
    <w:p w14:paraId="296258C2" w14:textId="77777777" w:rsidR="009C644A" w:rsidRPr="0061038E" w:rsidRDefault="009C644A" w:rsidP="009C644A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61038E">
        <w:rPr>
          <w:rFonts w:asciiTheme="minorHAnsi" w:hAnsiTheme="minorHAnsi" w:cstheme="minorHAnsi"/>
          <w:b/>
          <w:sz w:val="22"/>
          <w:szCs w:val="22"/>
        </w:rPr>
        <w:t>64 – 000 Kościan</w:t>
      </w:r>
    </w:p>
    <w:p w14:paraId="3CF3C9F1" w14:textId="77777777" w:rsidR="009C644A" w:rsidRPr="0061038E" w:rsidRDefault="009C644A" w:rsidP="009C644A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0D8003F6" w14:textId="375D1C54" w:rsidR="009C644A" w:rsidRPr="0061038E" w:rsidRDefault="009C644A" w:rsidP="009C644A">
      <w:pPr>
        <w:pStyle w:val="Tekstpodstawowy2"/>
        <w:rPr>
          <w:rFonts w:asciiTheme="minorHAnsi" w:hAnsiTheme="minorHAnsi" w:cstheme="minorHAnsi"/>
          <w:b/>
          <w:sz w:val="22"/>
          <w:szCs w:val="22"/>
        </w:rPr>
      </w:pPr>
      <w:r w:rsidRPr="0061038E">
        <w:rPr>
          <w:rFonts w:asciiTheme="minorHAnsi" w:hAnsiTheme="minorHAnsi" w:cstheme="minorHAnsi"/>
          <w:b/>
          <w:sz w:val="22"/>
          <w:szCs w:val="22"/>
        </w:rPr>
        <w:t>2.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5670"/>
        <w:gridCol w:w="2838"/>
      </w:tblGrid>
      <w:tr w:rsidR="009C644A" w:rsidRPr="0061038E" w14:paraId="39FF54FE" w14:textId="77777777" w:rsidTr="0061038E">
        <w:trPr>
          <w:cantSplit/>
          <w:trHeight w:val="42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B1E3" w14:textId="345895FC" w:rsidR="009C644A" w:rsidRPr="0061038E" w:rsidRDefault="009C644A" w:rsidP="006672C9">
            <w:pPr>
              <w:ind w:left="833" w:hanging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038E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909D0" w14:textId="77777777" w:rsidR="009C644A" w:rsidRPr="0061038E" w:rsidRDefault="009C644A" w:rsidP="006672C9">
            <w:pPr>
              <w:ind w:hanging="4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038E">
              <w:rPr>
                <w:rFonts w:asciiTheme="minorHAnsi" w:hAnsiTheme="minorHAnsi" w:cstheme="minorHAns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3AD3" w14:textId="77777777" w:rsidR="009C644A" w:rsidRPr="0061038E" w:rsidRDefault="009C644A" w:rsidP="006672C9">
            <w:pPr>
              <w:ind w:hanging="4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038E">
              <w:rPr>
                <w:rFonts w:asciiTheme="minorHAnsi" w:hAnsiTheme="minorHAnsi" w:cstheme="minorHAnsi"/>
                <w:b/>
                <w:sz w:val="22"/>
                <w:szCs w:val="22"/>
              </w:rPr>
              <w:t>Adres(y) Wykonawcy(ów)</w:t>
            </w:r>
          </w:p>
        </w:tc>
      </w:tr>
      <w:tr w:rsidR="009C644A" w:rsidRPr="0061038E" w14:paraId="2CD4641B" w14:textId="77777777" w:rsidTr="0061038E">
        <w:trPr>
          <w:cantSplit/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71C9" w14:textId="77777777" w:rsidR="009C644A" w:rsidRPr="0061038E" w:rsidRDefault="009C644A" w:rsidP="006672C9">
            <w:pPr>
              <w:ind w:left="833" w:hanging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F9DF" w14:textId="77777777" w:rsidR="009C644A" w:rsidRPr="0061038E" w:rsidRDefault="009C644A" w:rsidP="006672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AF48" w14:textId="77777777" w:rsidR="009C644A" w:rsidRPr="0061038E" w:rsidRDefault="009C644A" w:rsidP="006672C9">
            <w:pPr>
              <w:ind w:left="833" w:hanging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DA25047" w14:textId="77777777" w:rsidR="009C644A" w:rsidRPr="005D2E99" w:rsidRDefault="009C644A" w:rsidP="009C644A">
      <w:pPr>
        <w:numPr>
          <w:ilvl w:val="12"/>
          <w:numId w:val="0"/>
        </w:numPr>
        <w:jc w:val="center"/>
        <w:rPr>
          <w:rFonts w:asciiTheme="minorHAnsi" w:hAnsiTheme="minorHAnsi" w:cstheme="minorHAnsi"/>
        </w:rPr>
      </w:pPr>
    </w:p>
    <w:p w14:paraId="76EE76DA" w14:textId="77777777" w:rsidR="009C644A" w:rsidRPr="0061038E" w:rsidRDefault="009C644A" w:rsidP="009C644A">
      <w:pPr>
        <w:numPr>
          <w:ilvl w:val="12"/>
          <w:numId w:val="0"/>
        </w:numPr>
        <w:jc w:val="center"/>
        <w:rPr>
          <w:rFonts w:asciiTheme="minorHAnsi" w:hAnsiTheme="minorHAnsi" w:cstheme="minorHAnsi"/>
          <w:sz w:val="21"/>
          <w:szCs w:val="21"/>
        </w:rPr>
      </w:pPr>
      <w:r w:rsidRPr="0061038E">
        <w:rPr>
          <w:rFonts w:asciiTheme="minorHAnsi" w:hAnsiTheme="minorHAnsi" w:cstheme="minorHAnsi"/>
          <w:b/>
          <w:sz w:val="21"/>
          <w:szCs w:val="21"/>
        </w:rPr>
        <w:t>OŚWIADCZAM(Y), ŻE:</w:t>
      </w:r>
    </w:p>
    <w:p w14:paraId="37F29C75" w14:textId="363AAE22" w:rsidR="009C644A" w:rsidRPr="0092056F" w:rsidRDefault="009C644A" w:rsidP="0092056F">
      <w:pPr>
        <w:pStyle w:val="Tekstpodstawowy2"/>
        <w:ind w:left="113"/>
        <w:rPr>
          <w:rFonts w:asciiTheme="minorHAnsi" w:hAnsiTheme="minorHAnsi" w:cstheme="minorHAnsi"/>
          <w:sz w:val="21"/>
          <w:szCs w:val="21"/>
        </w:rPr>
      </w:pPr>
      <w:r w:rsidRPr="0061038E">
        <w:rPr>
          <w:rFonts w:asciiTheme="minorHAnsi" w:hAnsiTheme="minorHAnsi" w:cstheme="minorHAnsi"/>
          <w:sz w:val="21"/>
          <w:szCs w:val="21"/>
        </w:rPr>
        <w:t>Zamówienie niniejsze wykonywać będą następujące osoby posiadające wymagane kwalifikacje zawodowe oraz posiadające wymagane uprawnienia: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1105"/>
        <w:gridCol w:w="1304"/>
        <w:gridCol w:w="1843"/>
        <w:gridCol w:w="1863"/>
        <w:gridCol w:w="3098"/>
      </w:tblGrid>
      <w:tr w:rsidR="009C644A" w:rsidRPr="005D2E99" w14:paraId="4DE50D78" w14:textId="77777777" w:rsidTr="008B62A6">
        <w:trPr>
          <w:trHeight w:val="456"/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16911DD" w14:textId="77777777" w:rsidR="009C644A" w:rsidRPr="005D2E99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6DF318F" w14:textId="77777777" w:rsidR="009C644A" w:rsidRPr="005D2E99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B7D38E8" w14:textId="77777777" w:rsidR="009C644A" w:rsidRPr="005D2E99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Funkcja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DFCDCB9" w14:textId="77777777" w:rsidR="009C644A" w:rsidRPr="005D2E99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Podstawa Wykonawcy do dysponowania daną osobą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8AC60C6" w14:textId="16C805B1" w:rsidR="009C644A" w:rsidRPr="005D2E99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D2E9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Doświadczenie zawodowe (opis potwierdzający spełnienia wymagań – m.in. </w:t>
            </w:r>
            <w:proofErr w:type="gramStart"/>
            <w:r w:rsidRPr="005D2E99">
              <w:rPr>
                <w:rFonts w:asciiTheme="minorHAnsi" w:hAnsiTheme="minorHAnsi" w:cstheme="minorHAnsi"/>
                <w:b/>
                <w:sz w:val="16"/>
                <w:szCs w:val="16"/>
              </w:rPr>
              <w:t>zamawiający,  rodzaj</w:t>
            </w:r>
            <w:proofErr w:type="gramEnd"/>
            <w:r w:rsidRPr="005D2E9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robót, </w:t>
            </w:r>
            <w:r w:rsidR="00A6066D">
              <w:rPr>
                <w:rFonts w:asciiTheme="minorHAnsi" w:hAnsiTheme="minorHAnsi" w:cstheme="minorHAnsi"/>
                <w:b/>
                <w:sz w:val="16"/>
                <w:szCs w:val="16"/>
              </w:rPr>
              <w:t>rodzaj robót prowadzonych przy zabytkach</w:t>
            </w:r>
            <w:r w:rsidR="008B62A6" w:rsidRPr="005D2E9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, </w:t>
            </w:r>
            <w:r w:rsidRPr="005D2E99">
              <w:rPr>
                <w:rFonts w:asciiTheme="minorHAnsi" w:hAnsiTheme="minorHAnsi" w:cstheme="minorHAnsi"/>
                <w:b/>
                <w:sz w:val="16"/>
                <w:szCs w:val="16"/>
              </w:rPr>
              <w:t>funkcja, czas trwania budowy)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8097547" w14:textId="77777777" w:rsidR="009C644A" w:rsidRPr="005D2E99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Kwalifikacje zawodowe</w:t>
            </w:r>
          </w:p>
        </w:tc>
      </w:tr>
      <w:tr w:rsidR="009C644A" w:rsidRPr="005D2E99" w14:paraId="2B550304" w14:textId="77777777" w:rsidTr="008B62A6">
        <w:trPr>
          <w:trHeight w:val="4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84EA" w14:textId="77777777" w:rsidR="009C644A" w:rsidRPr="005D2E99" w:rsidRDefault="009C644A" w:rsidP="006672C9">
            <w:pPr>
              <w:pStyle w:val="Tekstpodstawowy2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</w:pPr>
            <w:r w:rsidRPr="005D2E99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FA6B" w14:textId="77777777" w:rsidR="009C644A" w:rsidRPr="005D2E99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CCE9" w14:textId="77777777" w:rsidR="009C644A" w:rsidRPr="005D2E99" w:rsidRDefault="009C644A" w:rsidP="006672C9">
            <w:pPr>
              <w:pStyle w:val="Tekstpodstawowy2"/>
              <w:ind w:left="3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</w:pPr>
            <w:r w:rsidRPr="005D2E9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  <w:t>Kierownik budowy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F22A" w14:textId="77777777" w:rsidR="009C644A" w:rsidRPr="005D2E99" w:rsidRDefault="009C644A" w:rsidP="006672C9">
            <w:pPr>
              <w:pStyle w:val="Standard"/>
              <w:tabs>
                <w:tab w:val="left" w:pos="1800"/>
              </w:tabs>
              <w:ind w:left="32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2832" w14:textId="77777777" w:rsidR="009C644A" w:rsidRPr="005D2E99" w:rsidRDefault="009C644A" w:rsidP="006672C9">
            <w:pPr>
              <w:pStyle w:val="Standard"/>
              <w:tabs>
                <w:tab w:val="left" w:pos="1800"/>
              </w:tabs>
              <w:ind w:left="32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F86E" w14:textId="77777777" w:rsidR="009C644A" w:rsidRPr="005D2E99" w:rsidRDefault="009C644A" w:rsidP="006672C9">
            <w:pPr>
              <w:widowControl w:val="0"/>
              <w:jc w:val="left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5D2E99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posiada:</w:t>
            </w:r>
          </w:p>
          <w:p w14:paraId="595D9ABB" w14:textId="187C41B4" w:rsidR="0061038E" w:rsidRPr="0061038E" w:rsidRDefault="0061038E" w:rsidP="0061038E">
            <w:pPr>
              <w:widowControl w:val="0"/>
              <w:ind w:left="51"/>
              <w:rPr>
                <w:i/>
                <w:sz w:val="16"/>
                <w:szCs w:val="16"/>
              </w:rPr>
            </w:pPr>
            <w:r w:rsidRPr="0061038E">
              <w:rPr>
                <w:i/>
                <w:sz w:val="16"/>
                <w:szCs w:val="16"/>
              </w:rPr>
              <w:t xml:space="preserve">co najmniej 2 – letnie doświadczenie zawodowe </w:t>
            </w:r>
            <w:r w:rsidR="00DD7759">
              <w:rPr>
                <w:i/>
                <w:sz w:val="16"/>
                <w:szCs w:val="16"/>
              </w:rPr>
              <w:t>na stanowisku kierownika budowy</w:t>
            </w:r>
            <w:r w:rsidRPr="0061038E">
              <w:rPr>
                <w:i/>
                <w:sz w:val="16"/>
                <w:szCs w:val="16"/>
              </w:rPr>
              <w:t xml:space="preserve"> oraz uprawnienia budowlane do </w:t>
            </w:r>
            <w:r w:rsidRPr="00263CC1">
              <w:rPr>
                <w:i/>
                <w:sz w:val="16"/>
                <w:szCs w:val="16"/>
              </w:rPr>
              <w:t xml:space="preserve">kierowania robotami budowlanymi w specjalności </w:t>
            </w:r>
            <w:proofErr w:type="spellStart"/>
            <w:r w:rsidRPr="00263CC1">
              <w:rPr>
                <w:i/>
                <w:sz w:val="16"/>
                <w:szCs w:val="16"/>
              </w:rPr>
              <w:t>konstrukcyjno</w:t>
            </w:r>
            <w:proofErr w:type="spellEnd"/>
            <w:r w:rsidRPr="00263CC1">
              <w:rPr>
                <w:i/>
                <w:sz w:val="16"/>
                <w:szCs w:val="16"/>
              </w:rPr>
              <w:t xml:space="preserve"> - budowlanej bez ograniczeń </w:t>
            </w:r>
            <w:r w:rsidRPr="0061038E">
              <w:rPr>
                <w:i/>
                <w:sz w:val="16"/>
                <w:szCs w:val="16"/>
              </w:rPr>
              <w:t xml:space="preserve">lub odpowiadające im ważne uprawnienia budowlane, które zostały wydane na podstawie wcześniej obowiązujących przepisów. </w:t>
            </w:r>
            <w:r w:rsidR="00DD7759" w:rsidRPr="00376523">
              <w:rPr>
                <w:b/>
                <w:bCs/>
                <w:i/>
                <w:sz w:val="16"/>
                <w:szCs w:val="16"/>
              </w:rPr>
              <w:t>Ponadto osoba ta powinna spełniać wymagania, o których mowa w art. 37c ustawy z dnia 23 lipca 2003 r. o ochronie zabytków i opiece nad zabytkami (Dz.U.2024.1292).</w:t>
            </w:r>
          </w:p>
          <w:p w14:paraId="40056DE0" w14:textId="53861196" w:rsidR="009C644A" w:rsidRPr="005D2E99" w:rsidRDefault="009C644A" w:rsidP="007423C1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043715B0" w14:textId="77777777" w:rsidR="0092056F" w:rsidRDefault="0092056F" w:rsidP="006103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E8C89E3" w14:textId="77777777" w:rsidR="0061038E" w:rsidRPr="005D2E99" w:rsidRDefault="0061038E" w:rsidP="006103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5D2E99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D2E9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D2E9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5D2E99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5D2E9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09294C4" w14:textId="77777777" w:rsidR="0061038E" w:rsidRPr="005D2E99" w:rsidRDefault="0061038E" w:rsidP="006103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5D2E99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72621218" w14:textId="77777777" w:rsidR="0061038E" w:rsidRPr="0061038E" w:rsidRDefault="0061038E" w:rsidP="006103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5D2E99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02A6FE15" w14:textId="77777777" w:rsidR="009C644A" w:rsidRPr="005D2E99" w:rsidRDefault="009C644A" w:rsidP="009C644A">
      <w:pPr>
        <w:shd w:val="clear" w:color="auto" w:fill="FFFFFF"/>
        <w:rPr>
          <w:rFonts w:asciiTheme="minorHAnsi" w:hAnsiTheme="minorHAnsi" w:cstheme="minorHAnsi"/>
          <w:b/>
          <w:sz w:val="16"/>
          <w:szCs w:val="16"/>
        </w:rPr>
      </w:pPr>
    </w:p>
    <w:p w14:paraId="5F8564C9" w14:textId="18D62C58" w:rsidR="00DD7759" w:rsidRDefault="00DD7759" w:rsidP="00A6066D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3FEFB229" w14:textId="77777777" w:rsidR="00A6066D" w:rsidRDefault="00A6066D" w:rsidP="00A6066D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029F10A" w14:textId="5047B16A" w:rsidR="005131AD" w:rsidRPr="0092056F" w:rsidRDefault="007622C3" w:rsidP="0092056F">
      <w:pPr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2056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Załącznik nr </w:t>
      </w:r>
      <w:r w:rsidR="006052DF" w:rsidRPr="0092056F">
        <w:rPr>
          <w:rFonts w:asciiTheme="minorHAnsi" w:hAnsiTheme="minorHAnsi" w:cstheme="minorHAnsi"/>
          <w:b/>
          <w:sz w:val="20"/>
          <w:szCs w:val="20"/>
        </w:rPr>
        <w:t>5</w:t>
      </w:r>
      <w:r w:rsidRPr="0092056F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E8CC192" w14:textId="77777777" w:rsidR="007622C3" w:rsidRPr="005D2E99" w:rsidRDefault="007622C3" w:rsidP="007622C3">
      <w:pPr>
        <w:spacing w:line="276" w:lineRule="auto"/>
        <w:jc w:val="center"/>
        <w:rPr>
          <w:rFonts w:asciiTheme="minorHAnsi" w:hAnsiTheme="minorHAnsi" w:cstheme="minorHAnsi"/>
          <w:b/>
          <w:sz w:val="27"/>
          <w:szCs w:val="27"/>
        </w:rPr>
      </w:pPr>
    </w:p>
    <w:p w14:paraId="58EADB66" w14:textId="77777777" w:rsidR="007622C3" w:rsidRPr="0092056F" w:rsidRDefault="007622C3" w:rsidP="007622C3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92056F">
        <w:rPr>
          <w:rFonts w:asciiTheme="minorHAnsi" w:hAnsiTheme="minorHAnsi" w:cstheme="minorHAnsi"/>
          <w:b/>
        </w:rPr>
        <w:t>INFORMACJA O PRZETWARZANIU DANYCH</w:t>
      </w:r>
    </w:p>
    <w:p w14:paraId="3C659A65" w14:textId="696E1D5A" w:rsidR="007622C3" w:rsidRDefault="007622C3" w:rsidP="0092056F">
      <w:pPr>
        <w:spacing w:line="276" w:lineRule="auto"/>
        <w:jc w:val="center"/>
        <w:rPr>
          <w:rStyle w:val="Hipercze"/>
          <w:rFonts w:asciiTheme="minorHAnsi" w:eastAsiaTheme="majorEastAsia" w:hAnsiTheme="minorHAnsi" w:cstheme="minorHAnsi"/>
          <w:b/>
          <w:color w:val="auto"/>
        </w:rPr>
      </w:pPr>
      <w:r w:rsidRPr="0092056F">
        <w:rPr>
          <w:rFonts w:asciiTheme="minorHAnsi" w:hAnsiTheme="minorHAnsi" w:cstheme="minorHAnsi"/>
          <w:b/>
        </w:rPr>
        <w:t>W ZWIĄZKU Z PROWADZONYM POSTĘPOWANIEM O UDZIELENIE ZAMÓWIENIA PUBLICZNEGO PRZEZ WODOCIĄGI KOŚCIAŃSKIE SP. Z O.O.</w:t>
      </w:r>
    </w:p>
    <w:p w14:paraId="4068EA79" w14:textId="77777777" w:rsidR="0092056F" w:rsidRPr="0092056F" w:rsidRDefault="0092056F" w:rsidP="0092056F">
      <w:pPr>
        <w:spacing w:line="276" w:lineRule="auto"/>
        <w:jc w:val="center"/>
        <w:rPr>
          <w:rFonts w:asciiTheme="minorHAnsi" w:eastAsiaTheme="majorEastAsia" w:hAnsiTheme="minorHAnsi" w:cstheme="minorHAnsi"/>
          <w:b/>
          <w:u w:val="single"/>
        </w:rPr>
      </w:pPr>
    </w:p>
    <w:p w14:paraId="20E0F487" w14:textId="77777777" w:rsidR="007622C3" w:rsidRPr="0092056F" w:rsidRDefault="007622C3" w:rsidP="007622C3">
      <w:pPr>
        <w:spacing w:after="120" w:line="276" w:lineRule="auto"/>
        <w:rPr>
          <w:rFonts w:asciiTheme="minorHAnsi" w:hAnsiTheme="minorHAnsi" w:cstheme="minorHAnsi"/>
          <w:sz w:val="21"/>
          <w:szCs w:val="21"/>
        </w:rPr>
      </w:pPr>
      <w:r w:rsidRPr="0092056F">
        <w:rPr>
          <w:rFonts w:asciiTheme="minorHAnsi" w:hAnsiTheme="minorHAnsi" w:cstheme="minorHAnsi"/>
          <w:sz w:val="21"/>
          <w:szCs w:val="21"/>
        </w:rPr>
        <w:t xml:space="preserve">Administratorem danych osobowych w związku z prowadzonym postępowaniem o udzielenie zamówienia publicznego jest spółka Wodociągi Kościańskie sp. z o.o. z siedzibą w Kościanie (64-000) przy ul. Czempińskiej 2 (dalej: </w:t>
      </w:r>
      <w:r w:rsidRPr="0092056F">
        <w:rPr>
          <w:rFonts w:asciiTheme="minorHAnsi" w:hAnsiTheme="minorHAnsi" w:cstheme="minorHAnsi"/>
          <w:b/>
          <w:sz w:val="21"/>
          <w:szCs w:val="21"/>
        </w:rPr>
        <w:t>My</w:t>
      </w:r>
      <w:r w:rsidRPr="0092056F">
        <w:rPr>
          <w:rFonts w:asciiTheme="minorHAnsi" w:hAnsiTheme="minorHAnsi" w:cstheme="minorHAnsi"/>
          <w:sz w:val="21"/>
          <w:szCs w:val="21"/>
        </w:rPr>
        <w:t xml:space="preserve">). </w:t>
      </w:r>
      <w:bookmarkStart w:id="11" w:name="_Hlk510183186"/>
      <w:r w:rsidRPr="0092056F">
        <w:rPr>
          <w:rFonts w:asciiTheme="minorHAnsi" w:hAnsiTheme="minorHAnsi" w:cstheme="minorHAnsi"/>
          <w:sz w:val="21"/>
          <w:szCs w:val="21"/>
        </w:rPr>
        <w:t xml:space="preserve">Kontakt z naszym Inspektorem Ochrony Danych Osobowych jest możliwy pod mailem s.slusarek@wodociagi-koscian.pl, telefon: 65 512 13 88 lub listownie pod adresem Szymon Ślusarek Wodociągi Kościańskie” Sp. z o.o. z siedzibą w Kościanie, ul. Czempińska 2 (64-000 Kościan). </w:t>
      </w:r>
    </w:p>
    <w:bookmarkEnd w:id="11"/>
    <w:p w14:paraId="71119EBB" w14:textId="77777777" w:rsidR="007622C3" w:rsidRPr="0092056F" w:rsidRDefault="007622C3" w:rsidP="007622C3">
      <w:pPr>
        <w:spacing w:after="120" w:line="276" w:lineRule="auto"/>
        <w:rPr>
          <w:rFonts w:asciiTheme="minorHAnsi" w:hAnsiTheme="minorHAnsi" w:cstheme="minorHAnsi"/>
          <w:sz w:val="21"/>
          <w:szCs w:val="21"/>
        </w:rPr>
      </w:pPr>
      <w:r w:rsidRPr="0092056F">
        <w:rPr>
          <w:rFonts w:asciiTheme="minorHAnsi" w:hAnsiTheme="minorHAnsi" w:cstheme="minorHAnsi"/>
          <w:sz w:val="21"/>
          <w:szCs w:val="21"/>
        </w:rPr>
        <w:t>Podajesz nam swoje dane w związku z udziałem w postępowaniu</w:t>
      </w:r>
      <w:bookmarkStart w:id="12" w:name="_W_JAKIM_CELU"/>
      <w:bookmarkEnd w:id="12"/>
      <w:r w:rsidRPr="0092056F">
        <w:rPr>
          <w:rFonts w:asciiTheme="minorHAnsi" w:hAnsiTheme="minorHAnsi" w:cstheme="minorHAnsi"/>
          <w:sz w:val="21"/>
          <w:szCs w:val="21"/>
        </w:rPr>
        <w:t xml:space="preserve"> o udzielenie zamówienia publicznego, dlatego będziemy je przetwarzać w celu prowadzenia tego postępowania oraz wyboru najlepszego wykonawcy, a w przypadku nawiązania współpracy, również w celu realizacji umowy.</w:t>
      </w:r>
    </w:p>
    <w:p w14:paraId="4C0354E8" w14:textId="77777777" w:rsidR="007622C3" w:rsidRPr="0092056F" w:rsidRDefault="007622C3" w:rsidP="007622C3">
      <w:pPr>
        <w:spacing w:line="276" w:lineRule="auto"/>
        <w:rPr>
          <w:rFonts w:asciiTheme="minorHAnsi" w:hAnsiTheme="minorHAnsi" w:cstheme="minorHAnsi"/>
          <w:sz w:val="21"/>
          <w:szCs w:val="21"/>
        </w:rPr>
      </w:pPr>
      <w:bookmarkStart w:id="13" w:name="_W_JAKIM_ZAKRESIE"/>
      <w:bookmarkStart w:id="14" w:name="_Toc510286879"/>
      <w:bookmarkEnd w:id="13"/>
      <w:r w:rsidRPr="0092056F">
        <w:rPr>
          <w:rFonts w:asciiTheme="minorHAnsi" w:hAnsiTheme="minorHAnsi" w:cstheme="minorHAnsi"/>
          <w:sz w:val="21"/>
          <w:szCs w:val="21"/>
        </w:rPr>
        <w:t>Przetwarzamy Twoje dane w następującym zakresie</w:t>
      </w:r>
      <w:bookmarkEnd w:id="14"/>
      <w:r w:rsidRPr="0092056F">
        <w:rPr>
          <w:rFonts w:asciiTheme="minorHAnsi" w:hAnsiTheme="minorHAnsi" w:cstheme="minorHAnsi"/>
          <w:sz w:val="21"/>
          <w:szCs w:val="21"/>
        </w:rPr>
        <w:t>: imię, nazwisko, firma, adres działalności, numer NIP, Regon, adres korespondencyjny, adres e-mail, numer telefonu, treść oferty Twojej firmy, w tym dane innych pracowników lub przedstawicieli Twojej firmy, które zdecydowałeś się tam zawrzeć.</w:t>
      </w:r>
    </w:p>
    <w:p w14:paraId="36DD348E" w14:textId="77777777" w:rsidR="007622C3" w:rsidRPr="0092056F" w:rsidRDefault="007622C3" w:rsidP="007622C3">
      <w:pPr>
        <w:spacing w:after="120" w:line="276" w:lineRule="auto"/>
        <w:rPr>
          <w:rFonts w:asciiTheme="minorHAnsi" w:hAnsiTheme="minorHAnsi" w:cstheme="minorHAnsi"/>
          <w:sz w:val="21"/>
          <w:szCs w:val="21"/>
        </w:rPr>
      </w:pPr>
      <w:r w:rsidRPr="0092056F">
        <w:rPr>
          <w:rFonts w:asciiTheme="minorHAnsi" w:hAnsiTheme="minorHAnsi" w:cstheme="minorHAnsi"/>
          <w:sz w:val="21"/>
          <w:szCs w:val="21"/>
        </w:rPr>
        <w:t>Podstawą prawną przetwarzania Twoich danych jest wypełnienie ciążącego na nas, prawnego obowiązku udzielenia zamówienia publicznego w drodze publicznego ogłoszenia o zamówieniu lub przesłania zaproszenia do składania ofert albo przesłania zaproszenia do negocjacji w celu dokonania wyboru oferty wykonawcy, z którym zostanie zawarta umowa w sprawie zamówienia publicznego, lub - w przypadku trybu zamówienia z wolnej ręki - wynegocjowania postanowień takiej umowy (art. 6 ust. 1 lit. c) RODO), a w przypadku zawarcia umowy podstawą prawną przetwarzania będzie właśnie konieczność przetwarzania danych w celu realizacji umowy (art. 6 ust. 1 lit. b) RODO).</w:t>
      </w:r>
    </w:p>
    <w:p w14:paraId="5F35F11E" w14:textId="77777777" w:rsidR="007622C3" w:rsidRPr="0092056F" w:rsidRDefault="007622C3" w:rsidP="007622C3">
      <w:pPr>
        <w:spacing w:after="120" w:line="276" w:lineRule="auto"/>
        <w:rPr>
          <w:rFonts w:asciiTheme="minorHAnsi" w:hAnsiTheme="minorHAnsi" w:cstheme="minorHAnsi"/>
          <w:sz w:val="21"/>
          <w:szCs w:val="21"/>
        </w:rPr>
      </w:pPr>
      <w:r w:rsidRPr="0092056F">
        <w:rPr>
          <w:rFonts w:asciiTheme="minorHAnsi" w:hAnsiTheme="minorHAnsi" w:cstheme="minorHAnsi"/>
          <w:sz w:val="21"/>
          <w:szCs w:val="21"/>
        </w:rPr>
        <w:t xml:space="preserve">Dane przetwarzamy w czasie trwania postępowania o udzielenie zamówienia publicznego oraz przez okres kolejnych 4 lat od dnia zakończenia postępowania. W przypadku zawarcia umowy, jeżeli czas trwania umowy przekracza 4 lata, dane przetwarzamy przez okres realizacji umowy, a także po jej wykonaniu – przez okres kolejnych 5 lat (na potrzeby rozliczalności z organem nadzorczym) i przez okres przedawnienia roszczeń. </w:t>
      </w:r>
    </w:p>
    <w:p w14:paraId="336FFB51" w14:textId="77777777" w:rsidR="007622C3" w:rsidRPr="0092056F" w:rsidRDefault="007622C3" w:rsidP="007622C3">
      <w:pPr>
        <w:spacing w:after="120" w:line="276" w:lineRule="auto"/>
        <w:rPr>
          <w:rFonts w:asciiTheme="minorHAnsi" w:hAnsiTheme="minorHAnsi" w:cstheme="minorHAnsi"/>
          <w:sz w:val="21"/>
          <w:szCs w:val="21"/>
        </w:rPr>
      </w:pPr>
      <w:bookmarkStart w:id="15" w:name="_KTO_JEST_ODBIORCĄ"/>
      <w:bookmarkEnd w:id="15"/>
      <w:r w:rsidRPr="0092056F">
        <w:rPr>
          <w:rFonts w:asciiTheme="minorHAnsi" w:hAnsiTheme="minorHAnsi" w:cstheme="minorHAnsi"/>
          <w:sz w:val="21"/>
          <w:szCs w:val="21"/>
        </w:rPr>
        <w:t>Twoje dane możemy udostępniać innym naszym wykonawcom i podwykonawcom w zakresie niezbędnym dla przeprowadzenia postępowania o udzielenie zamówienia publicznego oraz realizacji umowy między nami (np. obsługa IT, usługi programistyczne).</w:t>
      </w:r>
    </w:p>
    <w:p w14:paraId="7D8697C7" w14:textId="13F80990" w:rsidR="007622C3" w:rsidRPr="0092056F" w:rsidRDefault="007622C3" w:rsidP="007622C3">
      <w:pPr>
        <w:spacing w:after="120" w:line="276" w:lineRule="auto"/>
        <w:rPr>
          <w:rFonts w:asciiTheme="minorHAnsi" w:hAnsiTheme="minorHAnsi" w:cstheme="minorHAnsi"/>
          <w:sz w:val="21"/>
          <w:szCs w:val="21"/>
        </w:rPr>
      </w:pPr>
      <w:bookmarkStart w:id="16" w:name="_W_JAKI_SPOSÓB"/>
      <w:bookmarkEnd w:id="16"/>
      <w:r w:rsidRPr="0092056F">
        <w:rPr>
          <w:rFonts w:asciiTheme="minorHAnsi" w:hAnsiTheme="minorHAnsi" w:cstheme="minorHAnsi"/>
          <w:sz w:val="21"/>
          <w:szCs w:val="21"/>
        </w:rPr>
        <w:t xml:space="preserve">Masz prawo do </w:t>
      </w:r>
      <w:bookmarkStart w:id="17" w:name="_Toc510286892"/>
      <w:r w:rsidRPr="0092056F">
        <w:rPr>
          <w:rFonts w:asciiTheme="minorHAnsi" w:hAnsiTheme="minorHAnsi" w:cstheme="minorHAnsi"/>
          <w:b/>
          <w:iCs/>
          <w:sz w:val="21"/>
          <w:szCs w:val="21"/>
        </w:rPr>
        <w:t>dostępu do treści swoich danych osobowych</w:t>
      </w:r>
      <w:bookmarkEnd w:id="17"/>
      <w:r w:rsidRPr="0092056F">
        <w:rPr>
          <w:rFonts w:asciiTheme="minorHAnsi" w:hAnsiTheme="minorHAnsi" w:cstheme="minorHAnsi"/>
          <w:b/>
          <w:iCs/>
          <w:sz w:val="21"/>
          <w:szCs w:val="21"/>
        </w:rPr>
        <w:t>,</w:t>
      </w:r>
      <w:r w:rsidRPr="0092056F">
        <w:rPr>
          <w:rFonts w:asciiTheme="minorHAnsi" w:hAnsiTheme="minorHAnsi" w:cstheme="minorHAnsi"/>
          <w:iCs/>
          <w:sz w:val="21"/>
          <w:szCs w:val="21"/>
        </w:rPr>
        <w:t xml:space="preserve"> </w:t>
      </w:r>
      <w:bookmarkStart w:id="18" w:name="_Toc510286893"/>
      <w:r w:rsidRPr="0092056F">
        <w:rPr>
          <w:rFonts w:asciiTheme="minorHAnsi" w:hAnsiTheme="minorHAnsi" w:cstheme="minorHAnsi"/>
          <w:b/>
          <w:iCs/>
          <w:sz w:val="21"/>
          <w:szCs w:val="21"/>
        </w:rPr>
        <w:t>poprawiania danych</w:t>
      </w:r>
      <w:bookmarkStart w:id="19" w:name="_Toc510286894"/>
      <w:bookmarkEnd w:id="18"/>
      <w:r w:rsidRPr="0092056F">
        <w:rPr>
          <w:rFonts w:asciiTheme="minorHAnsi" w:hAnsiTheme="minorHAnsi" w:cstheme="minorHAnsi"/>
          <w:b/>
          <w:iCs/>
          <w:sz w:val="21"/>
          <w:szCs w:val="21"/>
        </w:rPr>
        <w:t>, ograniczenia przetwarzania danyc</w:t>
      </w:r>
      <w:bookmarkEnd w:id="19"/>
      <w:r w:rsidRPr="0092056F">
        <w:rPr>
          <w:rFonts w:asciiTheme="minorHAnsi" w:hAnsiTheme="minorHAnsi" w:cstheme="minorHAnsi"/>
          <w:b/>
          <w:iCs/>
          <w:sz w:val="21"/>
          <w:szCs w:val="21"/>
        </w:rPr>
        <w:t xml:space="preserve">h, żądania usunięcia danych, przenoszenia danych do innego administratora danych </w:t>
      </w:r>
      <w:r w:rsidRPr="0092056F">
        <w:rPr>
          <w:rFonts w:asciiTheme="minorHAnsi" w:hAnsiTheme="minorHAnsi" w:cstheme="minorHAnsi"/>
          <w:iCs/>
          <w:sz w:val="21"/>
          <w:szCs w:val="21"/>
        </w:rPr>
        <w:t>oraz</w:t>
      </w:r>
      <w:r w:rsidRPr="0092056F">
        <w:rPr>
          <w:rFonts w:asciiTheme="minorHAnsi" w:hAnsiTheme="minorHAnsi" w:cstheme="minorHAnsi"/>
          <w:b/>
          <w:iCs/>
          <w:sz w:val="21"/>
          <w:szCs w:val="21"/>
        </w:rPr>
        <w:t xml:space="preserve"> sprzeciwu wobec przetwarzania danych. </w:t>
      </w:r>
      <w:r w:rsidRPr="0092056F">
        <w:rPr>
          <w:rFonts w:asciiTheme="minorHAnsi" w:hAnsiTheme="minorHAnsi" w:cstheme="minorHAnsi"/>
          <w:iCs/>
          <w:sz w:val="21"/>
          <w:szCs w:val="21"/>
        </w:rPr>
        <w:t xml:space="preserve">Możesz wykonać te uprawnienia, pisząc na </w:t>
      </w:r>
      <w:r w:rsidRPr="0092056F">
        <w:rPr>
          <w:rFonts w:asciiTheme="minorHAnsi" w:hAnsiTheme="minorHAnsi" w:cstheme="minorHAnsi"/>
          <w:sz w:val="21"/>
          <w:szCs w:val="21"/>
        </w:rPr>
        <w:t>s.slusarek@wodociagi-koscian.pl</w:t>
      </w:r>
      <w:r w:rsidRPr="0092056F">
        <w:rPr>
          <w:rFonts w:asciiTheme="minorHAnsi" w:hAnsiTheme="minorHAnsi" w:cstheme="minorHAnsi"/>
          <w:iCs/>
          <w:sz w:val="21"/>
          <w:szCs w:val="21"/>
        </w:rPr>
        <w:t xml:space="preserve"> lub listownie na adres</w:t>
      </w:r>
      <w:r w:rsidRPr="0092056F">
        <w:rPr>
          <w:rFonts w:asciiTheme="minorHAnsi" w:hAnsiTheme="minorHAnsi" w:cstheme="minorHAnsi"/>
          <w:sz w:val="21"/>
          <w:szCs w:val="21"/>
        </w:rPr>
        <w:t xml:space="preserve"> Szymon Ślusarek Wodociągi Kościańskie” Sp. z o.o. z siedzibą w Kościanie, ul. Czempińska 2 (64-000 Kościan). </w:t>
      </w:r>
    </w:p>
    <w:p w14:paraId="66469F6D" w14:textId="1C5DD8A1" w:rsidR="007622C3" w:rsidRPr="0092056F" w:rsidRDefault="007622C3" w:rsidP="0092056F">
      <w:pPr>
        <w:pStyle w:val="NormalnyWeb"/>
        <w:spacing w:before="0" w:beforeAutospacing="0" w:after="120" w:afterAutospacing="0" w:line="276" w:lineRule="auto"/>
        <w:jc w:val="both"/>
        <w:rPr>
          <w:rFonts w:asciiTheme="minorHAnsi" w:hAnsiTheme="minorHAnsi" w:cstheme="minorHAnsi"/>
          <w:iCs/>
          <w:sz w:val="21"/>
          <w:szCs w:val="21"/>
        </w:rPr>
      </w:pPr>
      <w:r w:rsidRPr="0092056F">
        <w:rPr>
          <w:rFonts w:asciiTheme="minorHAnsi" w:hAnsiTheme="minorHAnsi" w:cstheme="minorHAnsi"/>
          <w:iCs/>
          <w:sz w:val="21"/>
          <w:szCs w:val="21"/>
        </w:rPr>
        <w:t xml:space="preserve">Jeżeli uznasz, że w jakikolwiek sposób naruszyliśmy reguły przetwarzania Twoich danych osobowych, to </w:t>
      </w:r>
      <w:r w:rsidRPr="0092056F">
        <w:rPr>
          <w:rFonts w:asciiTheme="minorHAnsi" w:hAnsiTheme="minorHAnsi" w:cstheme="minorHAnsi"/>
          <w:b/>
          <w:iCs/>
          <w:sz w:val="21"/>
          <w:szCs w:val="21"/>
        </w:rPr>
        <w:t>masz prawo do złożenia skargi bezpośrednio do organu nadzoru</w:t>
      </w:r>
      <w:r w:rsidRPr="0092056F">
        <w:rPr>
          <w:rFonts w:asciiTheme="minorHAnsi" w:hAnsiTheme="minorHAnsi" w:cstheme="minorHAnsi"/>
          <w:iCs/>
          <w:sz w:val="21"/>
          <w:szCs w:val="21"/>
        </w:rPr>
        <w:t xml:space="preserve"> (od 25 maja 2018 roku jest to Prezes Urzędu Ochrony Danych Osobowych). Skargę należy złożyć bezpośrednio do organu nadzoru. </w:t>
      </w:r>
    </w:p>
    <w:sectPr w:rsidR="007622C3" w:rsidRPr="0092056F" w:rsidSect="0092056F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336" w:right="1225" w:bottom="1418" w:left="1418" w:header="992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51B2D" w14:textId="77777777" w:rsidR="00D5563D" w:rsidRDefault="00D5563D" w:rsidP="001C399C">
      <w:r>
        <w:separator/>
      </w:r>
    </w:p>
  </w:endnote>
  <w:endnote w:type="continuationSeparator" w:id="0">
    <w:p w14:paraId="6F02F1BA" w14:textId="77777777" w:rsidR="00D5563D" w:rsidRDefault="00D5563D" w:rsidP="001C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EAD78" w14:textId="77777777" w:rsidR="000A0D90" w:rsidRDefault="000A0D9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381BEEA" w14:textId="77777777" w:rsidR="000A0D90" w:rsidRDefault="000A0D90">
    <w:pPr>
      <w:pStyle w:val="Stopka"/>
    </w:pPr>
  </w:p>
  <w:p w14:paraId="7E373644" w14:textId="77777777" w:rsidR="000A0D90" w:rsidRDefault="000A0D90"/>
  <w:p w14:paraId="6C8312DE" w14:textId="77777777" w:rsidR="000A0D90" w:rsidRDefault="000A0D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274F9" w14:textId="0672A18F" w:rsidR="000A0D90" w:rsidRDefault="000A0D90" w:rsidP="00113779">
    <w:pPr>
      <w:pStyle w:val="Podtytu"/>
      <w:pBdr>
        <w:bottom w:val="single" w:sz="6" w:space="0" w:color="auto"/>
      </w:pBdr>
      <w:jc w:val="both"/>
      <w:rPr>
        <w:rFonts w:ascii="Arial" w:hAnsi="Arial" w:cs="Arial"/>
        <w:b w:val="0"/>
        <w:i/>
        <w:sz w:val="16"/>
        <w:szCs w:val="16"/>
      </w:rPr>
    </w:pPr>
  </w:p>
  <w:p w14:paraId="670E4860" w14:textId="77777777" w:rsidR="000A0D90" w:rsidRPr="003760CF" w:rsidRDefault="000A0D90" w:rsidP="003324AF">
    <w:pPr>
      <w:widowControl w:val="0"/>
      <w:rPr>
        <w:rFonts w:cs="Arial"/>
        <w:i/>
        <w:sz w:val="14"/>
        <w:szCs w:val="14"/>
      </w:rPr>
    </w:pPr>
  </w:p>
  <w:p w14:paraId="28C8DFAE" w14:textId="7CF7629C" w:rsidR="00E43AE6" w:rsidRPr="002F4390" w:rsidRDefault="006B2840" w:rsidP="00E43AE6">
    <w:pPr>
      <w:pStyle w:val="Podtytu"/>
      <w:jc w:val="both"/>
      <w:rPr>
        <w:rFonts w:cs="Arial"/>
        <w:i/>
        <w:sz w:val="14"/>
        <w:szCs w:val="14"/>
      </w:rPr>
    </w:pPr>
    <w:r w:rsidRPr="006B2840">
      <w:rPr>
        <w:rFonts w:ascii="Arial" w:hAnsi="Arial" w:cs="Arial"/>
        <w:b w:val="0"/>
        <w:i/>
        <w:sz w:val="14"/>
        <w:szCs w:val="14"/>
      </w:rPr>
      <w:t>JRP/26/</w:t>
    </w:r>
    <w:r w:rsidR="005E343A">
      <w:rPr>
        <w:rFonts w:ascii="Arial" w:hAnsi="Arial" w:cs="Arial"/>
        <w:b w:val="0"/>
        <w:i/>
        <w:sz w:val="14"/>
        <w:szCs w:val="14"/>
      </w:rPr>
      <w:t>2</w:t>
    </w:r>
    <w:r w:rsidRPr="006B2840">
      <w:rPr>
        <w:rFonts w:ascii="Arial" w:hAnsi="Arial" w:cs="Arial"/>
        <w:b w:val="0"/>
        <w:i/>
        <w:sz w:val="14"/>
        <w:szCs w:val="14"/>
      </w:rPr>
      <w:t>/202</w:t>
    </w:r>
    <w:r w:rsidR="00376523">
      <w:rPr>
        <w:rFonts w:ascii="Arial" w:hAnsi="Arial" w:cs="Arial"/>
        <w:b w:val="0"/>
        <w:i/>
        <w:sz w:val="14"/>
        <w:szCs w:val="14"/>
      </w:rPr>
      <w:t>5</w:t>
    </w:r>
    <w:r>
      <w:rPr>
        <w:rFonts w:ascii="Arial" w:hAnsi="Arial" w:cs="Arial"/>
        <w:b w:val="0"/>
        <w:i/>
        <w:sz w:val="14"/>
        <w:szCs w:val="14"/>
      </w:rPr>
      <w:t xml:space="preserve"> </w:t>
    </w:r>
    <w:r w:rsidR="00E43AE6" w:rsidRPr="00CB5EC8">
      <w:rPr>
        <w:rFonts w:ascii="Arial" w:hAnsi="Arial" w:cs="Arial"/>
        <w:b w:val="0"/>
        <w:i/>
        <w:sz w:val="14"/>
        <w:szCs w:val="14"/>
      </w:rPr>
      <w:t xml:space="preserve">– </w:t>
    </w:r>
    <w:r w:rsidR="00E43AE6">
      <w:rPr>
        <w:rFonts w:ascii="Arial" w:hAnsi="Arial" w:cs="Arial"/>
        <w:b w:val="0"/>
        <w:i/>
        <w:sz w:val="14"/>
        <w:szCs w:val="14"/>
      </w:rPr>
      <w:t>Rozbiórka wraz z budową schodów zewnętrznych budynku administracyjnego</w:t>
    </w:r>
  </w:p>
  <w:p w14:paraId="1AB76312" w14:textId="58113FC9" w:rsidR="000A0D90" w:rsidRPr="00A97B38" w:rsidRDefault="000A0D90" w:rsidP="00E43AE6">
    <w:pPr>
      <w:rPr>
        <w:rFonts w:cs="Arial"/>
        <w:b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6C017" w14:textId="77777777" w:rsidR="00D5563D" w:rsidRDefault="00D5563D" w:rsidP="001C399C">
      <w:r>
        <w:separator/>
      </w:r>
    </w:p>
  </w:footnote>
  <w:footnote w:type="continuationSeparator" w:id="0">
    <w:p w14:paraId="3993DE97" w14:textId="77777777" w:rsidR="00D5563D" w:rsidRDefault="00D5563D" w:rsidP="001C399C">
      <w:r>
        <w:continuationSeparator/>
      </w:r>
    </w:p>
  </w:footnote>
  <w:footnote w:id="1">
    <w:p w14:paraId="419FFC6A" w14:textId="77777777" w:rsidR="000A0D90" w:rsidRPr="000C231B" w:rsidRDefault="000A0D90" w:rsidP="001C399C">
      <w:pPr>
        <w:pStyle w:val="Tekstprzypisudolnego"/>
        <w:rPr>
          <w:rFonts w:cs="Arial"/>
          <w:sz w:val="16"/>
          <w:szCs w:val="16"/>
        </w:rPr>
      </w:pPr>
      <w:r w:rsidRPr="000C231B">
        <w:rPr>
          <w:rStyle w:val="Odwoanieprzypisudolnego"/>
          <w:rFonts w:cs="Arial"/>
          <w:sz w:val="16"/>
          <w:szCs w:val="16"/>
        </w:rPr>
        <w:footnoteRef/>
      </w:r>
      <w:r w:rsidRPr="000C231B">
        <w:rPr>
          <w:rFonts w:cs="Arial"/>
          <w:sz w:val="16"/>
          <w:szCs w:val="16"/>
        </w:rPr>
        <w:t xml:space="preserve"> Wykonawca usuwa niepotrzebne</w:t>
      </w:r>
    </w:p>
  </w:footnote>
  <w:footnote w:id="2">
    <w:p w14:paraId="2A98E463" w14:textId="467E62FC" w:rsidR="000A0D90" w:rsidRPr="000C231B" w:rsidRDefault="000A0D90" w:rsidP="001C399C">
      <w:pPr>
        <w:pStyle w:val="Tekstprzypisudolnego"/>
        <w:rPr>
          <w:rFonts w:cs="Arial"/>
          <w:sz w:val="16"/>
          <w:szCs w:val="16"/>
        </w:rPr>
      </w:pPr>
      <w:r w:rsidRPr="000C231B">
        <w:rPr>
          <w:rStyle w:val="Odwoanieprzypisudolnego"/>
          <w:sz w:val="16"/>
          <w:szCs w:val="16"/>
        </w:rPr>
        <w:footnoteRef/>
      </w:r>
      <w:r w:rsidRPr="000C231B">
        <w:rPr>
          <w:sz w:val="16"/>
          <w:szCs w:val="16"/>
        </w:rPr>
        <w:t xml:space="preserve"> </w:t>
      </w:r>
      <w:r w:rsidRPr="000C231B">
        <w:rPr>
          <w:rFonts w:cs="Arial"/>
          <w:sz w:val="16"/>
          <w:szCs w:val="16"/>
        </w:rPr>
        <w:t>Wykonawca wypełnia w przypadku zastrzeżenia informacji</w:t>
      </w:r>
    </w:p>
  </w:footnote>
  <w:footnote w:id="3">
    <w:p w14:paraId="286CE1C4" w14:textId="61E5C249" w:rsidR="000A0D90" w:rsidRPr="003165CD" w:rsidRDefault="000A0D90" w:rsidP="000E6415">
      <w:pPr>
        <w:ind w:left="142" w:hanging="142"/>
        <w:rPr>
          <w:rFonts w:eastAsia="Calibri" w:cs="Arial"/>
          <w:sz w:val="16"/>
          <w:szCs w:val="16"/>
          <w:lang w:eastAsia="en-US"/>
        </w:rPr>
      </w:pPr>
      <w:r w:rsidRPr="003165CD">
        <w:rPr>
          <w:rStyle w:val="Odwoanieprzypisudolnego"/>
          <w:sz w:val="16"/>
          <w:szCs w:val="16"/>
        </w:rPr>
        <w:footnoteRef/>
      </w:r>
      <w:r w:rsidRPr="003165CD">
        <w:rPr>
          <w:sz w:val="16"/>
          <w:szCs w:val="16"/>
        </w:rPr>
        <w:t xml:space="preserve"> </w:t>
      </w:r>
      <w:r w:rsidRPr="003165CD">
        <w:rPr>
          <w:rFonts w:eastAsia="Calibri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07A59D29" w14:textId="52D646CA" w:rsidR="000A0D90" w:rsidRPr="003165CD" w:rsidRDefault="000A0D90" w:rsidP="000E6415">
      <w:pPr>
        <w:pStyle w:val="Tekstprzypisudolnego"/>
        <w:ind w:left="142" w:hanging="142"/>
        <w:rPr>
          <w:sz w:val="16"/>
          <w:szCs w:val="16"/>
        </w:rPr>
      </w:pPr>
      <w:r w:rsidRPr="003165CD">
        <w:rPr>
          <w:rStyle w:val="Odwoanieprzypisudolnego"/>
          <w:sz w:val="16"/>
          <w:szCs w:val="16"/>
        </w:rPr>
        <w:footnoteRef/>
      </w:r>
      <w:r w:rsidRPr="003165CD">
        <w:rPr>
          <w:sz w:val="16"/>
          <w:szCs w:val="16"/>
        </w:rPr>
        <w:t xml:space="preserve"> </w:t>
      </w:r>
      <w:r w:rsidRPr="003165CD">
        <w:rPr>
          <w:rFonts w:eastAsia="Calibri" w:cs="Arial"/>
          <w:color w:val="000000"/>
          <w:sz w:val="16"/>
          <w:szCs w:val="16"/>
          <w:lang w:eastAsia="en-US"/>
        </w:rPr>
        <w:t xml:space="preserve">W przypadku gdy wykonawca </w:t>
      </w:r>
      <w:r w:rsidRPr="003165CD">
        <w:rPr>
          <w:rFonts w:eastAsia="Calibri"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CE2551E" w14:textId="3F625647" w:rsidR="000A0D90" w:rsidRPr="003165CD" w:rsidRDefault="000A0D90" w:rsidP="001C399C">
      <w:pPr>
        <w:pStyle w:val="Tekstprzypisudolnego"/>
        <w:rPr>
          <w:sz w:val="16"/>
          <w:szCs w:val="16"/>
        </w:rPr>
      </w:pPr>
      <w:r w:rsidRPr="003165CD">
        <w:rPr>
          <w:rStyle w:val="Odwoanieprzypisudolnego"/>
          <w:sz w:val="16"/>
          <w:szCs w:val="16"/>
        </w:rPr>
        <w:footnoteRef/>
      </w:r>
      <w:r w:rsidRPr="003165CD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Wykonawca wypełnia w </w:t>
      </w:r>
      <w:proofErr w:type="gramStart"/>
      <w:r>
        <w:rPr>
          <w:rFonts w:cs="Arial"/>
          <w:sz w:val="16"/>
          <w:szCs w:val="16"/>
        </w:rPr>
        <w:t>sytuacji</w:t>
      </w:r>
      <w:proofErr w:type="gramEnd"/>
      <w:r>
        <w:rPr>
          <w:rFonts w:cs="Arial"/>
          <w:sz w:val="16"/>
          <w:szCs w:val="16"/>
        </w:rPr>
        <w:t xml:space="preserve"> gdy występuje taka konieczność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AD79D" w14:textId="6ED394ED" w:rsidR="00E43AE6" w:rsidRPr="0092056F" w:rsidRDefault="00E43AE6" w:rsidP="00E43AE6">
    <w:pPr>
      <w:jc w:val="center"/>
      <w:rPr>
        <w:b/>
        <w:color w:val="00B050"/>
        <w:sz w:val="26"/>
        <w:szCs w:val="26"/>
      </w:rPr>
    </w:pPr>
    <w:r w:rsidRPr="0092056F">
      <w:rPr>
        <w:noProof/>
        <w:sz w:val="26"/>
        <w:szCs w:val="26"/>
      </w:rPr>
      <w:drawing>
        <wp:anchor distT="0" distB="0" distL="114300" distR="114300" simplePos="0" relativeHeight="251659264" behindDoc="1" locked="0" layoutInCell="1" allowOverlap="1" wp14:anchorId="6F974057" wp14:editId="7EC677A6">
          <wp:simplePos x="0" y="0"/>
          <wp:positionH relativeFrom="margin">
            <wp:posOffset>151993</wp:posOffset>
          </wp:positionH>
          <wp:positionV relativeFrom="paragraph">
            <wp:posOffset>-310742</wp:posOffset>
          </wp:positionV>
          <wp:extent cx="5624422" cy="943196"/>
          <wp:effectExtent l="0" t="0" r="0" b="9525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7780" cy="9554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056F">
      <w:rPr>
        <w:b/>
        <w:color w:val="00B050"/>
        <w:sz w:val="26"/>
        <w:szCs w:val="26"/>
      </w:rPr>
      <w:t>Wodociągi Kościańskie sp. z o.o.</w:t>
    </w:r>
  </w:p>
  <w:p w14:paraId="730E9C9D" w14:textId="283E085D" w:rsidR="00E43AE6" w:rsidRPr="0092056F" w:rsidRDefault="00E43AE6" w:rsidP="00E43AE6">
    <w:pPr>
      <w:spacing w:before="240"/>
      <w:jc w:val="center"/>
      <w:rPr>
        <w:sz w:val="22"/>
        <w:szCs w:val="22"/>
      </w:rPr>
    </w:pPr>
    <w:r w:rsidRPr="0092056F">
      <w:rPr>
        <w:sz w:val="22"/>
        <w:szCs w:val="22"/>
      </w:rPr>
      <w:t>ul. Czempińska 2, 64-000 Kościan</w:t>
    </w:r>
  </w:p>
  <w:p w14:paraId="051C4DD5" w14:textId="7D306F0F" w:rsidR="000A0D90" w:rsidRDefault="000A0D90" w:rsidP="001C399C">
    <w:pPr>
      <w:pStyle w:val="Nagwek"/>
    </w:pPr>
    <w:r>
      <w:tab/>
    </w:r>
    <w:r>
      <w:tab/>
    </w:r>
  </w:p>
  <w:p w14:paraId="29E2A51E" w14:textId="77777777" w:rsidR="000A0D90" w:rsidRDefault="000A0D90">
    <w:pPr>
      <w:pStyle w:val="Nagwek"/>
    </w:pPr>
  </w:p>
  <w:p w14:paraId="0076EADA" w14:textId="77777777" w:rsidR="000A0D90" w:rsidRDefault="000A0D90"/>
  <w:p w14:paraId="5145C7FC" w14:textId="77777777" w:rsidR="000A0D90" w:rsidRDefault="000A0D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8C7FC" w14:textId="77777777" w:rsidR="00E43AE6" w:rsidRDefault="00E43AE6" w:rsidP="00E43AE6">
    <w:pPr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7AF939" wp14:editId="0CE96389">
          <wp:simplePos x="0" y="0"/>
          <wp:positionH relativeFrom="column">
            <wp:posOffset>4445</wp:posOffset>
          </wp:positionH>
          <wp:positionV relativeFrom="paragraph">
            <wp:posOffset>-1270</wp:posOffset>
          </wp:positionV>
          <wp:extent cx="5761355" cy="1152525"/>
          <wp:effectExtent l="0" t="0" r="0" b="952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A0D90">
      <w:tab/>
    </w:r>
  </w:p>
  <w:p w14:paraId="478B823E" w14:textId="5B9CF4D3" w:rsidR="00E43AE6" w:rsidRPr="00B6614D" w:rsidRDefault="00E43AE6" w:rsidP="00E43AE6">
    <w:pPr>
      <w:jc w:val="center"/>
      <w:rPr>
        <w:b/>
        <w:color w:val="00B050"/>
        <w:sz w:val="40"/>
        <w:szCs w:val="40"/>
      </w:rPr>
    </w:pPr>
    <w:r w:rsidRPr="00B6614D">
      <w:rPr>
        <w:b/>
        <w:color w:val="00B050"/>
        <w:sz w:val="40"/>
        <w:szCs w:val="40"/>
      </w:rPr>
      <w:t>Wodociągi Kościańskie sp. z o.o.</w:t>
    </w:r>
  </w:p>
  <w:p w14:paraId="4E106495" w14:textId="77777777" w:rsidR="00E43AE6" w:rsidRPr="00555B0F" w:rsidRDefault="00E43AE6" w:rsidP="00E43AE6">
    <w:pPr>
      <w:spacing w:before="240"/>
      <w:jc w:val="center"/>
    </w:pPr>
    <w:r>
      <w:t>u</w:t>
    </w:r>
    <w:r w:rsidRPr="00555B0F">
      <w:t>l.</w:t>
    </w:r>
    <w:r>
      <w:t xml:space="preserve"> Czempińska 2, 64-000 Kościan</w:t>
    </w:r>
  </w:p>
  <w:p w14:paraId="73339BC1" w14:textId="5D87C125" w:rsidR="000A0D90" w:rsidRDefault="000A0D90" w:rsidP="001C399C">
    <w:pPr>
      <w:pStyle w:val="Nagwek"/>
    </w:pPr>
    <w:r>
      <w:tab/>
    </w:r>
  </w:p>
  <w:p w14:paraId="1DEB2178" w14:textId="77777777" w:rsidR="000A0D90" w:rsidRDefault="000A0D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0"/>
        </w:tabs>
        <w:ind w:left="3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340D7"/>
    <w:multiLevelType w:val="multilevel"/>
    <w:tmpl w:val="0CA0AD4A"/>
    <w:lvl w:ilvl="0">
      <w:start w:val="1"/>
      <w:numFmt w:val="bullet"/>
      <w:pStyle w:val="Punktowanie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22"/>
      </w:rPr>
    </w:lvl>
    <w:lvl w:ilvl="1">
      <w:start w:val="1"/>
      <w:numFmt w:val="bullet"/>
      <w:lvlText w:val="­"/>
      <w:lvlJc w:val="left"/>
      <w:pPr>
        <w:tabs>
          <w:tab w:val="num" w:pos="340"/>
        </w:tabs>
        <w:ind w:left="680" w:hanging="340"/>
      </w:pPr>
      <w:rPr>
        <w:rFonts w:ascii="Courier New" w:hAnsi="Courier New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1021" w:hanging="34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338C0"/>
    <w:multiLevelType w:val="singleLevel"/>
    <w:tmpl w:val="8FA0998A"/>
    <w:lvl w:ilvl="0">
      <w:start w:val="5"/>
      <w:numFmt w:val="bullet"/>
      <w:pStyle w:val="Document1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4650CCC"/>
    <w:multiLevelType w:val="hybridMultilevel"/>
    <w:tmpl w:val="663C621A"/>
    <w:lvl w:ilvl="0" w:tplc="E818891A">
      <w:start w:val="1"/>
      <w:numFmt w:val="upperLetter"/>
      <w:pStyle w:val="StylPierwszywiersz125cm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1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44106"/>
    <w:multiLevelType w:val="hybridMultilevel"/>
    <w:tmpl w:val="8A4ADA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224801"/>
    <w:multiLevelType w:val="hybridMultilevel"/>
    <w:tmpl w:val="29F02842"/>
    <w:lvl w:ilvl="0" w:tplc="30CEA27E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40117B8"/>
    <w:multiLevelType w:val="multilevel"/>
    <w:tmpl w:val="2E84E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B6C2211"/>
    <w:multiLevelType w:val="multilevel"/>
    <w:tmpl w:val="33CA2238"/>
    <w:lvl w:ilvl="0">
      <w:start w:val="1"/>
      <w:numFmt w:val="decimal"/>
      <w:pStyle w:val="Spisilustracji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6403181F"/>
    <w:multiLevelType w:val="hybridMultilevel"/>
    <w:tmpl w:val="01208068"/>
    <w:lvl w:ilvl="0" w:tplc="74C4026E">
      <w:start w:val="1"/>
      <w:numFmt w:val="decimal"/>
      <w:pStyle w:val="Listapunktowana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A2B3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63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5A96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CED1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803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7E0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8AB0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16AF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A5729B"/>
    <w:multiLevelType w:val="hybridMultilevel"/>
    <w:tmpl w:val="92B235BC"/>
    <w:lvl w:ilvl="0" w:tplc="C44656EC">
      <w:start w:val="1"/>
      <w:numFmt w:val="decimal"/>
      <w:pStyle w:val="StylInterlinia15wiersz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2338358">
    <w:abstractNumId w:val="16"/>
  </w:num>
  <w:num w:numId="2" w16cid:durableId="1239483021">
    <w:abstractNumId w:val="15"/>
  </w:num>
  <w:num w:numId="3" w16cid:durableId="14096931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9541">
    <w:abstractNumId w:val="14"/>
    <w:lvlOverride w:ilvl="0">
      <w:startOverride w:val="1"/>
    </w:lvlOverride>
  </w:num>
  <w:num w:numId="5" w16cid:durableId="135680486">
    <w:abstractNumId w:val="11"/>
    <w:lvlOverride w:ilvl="0">
      <w:startOverride w:val="1"/>
    </w:lvlOverride>
  </w:num>
  <w:num w:numId="6" w16cid:durableId="1174801946">
    <w:abstractNumId w:val="8"/>
  </w:num>
  <w:num w:numId="7" w16cid:durableId="8769390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9116227">
    <w:abstractNumId w:val="6"/>
  </w:num>
  <w:num w:numId="9" w16cid:durableId="1153521036">
    <w:abstractNumId w:val="5"/>
  </w:num>
  <w:num w:numId="10" w16cid:durableId="13171464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957308">
    <w:abstractNumId w:val="4"/>
  </w:num>
  <w:num w:numId="12" w16cid:durableId="194122406">
    <w:abstractNumId w:val="9"/>
  </w:num>
  <w:num w:numId="13" w16cid:durableId="2104568376">
    <w:abstractNumId w:val="12"/>
  </w:num>
  <w:num w:numId="14" w16cid:durableId="4360956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99C"/>
    <w:rsid w:val="000056AC"/>
    <w:rsid w:val="00006FD6"/>
    <w:rsid w:val="00010B8A"/>
    <w:rsid w:val="00013E46"/>
    <w:rsid w:val="00016101"/>
    <w:rsid w:val="000163BD"/>
    <w:rsid w:val="0002197D"/>
    <w:rsid w:val="00023B0C"/>
    <w:rsid w:val="00026C6C"/>
    <w:rsid w:val="00035B57"/>
    <w:rsid w:val="00037755"/>
    <w:rsid w:val="000379F6"/>
    <w:rsid w:val="00037A30"/>
    <w:rsid w:val="00044F89"/>
    <w:rsid w:val="00045185"/>
    <w:rsid w:val="00050AAB"/>
    <w:rsid w:val="000572CB"/>
    <w:rsid w:val="0006160A"/>
    <w:rsid w:val="00061D63"/>
    <w:rsid w:val="00070414"/>
    <w:rsid w:val="000705C5"/>
    <w:rsid w:val="00071DDD"/>
    <w:rsid w:val="000766D3"/>
    <w:rsid w:val="000A0D90"/>
    <w:rsid w:val="000A4745"/>
    <w:rsid w:val="000A4D4C"/>
    <w:rsid w:val="000A5731"/>
    <w:rsid w:val="000B2D4B"/>
    <w:rsid w:val="000B46E1"/>
    <w:rsid w:val="000B7B7D"/>
    <w:rsid w:val="000C013D"/>
    <w:rsid w:val="000C05FE"/>
    <w:rsid w:val="000C1499"/>
    <w:rsid w:val="000C231B"/>
    <w:rsid w:val="000C23AD"/>
    <w:rsid w:val="000C3BE9"/>
    <w:rsid w:val="000C468A"/>
    <w:rsid w:val="000D1CF5"/>
    <w:rsid w:val="000D305C"/>
    <w:rsid w:val="000D3501"/>
    <w:rsid w:val="000D42DF"/>
    <w:rsid w:val="000E6415"/>
    <w:rsid w:val="000F0B24"/>
    <w:rsid w:val="000F2525"/>
    <w:rsid w:val="0010590B"/>
    <w:rsid w:val="00113779"/>
    <w:rsid w:val="00117730"/>
    <w:rsid w:val="00120086"/>
    <w:rsid w:val="00120F5C"/>
    <w:rsid w:val="0012269B"/>
    <w:rsid w:val="00122E62"/>
    <w:rsid w:val="00124BF5"/>
    <w:rsid w:val="00131AF2"/>
    <w:rsid w:val="00135AE3"/>
    <w:rsid w:val="00137423"/>
    <w:rsid w:val="00137A8E"/>
    <w:rsid w:val="00137D0C"/>
    <w:rsid w:val="00141677"/>
    <w:rsid w:val="00142F56"/>
    <w:rsid w:val="00143285"/>
    <w:rsid w:val="00152E59"/>
    <w:rsid w:val="001540EE"/>
    <w:rsid w:val="001561EE"/>
    <w:rsid w:val="00164F38"/>
    <w:rsid w:val="0017028D"/>
    <w:rsid w:val="00171270"/>
    <w:rsid w:val="00172D1A"/>
    <w:rsid w:val="00174DBA"/>
    <w:rsid w:val="00185767"/>
    <w:rsid w:val="0019075A"/>
    <w:rsid w:val="00190E7D"/>
    <w:rsid w:val="0019417A"/>
    <w:rsid w:val="001946BD"/>
    <w:rsid w:val="001973A2"/>
    <w:rsid w:val="001A0F55"/>
    <w:rsid w:val="001A1EA5"/>
    <w:rsid w:val="001A3A9B"/>
    <w:rsid w:val="001B70E2"/>
    <w:rsid w:val="001C399C"/>
    <w:rsid w:val="001C4165"/>
    <w:rsid w:val="001C4FFA"/>
    <w:rsid w:val="001C66E4"/>
    <w:rsid w:val="001C689C"/>
    <w:rsid w:val="001D2100"/>
    <w:rsid w:val="001D2130"/>
    <w:rsid w:val="001D3B6B"/>
    <w:rsid w:val="001E02A3"/>
    <w:rsid w:val="001F448E"/>
    <w:rsid w:val="002035D9"/>
    <w:rsid w:val="00207FFB"/>
    <w:rsid w:val="00217A7B"/>
    <w:rsid w:val="0023298F"/>
    <w:rsid w:val="0024306F"/>
    <w:rsid w:val="00247B4F"/>
    <w:rsid w:val="0025261B"/>
    <w:rsid w:val="00252B96"/>
    <w:rsid w:val="00255088"/>
    <w:rsid w:val="00262262"/>
    <w:rsid w:val="00263CC1"/>
    <w:rsid w:val="0026704D"/>
    <w:rsid w:val="002814AB"/>
    <w:rsid w:val="00287336"/>
    <w:rsid w:val="002922A1"/>
    <w:rsid w:val="0029789E"/>
    <w:rsid w:val="002A4B92"/>
    <w:rsid w:val="002B3DB2"/>
    <w:rsid w:val="002B7495"/>
    <w:rsid w:val="002C2876"/>
    <w:rsid w:val="002C3E0A"/>
    <w:rsid w:val="002C4F9B"/>
    <w:rsid w:val="002C533B"/>
    <w:rsid w:val="002D352A"/>
    <w:rsid w:val="002E0046"/>
    <w:rsid w:val="002E6465"/>
    <w:rsid w:val="002F0059"/>
    <w:rsid w:val="002F189A"/>
    <w:rsid w:val="002F3914"/>
    <w:rsid w:val="002F79CF"/>
    <w:rsid w:val="00302D61"/>
    <w:rsid w:val="00304F76"/>
    <w:rsid w:val="00304FFE"/>
    <w:rsid w:val="00310E3C"/>
    <w:rsid w:val="003113D7"/>
    <w:rsid w:val="0031280C"/>
    <w:rsid w:val="00312BF4"/>
    <w:rsid w:val="003165CD"/>
    <w:rsid w:val="003231FF"/>
    <w:rsid w:val="00326096"/>
    <w:rsid w:val="00331A4D"/>
    <w:rsid w:val="003324AF"/>
    <w:rsid w:val="003343C5"/>
    <w:rsid w:val="003400E3"/>
    <w:rsid w:val="003422EF"/>
    <w:rsid w:val="003431DE"/>
    <w:rsid w:val="003449A8"/>
    <w:rsid w:val="00345D60"/>
    <w:rsid w:val="00347705"/>
    <w:rsid w:val="00357F96"/>
    <w:rsid w:val="00363338"/>
    <w:rsid w:val="00367712"/>
    <w:rsid w:val="00373AD9"/>
    <w:rsid w:val="0037454D"/>
    <w:rsid w:val="00376523"/>
    <w:rsid w:val="003766EE"/>
    <w:rsid w:val="00376E56"/>
    <w:rsid w:val="00380B37"/>
    <w:rsid w:val="003853BC"/>
    <w:rsid w:val="003869A2"/>
    <w:rsid w:val="00394453"/>
    <w:rsid w:val="00395808"/>
    <w:rsid w:val="003A1D53"/>
    <w:rsid w:val="003A489D"/>
    <w:rsid w:val="003A6760"/>
    <w:rsid w:val="003B26E4"/>
    <w:rsid w:val="003B46B6"/>
    <w:rsid w:val="003B6DC2"/>
    <w:rsid w:val="003C148A"/>
    <w:rsid w:val="003D1F20"/>
    <w:rsid w:val="003D23F5"/>
    <w:rsid w:val="003D6F05"/>
    <w:rsid w:val="003D7C2C"/>
    <w:rsid w:val="003E02D9"/>
    <w:rsid w:val="003E5DF8"/>
    <w:rsid w:val="003F3D76"/>
    <w:rsid w:val="003F6F2A"/>
    <w:rsid w:val="00403949"/>
    <w:rsid w:val="00404989"/>
    <w:rsid w:val="0041490B"/>
    <w:rsid w:val="00415C8A"/>
    <w:rsid w:val="00420FEF"/>
    <w:rsid w:val="00422D1A"/>
    <w:rsid w:val="004255BC"/>
    <w:rsid w:val="004268CA"/>
    <w:rsid w:val="00427E10"/>
    <w:rsid w:val="004319AA"/>
    <w:rsid w:val="00434C15"/>
    <w:rsid w:val="00435D61"/>
    <w:rsid w:val="00460A96"/>
    <w:rsid w:val="00472AEB"/>
    <w:rsid w:val="004878F6"/>
    <w:rsid w:val="00492AC7"/>
    <w:rsid w:val="00495B49"/>
    <w:rsid w:val="004975CF"/>
    <w:rsid w:val="004A2E5D"/>
    <w:rsid w:val="004A6985"/>
    <w:rsid w:val="004A71F9"/>
    <w:rsid w:val="004A7548"/>
    <w:rsid w:val="004A77AB"/>
    <w:rsid w:val="004B2840"/>
    <w:rsid w:val="004B5444"/>
    <w:rsid w:val="004C7186"/>
    <w:rsid w:val="004C7207"/>
    <w:rsid w:val="004D02E1"/>
    <w:rsid w:val="004E1388"/>
    <w:rsid w:val="004F46E6"/>
    <w:rsid w:val="004F48D3"/>
    <w:rsid w:val="004F7627"/>
    <w:rsid w:val="004F7946"/>
    <w:rsid w:val="00503186"/>
    <w:rsid w:val="0051053C"/>
    <w:rsid w:val="00511465"/>
    <w:rsid w:val="005131AD"/>
    <w:rsid w:val="00514568"/>
    <w:rsid w:val="005177C1"/>
    <w:rsid w:val="00524E15"/>
    <w:rsid w:val="00534095"/>
    <w:rsid w:val="005435E2"/>
    <w:rsid w:val="00552B28"/>
    <w:rsid w:val="00552FD7"/>
    <w:rsid w:val="00554505"/>
    <w:rsid w:val="0056666D"/>
    <w:rsid w:val="00577562"/>
    <w:rsid w:val="005871F9"/>
    <w:rsid w:val="005979E9"/>
    <w:rsid w:val="005C050F"/>
    <w:rsid w:val="005D2E99"/>
    <w:rsid w:val="005D32B5"/>
    <w:rsid w:val="005D7BA3"/>
    <w:rsid w:val="005E2BE7"/>
    <w:rsid w:val="005E343A"/>
    <w:rsid w:val="005E45EC"/>
    <w:rsid w:val="005E648F"/>
    <w:rsid w:val="005E7FC4"/>
    <w:rsid w:val="005F0DDB"/>
    <w:rsid w:val="005F1504"/>
    <w:rsid w:val="005F5D98"/>
    <w:rsid w:val="00602200"/>
    <w:rsid w:val="00604ECD"/>
    <w:rsid w:val="006052DF"/>
    <w:rsid w:val="0061038E"/>
    <w:rsid w:val="006110C0"/>
    <w:rsid w:val="00611650"/>
    <w:rsid w:val="00612CAB"/>
    <w:rsid w:val="00617ADC"/>
    <w:rsid w:val="00627659"/>
    <w:rsid w:val="00632BD3"/>
    <w:rsid w:val="006401E2"/>
    <w:rsid w:val="0064251D"/>
    <w:rsid w:val="00643AA2"/>
    <w:rsid w:val="006458E2"/>
    <w:rsid w:val="006513C3"/>
    <w:rsid w:val="00652D27"/>
    <w:rsid w:val="00655FA2"/>
    <w:rsid w:val="00662434"/>
    <w:rsid w:val="006672C9"/>
    <w:rsid w:val="006705FD"/>
    <w:rsid w:val="00672338"/>
    <w:rsid w:val="00677360"/>
    <w:rsid w:val="006954B8"/>
    <w:rsid w:val="0069699E"/>
    <w:rsid w:val="006A6D93"/>
    <w:rsid w:val="006B2840"/>
    <w:rsid w:val="006B606F"/>
    <w:rsid w:val="006C24F1"/>
    <w:rsid w:val="006C2D9C"/>
    <w:rsid w:val="006C5AD1"/>
    <w:rsid w:val="006C5EE6"/>
    <w:rsid w:val="006D2238"/>
    <w:rsid w:val="006D6B4D"/>
    <w:rsid w:val="006E6C4E"/>
    <w:rsid w:val="006F0005"/>
    <w:rsid w:val="006F45E7"/>
    <w:rsid w:val="006F496F"/>
    <w:rsid w:val="00702F4B"/>
    <w:rsid w:val="00705B6E"/>
    <w:rsid w:val="007073D0"/>
    <w:rsid w:val="00711864"/>
    <w:rsid w:val="007127E7"/>
    <w:rsid w:val="00716512"/>
    <w:rsid w:val="0072568C"/>
    <w:rsid w:val="007423C1"/>
    <w:rsid w:val="007429BE"/>
    <w:rsid w:val="007451FA"/>
    <w:rsid w:val="00753845"/>
    <w:rsid w:val="00754A40"/>
    <w:rsid w:val="00755168"/>
    <w:rsid w:val="0075603E"/>
    <w:rsid w:val="00756211"/>
    <w:rsid w:val="0075669F"/>
    <w:rsid w:val="007605FD"/>
    <w:rsid w:val="00760A92"/>
    <w:rsid w:val="00760B69"/>
    <w:rsid w:val="007614DF"/>
    <w:rsid w:val="007622C3"/>
    <w:rsid w:val="00763611"/>
    <w:rsid w:val="00763795"/>
    <w:rsid w:val="0077458A"/>
    <w:rsid w:val="00776C20"/>
    <w:rsid w:val="007774FF"/>
    <w:rsid w:val="00777C85"/>
    <w:rsid w:val="00780B2D"/>
    <w:rsid w:val="00781744"/>
    <w:rsid w:val="00781F21"/>
    <w:rsid w:val="007A78A4"/>
    <w:rsid w:val="007B33F1"/>
    <w:rsid w:val="007C306A"/>
    <w:rsid w:val="007C3E09"/>
    <w:rsid w:val="007D7BED"/>
    <w:rsid w:val="007E1644"/>
    <w:rsid w:val="007E48A1"/>
    <w:rsid w:val="007F067A"/>
    <w:rsid w:val="007F0AC5"/>
    <w:rsid w:val="007F5816"/>
    <w:rsid w:val="007F6F2E"/>
    <w:rsid w:val="0080769C"/>
    <w:rsid w:val="0081501B"/>
    <w:rsid w:val="0081564A"/>
    <w:rsid w:val="00815BF7"/>
    <w:rsid w:val="008228AB"/>
    <w:rsid w:val="008241D4"/>
    <w:rsid w:val="0082463D"/>
    <w:rsid w:val="00824A1C"/>
    <w:rsid w:val="00833267"/>
    <w:rsid w:val="00840C36"/>
    <w:rsid w:val="008418B9"/>
    <w:rsid w:val="00852EEC"/>
    <w:rsid w:val="00857579"/>
    <w:rsid w:val="0086174E"/>
    <w:rsid w:val="008655F4"/>
    <w:rsid w:val="0086636C"/>
    <w:rsid w:val="00866B82"/>
    <w:rsid w:val="008679D2"/>
    <w:rsid w:val="00880F60"/>
    <w:rsid w:val="00883D5E"/>
    <w:rsid w:val="00884027"/>
    <w:rsid w:val="00884FD8"/>
    <w:rsid w:val="0088610D"/>
    <w:rsid w:val="008863BE"/>
    <w:rsid w:val="00890340"/>
    <w:rsid w:val="008909F0"/>
    <w:rsid w:val="0089527E"/>
    <w:rsid w:val="00896381"/>
    <w:rsid w:val="008A5EEA"/>
    <w:rsid w:val="008B09C9"/>
    <w:rsid w:val="008B10B4"/>
    <w:rsid w:val="008B62A6"/>
    <w:rsid w:val="008B77ED"/>
    <w:rsid w:val="008D7CF0"/>
    <w:rsid w:val="008E1616"/>
    <w:rsid w:val="008E22DD"/>
    <w:rsid w:val="008F01FD"/>
    <w:rsid w:val="008F1D94"/>
    <w:rsid w:val="008F23FA"/>
    <w:rsid w:val="0090443B"/>
    <w:rsid w:val="00907F80"/>
    <w:rsid w:val="00910D88"/>
    <w:rsid w:val="0091175C"/>
    <w:rsid w:val="00912F09"/>
    <w:rsid w:val="00914DC9"/>
    <w:rsid w:val="0092056F"/>
    <w:rsid w:val="00927FCE"/>
    <w:rsid w:val="009366F7"/>
    <w:rsid w:val="00941B24"/>
    <w:rsid w:val="009456C3"/>
    <w:rsid w:val="00946881"/>
    <w:rsid w:val="00953189"/>
    <w:rsid w:val="009539E7"/>
    <w:rsid w:val="00957D8B"/>
    <w:rsid w:val="00971716"/>
    <w:rsid w:val="00974749"/>
    <w:rsid w:val="00990BEB"/>
    <w:rsid w:val="00994675"/>
    <w:rsid w:val="009948DC"/>
    <w:rsid w:val="00997876"/>
    <w:rsid w:val="009A164C"/>
    <w:rsid w:val="009A2345"/>
    <w:rsid w:val="009A357F"/>
    <w:rsid w:val="009A4A48"/>
    <w:rsid w:val="009A5677"/>
    <w:rsid w:val="009B284C"/>
    <w:rsid w:val="009C644A"/>
    <w:rsid w:val="009C6462"/>
    <w:rsid w:val="009D012B"/>
    <w:rsid w:val="009D296D"/>
    <w:rsid w:val="009D401E"/>
    <w:rsid w:val="009E12BA"/>
    <w:rsid w:val="009E7A66"/>
    <w:rsid w:val="009F45E0"/>
    <w:rsid w:val="009F4B65"/>
    <w:rsid w:val="00A01E99"/>
    <w:rsid w:val="00A0586C"/>
    <w:rsid w:val="00A10F52"/>
    <w:rsid w:val="00A205D2"/>
    <w:rsid w:val="00A21884"/>
    <w:rsid w:val="00A23182"/>
    <w:rsid w:val="00A2567D"/>
    <w:rsid w:val="00A31C2D"/>
    <w:rsid w:val="00A32B93"/>
    <w:rsid w:val="00A32C1B"/>
    <w:rsid w:val="00A35558"/>
    <w:rsid w:val="00A36391"/>
    <w:rsid w:val="00A43C00"/>
    <w:rsid w:val="00A4515F"/>
    <w:rsid w:val="00A45AA8"/>
    <w:rsid w:val="00A5148C"/>
    <w:rsid w:val="00A543E6"/>
    <w:rsid w:val="00A54F76"/>
    <w:rsid w:val="00A57523"/>
    <w:rsid w:val="00A6066D"/>
    <w:rsid w:val="00A66ECF"/>
    <w:rsid w:val="00A70582"/>
    <w:rsid w:val="00A71AFD"/>
    <w:rsid w:val="00A7483B"/>
    <w:rsid w:val="00A754CB"/>
    <w:rsid w:val="00A81E1A"/>
    <w:rsid w:val="00A8324F"/>
    <w:rsid w:val="00A855F3"/>
    <w:rsid w:val="00A94A7A"/>
    <w:rsid w:val="00AA45C9"/>
    <w:rsid w:val="00AB10B4"/>
    <w:rsid w:val="00AC6D48"/>
    <w:rsid w:val="00AD5720"/>
    <w:rsid w:val="00AE4552"/>
    <w:rsid w:val="00AE4739"/>
    <w:rsid w:val="00AF5316"/>
    <w:rsid w:val="00AF64A5"/>
    <w:rsid w:val="00B049EC"/>
    <w:rsid w:val="00B14C28"/>
    <w:rsid w:val="00B1555C"/>
    <w:rsid w:val="00B34456"/>
    <w:rsid w:val="00B34A1D"/>
    <w:rsid w:val="00B3597B"/>
    <w:rsid w:val="00B41C4E"/>
    <w:rsid w:val="00B461F5"/>
    <w:rsid w:val="00B4666F"/>
    <w:rsid w:val="00B54900"/>
    <w:rsid w:val="00B5491D"/>
    <w:rsid w:val="00B55E68"/>
    <w:rsid w:val="00B6228A"/>
    <w:rsid w:val="00B7288E"/>
    <w:rsid w:val="00B74575"/>
    <w:rsid w:val="00B80BF7"/>
    <w:rsid w:val="00B933DF"/>
    <w:rsid w:val="00B95CF6"/>
    <w:rsid w:val="00BA01D0"/>
    <w:rsid w:val="00BA15E3"/>
    <w:rsid w:val="00BA2DDA"/>
    <w:rsid w:val="00BA2F59"/>
    <w:rsid w:val="00BA33B8"/>
    <w:rsid w:val="00BA3E45"/>
    <w:rsid w:val="00BA4F76"/>
    <w:rsid w:val="00BB6899"/>
    <w:rsid w:val="00BB7F29"/>
    <w:rsid w:val="00BD1595"/>
    <w:rsid w:val="00BD3375"/>
    <w:rsid w:val="00BD49ED"/>
    <w:rsid w:val="00BE109B"/>
    <w:rsid w:val="00BE295B"/>
    <w:rsid w:val="00BE30CF"/>
    <w:rsid w:val="00C00C88"/>
    <w:rsid w:val="00C105EF"/>
    <w:rsid w:val="00C12B02"/>
    <w:rsid w:val="00C20F15"/>
    <w:rsid w:val="00C26CA1"/>
    <w:rsid w:val="00C3259D"/>
    <w:rsid w:val="00C333DE"/>
    <w:rsid w:val="00C360C6"/>
    <w:rsid w:val="00C42DBB"/>
    <w:rsid w:val="00C4434D"/>
    <w:rsid w:val="00C50261"/>
    <w:rsid w:val="00C50DD8"/>
    <w:rsid w:val="00C56633"/>
    <w:rsid w:val="00C6069B"/>
    <w:rsid w:val="00C657C6"/>
    <w:rsid w:val="00C66D6D"/>
    <w:rsid w:val="00C710D6"/>
    <w:rsid w:val="00C73D19"/>
    <w:rsid w:val="00C74CDF"/>
    <w:rsid w:val="00C8180E"/>
    <w:rsid w:val="00C86339"/>
    <w:rsid w:val="00CA06B1"/>
    <w:rsid w:val="00CA173F"/>
    <w:rsid w:val="00CA3C7B"/>
    <w:rsid w:val="00CA5111"/>
    <w:rsid w:val="00CB24C1"/>
    <w:rsid w:val="00CB3C04"/>
    <w:rsid w:val="00CC07AF"/>
    <w:rsid w:val="00CC12B8"/>
    <w:rsid w:val="00CC2455"/>
    <w:rsid w:val="00CC3897"/>
    <w:rsid w:val="00CD0B53"/>
    <w:rsid w:val="00CD0E2D"/>
    <w:rsid w:val="00CD1D8E"/>
    <w:rsid w:val="00CE0A73"/>
    <w:rsid w:val="00CE2456"/>
    <w:rsid w:val="00CF4905"/>
    <w:rsid w:val="00D026D6"/>
    <w:rsid w:val="00D05F7D"/>
    <w:rsid w:val="00D0768B"/>
    <w:rsid w:val="00D077CC"/>
    <w:rsid w:val="00D113EB"/>
    <w:rsid w:val="00D16BEA"/>
    <w:rsid w:val="00D2356B"/>
    <w:rsid w:val="00D245E0"/>
    <w:rsid w:val="00D2526D"/>
    <w:rsid w:val="00D301B9"/>
    <w:rsid w:val="00D3213A"/>
    <w:rsid w:val="00D400D9"/>
    <w:rsid w:val="00D42855"/>
    <w:rsid w:val="00D5481C"/>
    <w:rsid w:val="00D5563D"/>
    <w:rsid w:val="00D61605"/>
    <w:rsid w:val="00D74D06"/>
    <w:rsid w:val="00D75168"/>
    <w:rsid w:val="00D77702"/>
    <w:rsid w:val="00D928AC"/>
    <w:rsid w:val="00DA2966"/>
    <w:rsid w:val="00DA71A3"/>
    <w:rsid w:val="00DB1098"/>
    <w:rsid w:val="00DB2759"/>
    <w:rsid w:val="00DB42D8"/>
    <w:rsid w:val="00DB624C"/>
    <w:rsid w:val="00DC1FD8"/>
    <w:rsid w:val="00DC3B96"/>
    <w:rsid w:val="00DC4EF8"/>
    <w:rsid w:val="00DC4FC4"/>
    <w:rsid w:val="00DC4FF6"/>
    <w:rsid w:val="00DD0491"/>
    <w:rsid w:val="00DD581C"/>
    <w:rsid w:val="00DD7759"/>
    <w:rsid w:val="00DE7944"/>
    <w:rsid w:val="00DF0867"/>
    <w:rsid w:val="00DF275E"/>
    <w:rsid w:val="00DF57F1"/>
    <w:rsid w:val="00E145D0"/>
    <w:rsid w:val="00E27E0B"/>
    <w:rsid w:val="00E31255"/>
    <w:rsid w:val="00E318A3"/>
    <w:rsid w:val="00E33AA7"/>
    <w:rsid w:val="00E36359"/>
    <w:rsid w:val="00E43AE6"/>
    <w:rsid w:val="00E44F11"/>
    <w:rsid w:val="00E47064"/>
    <w:rsid w:val="00E50A54"/>
    <w:rsid w:val="00E51FC8"/>
    <w:rsid w:val="00E522BA"/>
    <w:rsid w:val="00E54F8D"/>
    <w:rsid w:val="00E6737F"/>
    <w:rsid w:val="00E71D76"/>
    <w:rsid w:val="00E737E0"/>
    <w:rsid w:val="00E73AAA"/>
    <w:rsid w:val="00E75826"/>
    <w:rsid w:val="00E77F0C"/>
    <w:rsid w:val="00E91FF4"/>
    <w:rsid w:val="00E970B4"/>
    <w:rsid w:val="00EA046C"/>
    <w:rsid w:val="00EA78C4"/>
    <w:rsid w:val="00EB22EB"/>
    <w:rsid w:val="00EB25B4"/>
    <w:rsid w:val="00EB2C54"/>
    <w:rsid w:val="00ED2B5E"/>
    <w:rsid w:val="00EE1EAE"/>
    <w:rsid w:val="00EE3708"/>
    <w:rsid w:val="00EE6752"/>
    <w:rsid w:val="00EF31E4"/>
    <w:rsid w:val="00EF70D6"/>
    <w:rsid w:val="00F02B5D"/>
    <w:rsid w:val="00F05C49"/>
    <w:rsid w:val="00F1231D"/>
    <w:rsid w:val="00F16553"/>
    <w:rsid w:val="00F24958"/>
    <w:rsid w:val="00F27323"/>
    <w:rsid w:val="00F5433A"/>
    <w:rsid w:val="00F61516"/>
    <w:rsid w:val="00F721D3"/>
    <w:rsid w:val="00F7221A"/>
    <w:rsid w:val="00F81193"/>
    <w:rsid w:val="00F82E57"/>
    <w:rsid w:val="00F83E27"/>
    <w:rsid w:val="00F83F72"/>
    <w:rsid w:val="00F900F2"/>
    <w:rsid w:val="00F90743"/>
    <w:rsid w:val="00F942BB"/>
    <w:rsid w:val="00FA0955"/>
    <w:rsid w:val="00FA19A5"/>
    <w:rsid w:val="00FB3492"/>
    <w:rsid w:val="00FB4A5A"/>
    <w:rsid w:val="00FB6F04"/>
    <w:rsid w:val="00FC2273"/>
    <w:rsid w:val="00FD1877"/>
    <w:rsid w:val="00FD521E"/>
    <w:rsid w:val="00FE2A11"/>
    <w:rsid w:val="00FF0A14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C0E7E"/>
  <w15:chartTrackingRefBased/>
  <w15:docId w15:val="{212E0863-E5D5-46A1-AC19-09576703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9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aliases w:val="1-Titre 1,Hoofdstuk,Tytuł1,Tytuł 1 st.,Tytu31,Nagłówek 1 Znak Znak,Nagłówek 11 Znak,Nagłówek 12,Nagłówek 1 Znak Znak3,Nagłówek 1 Znak Znak3 Znak Znak,Nagłówek 11 Znak Znak Znak,Nagłówek 1 Znak Znak3 Znak,Level 1,Level 11"/>
    <w:basedOn w:val="Normalny"/>
    <w:next w:val="Normalny"/>
    <w:link w:val="Nagwek1Znak1"/>
    <w:autoRedefine/>
    <w:qFormat/>
    <w:rsid w:val="00B6228A"/>
    <w:pPr>
      <w:keepNext/>
      <w:tabs>
        <w:tab w:val="left" w:pos="0"/>
      </w:tabs>
      <w:spacing w:before="120" w:after="120"/>
      <w:outlineLvl w:val="0"/>
    </w:pPr>
    <w:rPr>
      <w:b/>
      <w:noProof/>
      <w:color w:val="000000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3,1.1-Titre 2,Paragraaf,Podtytuł1,Level 2,Level 21,Level 22,Level 23,Level 24,Level 25,Level 211,Level 221,L..."/>
    <w:basedOn w:val="Normalny"/>
    <w:next w:val="Normalny"/>
    <w:link w:val="Nagwek2Znak"/>
    <w:unhideWhenUsed/>
    <w:qFormat/>
    <w:rsid w:val="00E71D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4,Podtytuł2,Podtytu32,1.1.1-Titre 3,Nagłówek 3 Znak Znak Znak Znak Znak Znak,Subparagraaf,Nagłówek 3 Znak1 Znak,Nagłówek 3 Znak Znak Znak,Nagłówek 3 Znak Znak Znak Znak Znak,Nagłówek 3 Znak Znak Znak Znak Znak Znak Znak"/>
    <w:basedOn w:val="Normalny"/>
    <w:next w:val="Normalny"/>
    <w:link w:val="Nagwek3Znak"/>
    <w:autoRedefine/>
    <w:semiHidden/>
    <w:unhideWhenUsed/>
    <w:qFormat/>
    <w:rsid w:val="00B6228A"/>
    <w:pPr>
      <w:keepNext/>
      <w:tabs>
        <w:tab w:val="left" w:pos="1134"/>
      </w:tabs>
      <w:ind w:left="1134" w:hanging="794"/>
      <w:outlineLvl w:val="2"/>
    </w:pPr>
    <w:rPr>
      <w:b/>
      <w:bCs/>
      <w:sz w:val="22"/>
    </w:rPr>
  </w:style>
  <w:style w:type="paragraph" w:styleId="Nagwek4">
    <w:name w:val="heading 4"/>
    <w:aliases w:val="5,Nagłówek 4 Znak Znak Znak,Nagłówek 41 Znak,Nagłówek 42,Nagłówek 4 Znak Znak Znak1,Nagłówek 4 Znak Znak Znak1 Znak Znak,Marlena4,Bijlage,Bijlage Znak"/>
    <w:basedOn w:val="Normalny"/>
    <w:next w:val="Normalny"/>
    <w:link w:val="Nagwek4Znak"/>
    <w:semiHidden/>
    <w:unhideWhenUsed/>
    <w:qFormat/>
    <w:rsid w:val="001C399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6228A"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6228A"/>
    <w:pPr>
      <w:keepNext/>
      <w:jc w:val="left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6228A"/>
    <w:pPr>
      <w:keepNext/>
      <w:jc w:val="left"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B6228A"/>
    <w:pPr>
      <w:keepNext/>
      <w:ind w:left="252"/>
      <w:jc w:val="left"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6228A"/>
    <w:pPr>
      <w:keepNext/>
      <w:jc w:val="left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1-Titre 1 Znak,Hoofdstuk Znak,Tytuł1 Znak,Tytuł 1 st. Znak,Tytu31 Znak,Nagłówek 1 Znak Znak Znak,Nagłówek 11 Znak Znak,Nagłówek 12 Znak,Nagłówek 1 Znak Znak3 Znak1,Nagłówek 1 Znak Znak3 Znak Znak Znak,Nagłówek 11 Znak Znak Znak Znak"/>
    <w:link w:val="Nagwek1"/>
    <w:locked/>
    <w:rsid w:val="00B6228A"/>
    <w:rPr>
      <w:rFonts w:ascii="Arial" w:eastAsia="Times New Roman" w:hAnsi="Arial" w:cs="Times New Roman"/>
      <w:b/>
      <w:noProof/>
      <w:color w:val="000000"/>
      <w:sz w:val="24"/>
      <w:szCs w:val="24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3 Znak,L... Znak"/>
    <w:basedOn w:val="Domylnaczcionkaakapitu"/>
    <w:link w:val="Nagwek2"/>
    <w:rsid w:val="00E71D7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4Znak">
    <w:name w:val="Nagłówek 4 Znak"/>
    <w:aliases w:val="5 Znak,Nagłówek 4 Znak Znak Znak Znak,Nagłówek 41 Znak Znak,Nagłówek 42 Znak,Nagłówek 4 Znak Znak Znak1 Znak,Nagłówek 4 Znak Znak Znak1 Znak Znak Znak,Marlena4 Znak,Bijlage Znak1,Bijlage Znak Znak"/>
    <w:basedOn w:val="Domylnaczcionkaakapitu"/>
    <w:link w:val="Nagwek4"/>
    <w:semiHidden/>
    <w:rsid w:val="001C399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Stopka">
    <w:name w:val="footer"/>
    <w:aliases w:val="stand"/>
    <w:basedOn w:val="Normalny"/>
    <w:link w:val="StopkaZnak"/>
    <w:uiPriority w:val="99"/>
    <w:rsid w:val="001C399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1C399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1C399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C399C"/>
    <w:rPr>
      <w:rFonts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399C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C399C"/>
    <w:rPr>
      <w:rFonts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399C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C399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399C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C399C"/>
  </w:style>
  <w:style w:type="paragraph" w:customStyle="1" w:styleId="Standard">
    <w:name w:val="Standard"/>
    <w:link w:val="StandardZnak"/>
    <w:uiPriority w:val="99"/>
    <w:rsid w:val="001C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1C39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4Zlewej0cmPierwszywiersz0cm">
    <w:name w:val="Styl Nagłówek 4 + Z lewej:  0 cm Pierwszy wiersz:  0 cm"/>
    <w:basedOn w:val="Nagwek4"/>
    <w:rsid w:val="001C399C"/>
    <w:pPr>
      <w:keepLines w:val="0"/>
      <w:pageBreakBefore/>
      <w:spacing w:before="0"/>
      <w:textAlignment w:val="top"/>
    </w:pPr>
    <w:rPr>
      <w:rFonts w:ascii="Arial" w:eastAsia="Times New Roman" w:hAnsi="Arial" w:cs="Times New Roman"/>
      <w:b/>
      <w:bCs/>
      <w:i w:val="0"/>
      <w:iCs w:val="0"/>
      <w:color w:val="auto"/>
      <w:sz w:val="28"/>
      <w:szCs w:val="20"/>
    </w:rPr>
  </w:style>
  <w:style w:type="paragraph" w:customStyle="1" w:styleId="oddl-nadpis">
    <w:name w:val="oddíl-nadpis"/>
    <w:basedOn w:val="Normalny"/>
    <w:uiPriority w:val="99"/>
    <w:rsid w:val="001C399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Cs w:val="20"/>
      <w:lang w:val="cs-CZ"/>
    </w:rPr>
  </w:style>
  <w:style w:type="paragraph" w:styleId="Akapitzlist">
    <w:name w:val="List Paragraph"/>
    <w:basedOn w:val="Normalny"/>
    <w:link w:val="AkapitzlistZnak"/>
    <w:uiPriority w:val="34"/>
    <w:qFormat/>
    <w:rsid w:val="001C399C"/>
    <w:pPr>
      <w:ind w:left="720" w:hanging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6228A"/>
    <w:rPr>
      <w:rFonts w:ascii="Arial" w:eastAsia="Times New Roman" w:hAnsi="Arial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1C399C"/>
    <w:pPr>
      <w:jc w:val="center"/>
    </w:pPr>
    <w:rPr>
      <w:rFonts w:ascii="Times New Roman" w:hAnsi="Times New Roman"/>
      <w:b/>
      <w:sz w:val="36"/>
      <w:szCs w:val="20"/>
    </w:rPr>
  </w:style>
  <w:style w:type="character" w:customStyle="1" w:styleId="PodtytuZnak">
    <w:name w:val="Podtytuł Znak"/>
    <w:basedOn w:val="Domylnaczcionkaakapitu"/>
    <w:link w:val="Podtytu"/>
    <w:rsid w:val="001C399C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1C39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1C399C"/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F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FF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DC4FF6"/>
    <w:rPr>
      <w:vertAlign w:val="superscript"/>
    </w:rPr>
  </w:style>
  <w:style w:type="table" w:styleId="Tabela-Siatka">
    <w:name w:val="Table Grid"/>
    <w:basedOn w:val="Standardowy"/>
    <w:uiPriority w:val="39"/>
    <w:rsid w:val="00EB2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3324AF"/>
    <w:rPr>
      <w:b/>
      <w:i/>
      <w:spacing w:val="0"/>
    </w:rPr>
  </w:style>
  <w:style w:type="paragraph" w:customStyle="1" w:styleId="Tiret0">
    <w:name w:val="Tiret 0"/>
    <w:basedOn w:val="Normalny"/>
    <w:rsid w:val="003324AF"/>
    <w:pPr>
      <w:numPr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3324AF"/>
    <w:pPr>
      <w:numPr>
        <w:numId w:val="5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3324AF"/>
    <w:pPr>
      <w:numPr>
        <w:numId w:val="6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3324AF"/>
    <w:pPr>
      <w:numPr>
        <w:ilvl w:val="1"/>
        <w:numId w:val="6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3324AF"/>
    <w:pPr>
      <w:numPr>
        <w:ilvl w:val="2"/>
        <w:numId w:val="6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3324AF"/>
    <w:pPr>
      <w:tabs>
        <w:tab w:val="num" w:pos="850"/>
      </w:tabs>
      <w:spacing w:before="120" w:after="120"/>
      <w:ind w:left="850" w:hanging="850"/>
    </w:pPr>
    <w:rPr>
      <w:rFonts w:ascii="Times New Roman" w:eastAsia="Calibri" w:hAnsi="Times New Roman"/>
      <w:szCs w:val="22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28AC"/>
    <w:rPr>
      <w:sz w:val="16"/>
      <w:szCs w:val="16"/>
    </w:rPr>
  </w:style>
  <w:style w:type="paragraph" w:styleId="Tekstkomentarza">
    <w:name w:val="annotation text"/>
    <w:aliases w:val="Tekst komentarza Znak Znak,Tekst komentarza Znak1 Znak Znak,Tekst komentarza Znak2,Tekst komentarza Znak1 Znak1,Tekst komentarza Znak Znak Znak,Tekst komentarza Znak1 Znak,Tekst komentarza Znak1"/>
    <w:basedOn w:val="Normalny"/>
    <w:link w:val="TekstkomentarzaZnak"/>
    <w:semiHidden/>
    <w:unhideWhenUsed/>
    <w:rsid w:val="00D928AC"/>
    <w:rPr>
      <w:sz w:val="20"/>
      <w:szCs w:val="20"/>
    </w:rPr>
  </w:style>
  <w:style w:type="character" w:customStyle="1" w:styleId="TekstkomentarzaZnak">
    <w:name w:val="Tekst komentarza Znak"/>
    <w:aliases w:val="Tekst komentarza Znak Znak Znak1,Tekst komentarza Znak1 Znak Znak Znak,Tekst komentarza Znak2 Znak,Tekst komentarza Znak1 Znak1 Znak,Tekst komentarza Znak Znak Znak Znak,Tekst komentarza Znak1 Znak Znak1"/>
    <w:basedOn w:val="Domylnaczcionkaakapitu"/>
    <w:link w:val="Tekstkomentarza"/>
    <w:semiHidden/>
    <w:rsid w:val="00D928A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D928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8A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8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8A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aliases w:val="1-Titre 1 Znak1,Hoofdstuk Znak1,Tytuł1 Znak1,Tytuł 1 st. Znak1,Tytu31 Znak1,Nagłówek 1 Znak Znak Znak1,Nagłówek 11 Znak Znak1,Nagłówek 12 Znak1,Nagłówek 1 Znak Znak3 Znak2,Nagłówek 1 Znak Znak3 Znak Znak Znak1,Level 1 Znak,Level 11 Znak"/>
    <w:basedOn w:val="Domylnaczcionkaakapitu"/>
    <w:uiPriority w:val="9"/>
    <w:rsid w:val="00B6228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3Znak">
    <w:name w:val="Nagłówek 3 Znak"/>
    <w:aliases w:val="4 Znak,Podtytuł2 Znak,Podtytu32 Znak,1.1.1-Titre 3 Znak,Nagłówek 3 Znak Znak Znak Znak Znak Znak Znak1,Subparagraaf Znak,Nagłówek 3 Znak1 Znak Znak,Nagłówek 3 Znak Znak Znak Znak,Nagłówek 3 Znak Znak Znak Znak Znak Znak1"/>
    <w:basedOn w:val="Domylnaczcionkaakapitu"/>
    <w:link w:val="Nagwek3"/>
    <w:semiHidden/>
    <w:rsid w:val="00B6228A"/>
    <w:rPr>
      <w:rFonts w:ascii="Arial" w:eastAsia="Times New Roman" w:hAnsi="Arial" w:cs="Times New Roman"/>
      <w:b/>
      <w:bCs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B6228A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6228A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B6228A"/>
    <w:rPr>
      <w:rFonts w:ascii="Arial" w:eastAsia="Times New Roman" w:hAnsi="Arial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B6228A"/>
    <w:rPr>
      <w:rFonts w:ascii="Arial" w:eastAsia="Times New Roman" w:hAnsi="Arial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B6228A"/>
    <w:rPr>
      <w:rFonts w:ascii="Arial" w:eastAsia="Times New Roman" w:hAnsi="Arial" w:cs="Times New Roman"/>
      <w:i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6228A"/>
    <w:rPr>
      <w:rFonts w:ascii="Courier New" w:eastAsia="Calibri" w:hAnsi="Courier New" w:cs="Times New Roman"/>
      <w:color w:val="000000"/>
      <w:sz w:val="20"/>
      <w:szCs w:val="20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62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alibri" w:hAnsi="Courier New"/>
      <w:color w:val="000000"/>
      <w:sz w:val="20"/>
      <w:szCs w:val="20"/>
      <w:lang w:val="x-none" w:eastAsia="x-none"/>
    </w:rPr>
  </w:style>
  <w:style w:type="character" w:customStyle="1" w:styleId="LegendaZnak2">
    <w:name w:val="Legenda Znak2"/>
    <w:aliases w:val="Legenda Znak1 Znak,Wykres-podpis Znak1 Znak,Legenda Znak Znak Znak,Wykres-podpis Zna... Znak,Legenda Znak Znak1,Wykres-podpis Znak Znak,Wykres-podpis Znak Znak1 Znak,Legenda Znak1 Znak Znak Znak,Legenda Znak Znak Znak Znak Znak,wykr Znak"/>
    <w:link w:val="Legenda"/>
    <w:semiHidden/>
    <w:locked/>
    <w:rsid w:val="00B6228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Legenda">
    <w:name w:val="caption"/>
    <w:aliases w:val="Legenda Znak1,Wykres-podpis Znak1,Legenda Znak Znak,Wykres-podpis Zna...,Legenda Znak,Wykres-podpis Znak,Wykres-podpis Znak Znak1,Legenda Znak1 Znak Znak,Legenda Znak Znak Znak Znak,Wykres-podpis Znak1 Znak Znak,Wykres-podpis,wykr"/>
    <w:basedOn w:val="Normalny"/>
    <w:next w:val="Normalny"/>
    <w:link w:val="LegendaZnak2"/>
    <w:semiHidden/>
    <w:unhideWhenUsed/>
    <w:qFormat/>
    <w:rsid w:val="00B6228A"/>
    <w:pPr>
      <w:spacing w:before="120" w:after="120"/>
      <w:ind w:left="567" w:hanging="567"/>
    </w:pPr>
    <w:rPr>
      <w:b/>
      <w:bCs/>
      <w:sz w:val="20"/>
      <w:szCs w:val="20"/>
      <w:lang w:val="x-none" w:eastAsia="x-none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B6228A"/>
    <w:pPr>
      <w:numPr>
        <w:numId w:val="7"/>
      </w:numPr>
      <w:spacing w:before="60" w:after="60"/>
      <w:ind w:left="567" w:hanging="567"/>
    </w:pPr>
    <w:rPr>
      <w:sz w:val="20"/>
    </w:rPr>
  </w:style>
  <w:style w:type="paragraph" w:styleId="Lista">
    <w:name w:val="List"/>
    <w:basedOn w:val="Normalny"/>
    <w:uiPriority w:val="99"/>
    <w:semiHidden/>
    <w:unhideWhenUsed/>
    <w:rsid w:val="00B6228A"/>
    <w:pPr>
      <w:spacing w:before="120" w:after="120"/>
      <w:ind w:left="283" w:hanging="283"/>
      <w:contextualSpacing/>
    </w:pPr>
    <w:rPr>
      <w:sz w:val="20"/>
    </w:rPr>
  </w:style>
  <w:style w:type="paragraph" w:styleId="Listapunktowana5">
    <w:name w:val="List Bullet 5"/>
    <w:basedOn w:val="Normalny"/>
    <w:autoRedefine/>
    <w:uiPriority w:val="99"/>
    <w:semiHidden/>
    <w:unhideWhenUsed/>
    <w:rsid w:val="00B6228A"/>
    <w:pPr>
      <w:numPr>
        <w:numId w:val="2"/>
      </w:numPr>
    </w:pPr>
    <w:rPr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B6228A"/>
    <w:pPr>
      <w:spacing w:line="288" w:lineRule="auto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B6228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6228A"/>
    <w:rPr>
      <w:rFonts w:ascii="Arial" w:eastAsia="Times New Roman" w:hAnsi="Arial" w:cs="Times New Roman"/>
      <w:sz w:val="18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6228A"/>
    <w:pPr>
      <w:numPr>
        <w:ilvl w:val="12"/>
      </w:numPr>
      <w:ind w:left="290" w:hanging="290"/>
    </w:pPr>
    <w:rPr>
      <w:sz w:val="18"/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B6228A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6228A"/>
    <w:pPr>
      <w:numPr>
        <w:ilvl w:val="0"/>
      </w:numPr>
      <w:spacing w:before="120" w:after="120"/>
      <w:ind w:left="360" w:firstLine="360"/>
    </w:pPr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6228A"/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6228A"/>
    <w:pPr>
      <w:jc w:val="left"/>
    </w:pPr>
    <w:rPr>
      <w:rFonts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6228A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6228A"/>
    <w:pPr>
      <w:ind w:left="290"/>
    </w:pPr>
    <w:rPr>
      <w:rFonts w:cs="Arial"/>
      <w:sz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6228A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6228A"/>
    <w:pPr>
      <w:tabs>
        <w:tab w:val="left" w:pos="360"/>
      </w:tabs>
      <w:ind w:left="360"/>
    </w:p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6228A"/>
    <w:rPr>
      <w:rFonts w:ascii="Segoe UI" w:eastAsia="Times New Roman" w:hAnsi="Segoe UI" w:cs="Segoe UI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228A"/>
    <w:pPr>
      <w:jc w:val="left"/>
    </w:pPr>
    <w:rPr>
      <w:rFonts w:ascii="Segoe UI" w:hAnsi="Segoe UI" w:cs="Segoe UI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6228A"/>
    <w:pPr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6228A"/>
    <w:rPr>
      <w:rFonts w:ascii="Consolas" w:eastAsia="Calibri" w:hAnsi="Consolas" w:cs="Times New Roman"/>
      <w:sz w:val="21"/>
      <w:szCs w:val="21"/>
      <w:lang w:val="x-none"/>
    </w:rPr>
  </w:style>
  <w:style w:type="paragraph" w:styleId="Bezodstpw">
    <w:name w:val="No Spacing"/>
    <w:uiPriority w:val="1"/>
    <w:qFormat/>
    <w:rsid w:val="00B62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B6228A"/>
    <w:pPr>
      <w:overflowPunct w:val="0"/>
      <w:autoSpaceDE w:val="0"/>
      <w:autoSpaceDN w:val="0"/>
      <w:adjustRightInd w:val="0"/>
      <w:ind w:left="1080"/>
    </w:pPr>
    <w:rPr>
      <w:rFonts w:ascii="Times New Roman" w:hAnsi="Times New Roman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B6228A"/>
    <w:pPr>
      <w:overflowPunct w:val="0"/>
      <w:autoSpaceDE w:val="0"/>
      <w:autoSpaceDN w:val="0"/>
      <w:adjustRightInd w:val="0"/>
    </w:pPr>
    <w:rPr>
      <w:rFonts w:ascii="Times New Roman" w:hAnsi="Times New Roman"/>
      <w:color w:val="000000"/>
      <w:sz w:val="22"/>
      <w:szCs w:val="20"/>
    </w:rPr>
  </w:style>
  <w:style w:type="paragraph" w:customStyle="1" w:styleId="BodyText27">
    <w:name w:val="Body Text 27"/>
    <w:basedOn w:val="Normalny"/>
    <w:uiPriority w:val="99"/>
    <w:rsid w:val="00B6228A"/>
    <w:pPr>
      <w:widowControl w:val="0"/>
      <w:overflowPunct w:val="0"/>
      <w:autoSpaceDE w:val="0"/>
      <w:autoSpaceDN w:val="0"/>
      <w:adjustRightInd w:val="0"/>
      <w:spacing w:after="60"/>
      <w:ind w:left="567" w:hanging="567"/>
    </w:pPr>
    <w:rPr>
      <w:rFonts w:ascii="Times New Roman" w:hAnsi="Times New Roman"/>
      <w:b/>
    </w:rPr>
  </w:style>
  <w:style w:type="paragraph" w:customStyle="1" w:styleId="Tekstpodstawowywcity31">
    <w:name w:val="Tekst podstawowy wcięty 31"/>
    <w:basedOn w:val="Normalny"/>
    <w:uiPriority w:val="99"/>
    <w:rsid w:val="00B6228A"/>
    <w:pPr>
      <w:tabs>
        <w:tab w:val="right" w:pos="8505"/>
      </w:tabs>
      <w:spacing w:after="120"/>
      <w:ind w:left="567"/>
    </w:pPr>
    <w:rPr>
      <w:rFonts w:ascii="Times New Roman" w:hAnsi="Times New Roman"/>
      <w:szCs w:val="20"/>
    </w:rPr>
  </w:style>
  <w:style w:type="paragraph" w:customStyle="1" w:styleId="rozdia">
    <w:name w:val="rozdiał"/>
    <w:basedOn w:val="Nagwek1"/>
    <w:next w:val="Normalny"/>
    <w:uiPriority w:val="99"/>
    <w:rsid w:val="00B6228A"/>
    <w:pPr>
      <w:keepNext w:val="0"/>
      <w:widowControl w:val="0"/>
      <w:spacing w:before="60" w:after="240"/>
      <w:ind w:left="708" w:hanging="284"/>
      <w:jc w:val="left"/>
      <w:outlineLvl w:val="9"/>
    </w:pPr>
    <w:rPr>
      <w:bCs/>
      <w:kern w:val="28"/>
      <w:sz w:val="26"/>
      <w:szCs w:val="20"/>
    </w:rPr>
  </w:style>
  <w:style w:type="paragraph" w:customStyle="1" w:styleId="Tekstpodstawowywcity21">
    <w:name w:val="Tekst podstawowy wcięty 21"/>
    <w:basedOn w:val="Normalny"/>
    <w:uiPriority w:val="99"/>
    <w:rsid w:val="00B6228A"/>
    <w:pPr>
      <w:tabs>
        <w:tab w:val="left" w:pos="-851"/>
      </w:tabs>
      <w:spacing w:after="60"/>
      <w:ind w:left="851"/>
    </w:pPr>
    <w:rPr>
      <w:rFonts w:ascii="Times New Roman" w:hAnsi="Times New Roman"/>
      <w:szCs w:val="20"/>
    </w:rPr>
  </w:style>
  <w:style w:type="paragraph" w:customStyle="1" w:styleId="FR2">
    <w:name w:val="FR2"/>
    <w:uiPriority w:val="99"/>
    <w:rsid w:val="00B6228A"/>
    <w:pPr>
      <w:widowControl w:val="0"/>
      <w:snapToGrid w:val="0"/>
      <w:spacing w:before="2860" w:after="0" w:line="240" w:lineRule="auto"/>
    </w:pPr>
    <w:rPr>
      <w:rFonts w:ascii="Arial" w:eastAsia="Times New Roman" w:hAnsi="Arial" w:cs="Times New Roman"/>
      <w:sz w:val="16"/>
      <w:szCs w:val="20"/>
      <w:lang w:eastAsia="pl-PL"/>
    </w:rPr>
  </w:style>
  <w:style w:type="paragraph" w:customStyle="1" w:styleId="xl153">
    <w:name w:val="xl153"/>
    <w:basedOn w:val="Normalny"/>
    <w:uiPriority w:val="99"/>
    <w:rsid w:val="00B6228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E6FF"/>
      <w:spacing w:before="100" w:beforeAutospacing="1" w:after="100" w:afterAutospacing="1"/>
      <w:jc w:val="center"/>
    </w:pPr>
    <w:rPr>
      <w:rFonts w:eastAsia="Arial Unicode MS" w:cs="Arial"/>
      <w:b/>
      <w:bCs/>
      <w:sz w:val="20"/>
      <w:szCs w:val="20"/>
    </w:rPr>
  </w:style>
  <w:style w:type="paragraph" w:customStyle="1" w:styleId="xl154">
    <w:name w:val="xl154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E6FF"/>
      <w:spacing w:before="100" w:beforeAutospacing="1" w:after="100" w:afterAutospacing="1"/>
      <w:jc w:val="center"/>
    </w:pPr>
    <w:rPr>
      <w:rFonts w:eastAsia="Arial Unicode MS" w:cs="Arial"/>
      <w:b/>
      <w:bCs/>
      <w:sz w:val="20"/>
      <w:szCs w:val="20"/>
    </w:rPr>
  </w:style>
  <w:style w:type="paragraph" w:customStyle="1" w:styleId="xl155">
    <w:name w:val="xl155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56">
    <w:name w:val="xl156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eastAsia="Arial Unicode MS" w:cs="Arial"/>
      <w:b/>
      <w:bCs/>
      <w:sz w:val="20"/>
      <w:szCs w:val="20"/>
    </w:rPr>
  </w:style>
  <w:style w:type="paragraph" w:customStyle="1" w:styleId="xl157">
    <w:name w:val="xl157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58">
    <w:name w:val="xl158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sz w:val="20"/>
      <w:szCs w:val="20"/>
    </w:rPr>
  </w:style>
  <w:style w:type="paragraph" w:customStyle="1" w:styleId="xl159">
    <w:name w:val="xl159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eastAsia="Arial Unicode MS" w:cs="Arial"/>
      <w:sz w:val="20"/>
      <w:szCs w:val="20"/>
    </w:rPr>
  </w:style>
  <w:style w:type="paragraph" w:customStyle="1" w:styleId="xl160">
    <w:name w:val="xl160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sz w:val="20"/>
      <w:szCs w:val="20"/>
    </w:rPr>
  </w:style>
  <w:style w:type="paragraph" w:customStyle="1" w:styleId="xl161">
    <w:name w:val="xl161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E6E6"/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62">
    <w:name w:val="xl162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E6E6"/>
      <w:spacing w:before="100" w:beforeAutospacing="1" w:after="100" w:afterAutospacing="1"/>
      <w:jc w:val="left"/>
    </w:pPr>
    <w:rPr>
      <w:rFonts w:eastAsia="Arial Unicode MS" w:cs="Arial"/>
      <w:b/>
      <w:bCs/>
      <w:sz w:val="20"/>
      <w:szCs w:val="20"/>
    </w:rPr>
  </w:style>
  <w:style w:type="paragraph" w:customStyle="1" w:styleId="xl163">
    <w:name w:val="xl163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E6E6"/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</w:rPr>
  </w:style>
  <w:style w:type="paragraph" w:customStyle="1" w:styleId="xl165">
    <w:name w:val="xl165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eastAsia="Arial Unicode MS" w:cs="Arial"/>
    </w:rPr>
  </w:style>
  <w:style w:type="paragraph" w:customStyle="1" w:styleId="xl166">
    <w:name w:val="xl166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eastAsia="Arial Unicode MS" w:cs="Arial"/>
    </w:rPr>
  </w:style>
  <w:style w:type="paragraph" w:customStyle="1" w:styleId="xl167">
    <w:name w:val="xl167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68">
    <w:name w:val="xl168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eastAsia="Arial Unicode MS" w:cs="Arial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70">
    <w:name w:val="xl170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pacing w:before="100" w:beforeAutospacing="1" w:after="100" w:afterAutospacing="1"/>
      <w:jc w:val="right"/>
    </w:pPr>
    <w:rPr>
      <w:rFonts w:eastAsia="Arial Unicode MS" w:cs="Arial"/>
      <w:b/>
      <w:bCs/>
    </w:rPr>
  </w:style>
  <w:style w:type="paragraph" w:customStyle="1" w:styleId="xl171">
    <w:name w:val="xl171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pacing w:before="100" w:beforeAutospacing="1" w:after="100" w:afterAutospacing="1"/>
      <w:jc w:val="left"/>
    </w:pPr>
    <w:rPr>
      <w:rFonts w:eastAsia="Arial Unicode MS" w:cs="Arial"/>
      <w:b/>
      <w:bCs/>
    </w:rPr>
  </w:style>
  <w:style w:type="paragraph" w:customStyle="1" w:styleId="xl172">
    <w:name w:val="xl172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pacing w:before="100" w:beforeAutospacing="1" w:after="100" w:afterAutospacing="1"/>
      <w:jc w:val="right"/>
    </w:pPr>
    <w:rPr>
      <w:rFonts w:eastAsia="Arial Unicode MS" w:cs="Arial"/>
      <w:b/>
      <w:bCs/>
    </w:rPr>
  </w:style>
  <w:style w:type="paragraph" w:customStyle="1" w:styleId="xl173">
    <w:name w:val="xl173"/>
    <w:basedOn w:val="Normalny"/>
    <w:uiPriority w:val="99"/>
    <w:rsid w:val="00B6228A"/>
    <w:pPr>
      <w:spacing w:before="100" w:beforeAutospacing="1" w:after="100" w:afterAutospacing="1"/>
      <w:jc w:val="left"/>
    </w:pPr>
    <w:rPr>
      <w:rFonts w:eastAsia="Arial Unicode MS" w:cs="Arial"/>
      <w:b/>
      <w:bCs/>
      <w:sz w:val="20"/>
      <w:szCs w:val="20"/>
    </w:rPr>
  </w:style>
  <w:style w:type="paragraph" w:customStyle="1" w:styleId="xl174">
    <w:name w:val="xl174"/>
    <w:basedOn w:val="Normalny"/>
    <w:uiPriority w:val="99"/>
    <w:rsid w:val="00B6228A"/>
    <w:pPr>
      <w:spacing w:before="100" w:beforeAutospacing="1" w:after="100" w:afterAutospacing="1"/>
      <w:jc w:val="left"/>
    </w:pPr>
    <w:rPr>
      <w:rFonts w:eastAsia="Arial Unicode MS" w:cs="Arial"/>
      <w:b/>
      <w:bCs/>
      <w:sz w:val="20"/>
      <w:szCs w:val="20"/>
    </w:rPr>
  </w:style>
  <w:style w:type="paragraph" w:customStyle="1" w:styleId="Standartowy">
    <w:name w:val="Standartowy"/>
    <w:basedOn w:val="Normalny"/>
    <w:uiPriority w:val="99"/>
    <w:rsid w:val="00B6228A"/>
    <w:pPr>
      <w:widowControl w:val="0"/>
      <w:suppressAutoHyphens/>
      <w:ind w:firstLine="510"/>
      <w:jc w:val="left"/>
    </w:pPr>
    <w:rPr>
      <w:rFonts w:eastAsia="Arial" w:cs="Tahoma"/>
      <w:kern w:val="2"/>
      <w:lang w:val="en-US"/>
    </w:rPr>
  </w:style>
  <w:style w:type="paragraph" w:customStyle="1" w:styleId="Default">
    <w:name w:val="Default"/>
    <w:uiPriority w:val="99"/>
    <w:rsid w:val="00B6228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WW-Tekstblokowy">
    <w:name w:val="WW-Tekst blokowy"/>
    <w:basedOn w:val="Normalny"/>
    <w:uiPriority w:val="99"/>
    <w:rsid w:val="00B6228A"/>
    <w:pPr>
      <w:tabs>
        <w:tab w:val="left" w:pos="10915"/>
      </w:tabs>
      <w:suppressAutoHyphens/>
      <w:ind w:left="851" w:right="-1" w:hanging="851"/>
    </w:pPr>
    <w:rPr>
      <w:rFonts w:cs="Arial"/>
      <w:sz w:val="22"/>
      <w:szCs w:val="22"/>
      <w:lang w:val="en-GB" w:eastAsia="ar-SA"/>
    </w:rPr>
  </w:style>
  <w:style w:type="character" w:customStyle="1" w:styleId="PunktowanieZnakZnak1">
    <w:name w:val="Punktowanie Znak Znak1"/>
    <w:link w:val="Punktowanie"/>
    <w:uiPriority w:val="99"/>
    <w:locked/>
    <w:rsid w:val="00B6228A"/>
    <w:rPr>
      <w:rFonts w:ascii="Arial" w:eastAsia="Times New Roman" w:hAnsi="Arial" w:cs="Times New Roman"/>
      <w:lang w:val="x-none" w:eastAsia="x-none"/>
    </w:rPr>
  </w:style>
  <w:style w:type="paragraph" w:customStyle="1" w:styleId="Punktowanie">
    <w:name w:val="Punktowanie"/>
    <w:basedOn w:val="Normalny"/>
    <w:link w:val="PunktowanieZnakZnak1"/>
    <w:uiPriority w:val="99"/>
    <w:rsid w:val="00B6228A"/>
    <w:pPr>
      <w:widowControl w:val="0"/>
      <w:numPr>
        <w:numId w:val="9"/>
      </w:numPr>
      <w:autoSpaceDE w:val="0"/>
      <w:autoSpaceDN w:val="0"/>
      <w:adjustRightInd w:val="0"/>
    </w:pPr>
    <w:rPr>
      <w:sz w:val="22"/>
      <w:szCs w:val="22"/>
      <w:lang w:val="x-none" w:eastAsia="x-none"/>
    </w:rPr>
  </w:style>
  <w:style w:type="paragraph" w:customStyle="1" w:styleId="Normalny1">
    <w:name w:val="Normalny1"/>
    <w:basedOn w:val="Normalny"/>
    <w:uiPriority w:val="99"/>
    <w:rsid w:val="00B6228A"/>
    <w:pPr>
      <w:widowControl w:val="0"/>
      <w:suppressAutoHyphens/>
      <w:jc w:val="left"/>
    </w:pPr>
    <w:rPr>
      <w:rFonts w:ascii="Times New Roman" w:hAnsi="Times New Roman"/>
      <w:sz w:val="20"/>
      <w:szCs w:val="20"/>
      <w:lang w:val="de-DE" w:eastAsia="de-DE" w:bidi="de-DE"/>
    </w:rPr>
  </w:style>
  <w:style w:type="paragraph" w:customStyle="1" w:styleId="Tekstpodstawowy22">
    <w:name w:val="Tekst podstawowy 22"/>
    <w:basedOn w:val="Normalny1"/>
    <w:uiPriority w:val="99"/>
    <w:rsid w:val="00B6228A"/>
    <w:pPr>
      <w:ind w:left="1134"/>
    </w:pPr>
    <w:rPr>
      <w:rFonts w:ascii="Arial" w:eastAsia="Arial" w:hAnsi="Arial" w:cs="Arial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B6228A"/>
    <w:pPr>
      <w:spacing w:after="200"/>
      <w:ind w:left="720"/>
      <w:jc w:val="left"/>
    </w:pPr>
    <w:rPr>
      <w:rFonts w:ascii="Cambria" w:hAnsi="Cambria" w:cs="Calibri"/>
      <w:lang w:val="en-US" w:eastAsia="ar-SA"/>
    </w:rPr>
  </w:style>
  <w:style w:type="paragraph" w:customStyle="1" w:styleId="TextmitEinzug">
    <w:name w:val="Text mit Einzug"/>
    <w:uiPriority w:val="99"/>
    <w:rsid w:val="00B6228A"/>
    <w:pPr>
      <w:tabs>
        <w:tab w:val="right" w:pos="4820"/>
        <w:tab w:val="right" w:pos="5103"/>
        <w:tab w:val="right" w:pos="6237"/>
        <w:tab w:val="left" w:pos="6521"/>
      </w:tabs>
      <w:spacing w:after="0" w:line="240" w:lineRule="auto"/>
      <w:ind w:left="1418" w:right="1985"/>
      <w:jc w:val="both"/>
    </w:pPr>
    <w:rPr>
      <w:rFonts w:ascii="Arial" w:eastAsia="Times New Roman" w:hAnsi="Arial" w:cs="Times New Roman"/>
      <w:sz w:val="20"/>
      <w:szCs w:val="20"/>
      <w:lang w:val="de-DE" w:eastAsia="pl-PL"/>
    </w:rPr>
  </w:style>
  <w:style w:type="paragraph" w:customStyle="1" w:styleId="LEVEL4">
    <w:name w:val="LEVEL 4"/>
    <w:basedOn w:val="Normalny"/>
    <w:uiPriority w:val="99"/>
    <w:qFormat/>
    <w:rsid w:val="00B6228A"/>
    <w:pPr>
      <w:spacing w:before="60" w:after="60"/>
      <w:ind w:left="567" w:hanging="567"/>
      <w:outlineLvl w:val="3"/>
    </w:pPr>
    <w:rPr>
      <w:b/>
      <w:sz w:val="20"/>
    </w:rPr>
  </w:style>
  <w:style w:type="paragraph" w:customStyle="1" w:styleId="NA">
    <w:name w:val="N/A"/>
    <w:basedOn w:val="Normalny"/>
    <w:uiPriority w:val="99"/>
    <w:rsid w:val="00B6228A"/>
    <w:pPr>
      <w:tabs>
        <w:tab w:val="left" w:pos="9000"/>
        <w:tab w:val="right" w:pos="9360"/>
      </w:tabs>
      <w:suppressAutoHyphens/>
      <w:spacing w:before="120" w:after="120" w:line="288" w:lineRule="auto"/>
      <w:ind w:left="567" w:hanging="567"/>
    </w:pPr>
    <w:rPr>
      <w:sz w:val="20"/>
      <w:szCs w:val="20"/>
      <w:lang w:val="en-US"/>
    </w:rPr>
  </w:style>
  <w:style w:type="paragraph" w:customStyle="1" w:styleId="Document10">
    <w:name w:val="Document 1"/>
    <w:uiPriority w:val="99"/>
    <w:rsid w:val="00B6228A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after="120" w:line="240" w:lineRule="auto"/>
      <w:ind w:left="567" w:hanging="567"/>
      <w:jc w:val="both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[1]"/>
    <w:uiPriority w:val="99"/>
    <w:rsid w:val="00B6228A"/>
    <w:pPr>
      <w:keepNext/>
      <w:keepLines/>
      <w:numPr>
        <w:numId w:val="8"/>
      </w:numPr>
      <w:tabs>
        <w:tab w:val="left" w:pos="-720"/>
      </w:tabs>
      <w:suppressAutoHyphens/>
      <w:overflowPunct w:val="0"/>
      <w:autoSpaceDE w:val="0"/>
      <w:autoSpaceDN w:val="0"/>
      <w:adjustRightInd w:val="0"/>
      <w:spacing w:before="120" w:after="120" w:line="240" w:lineRule="auto"/>
      <w:ind w:left="567" w:hanging="567"/>
      <w:jc w:val="both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Branze">
    <w:name w:val="Branze"/>
    <w:basedOn w:val="Nagwek"/>
    <w:uiPriority w:val="99"/>
    <w:rsid w:val="00B6228A"/>
    <w:pPr>
      <w:spacing w:before="120" w:after="120"/>
      <w:ind w:left="567" w:hanging="567"/>
    </w:pPr>
    <w:rPr>
      <w:sz w:val="20"/>
    </w:rPr>
  </w:style>
  <w:style w:type="paragraph" w:customStyle="1" w:styleId="StylInterlinia15wiersza">
    <w:name w:val="Styl Interlinia:  15 wiersza"/>
    <w:basedOn w:val="Normalny"/>
    <w:autoRedefine/>
    <w:uiPriority w:val="99"/>
    <w:rsid w:val="00DC4EF8"/>
    <w:pPr>
      <w:numPr>
        <w:numId w:val="1"/>
      </w:numPr>
      <w:spacing w:before="120" w:after="120"/>
    </w:pPr>
    <w:rPr>
      <w:sz w:val="22"/>
      <w:szCs w:val="22"/>
    </w:rPr>
  </w:style>
  <w:style w:type="paragraph" w:customStyle="1" w:styleId="StylNagwek1Arial10ptAutomatycznyDolewejPrzed12">
    <w:name w:val="Styl Nagłówek 1 + Arial 10 pt Automatyczny Do lewej Przed:  12..."/>
    <w:basedOn w:val="Nagwek1"/>
    <w:autoRedefine/>
    <w:uiPriority w:val="99"/>
    <w:qFormat/>
    <w:rsid w:val="00B6228A"/>
    <w:pPr>
      <w:tabs>
        <w:tab w:val="clear" w:pos="0"/>
      </w:tabs>
      <w:ind w:left="708" w:hanging="708"/>
      <w:jc w:val="left"/>
      <w:outlineLvl w:val="1"/>
    </w:pPr>
    <w:rPr>
      <w:bCs/>
      <w:noProof w:val="0"/>
      <w:color w:val="auto"/>
      <w:sz w:val="20"/>
      <w:szCs w:val="20"/>
      <w:u w:val="none"/>
    </w:rPr>
  </w:style>
  <w:style w:type="paragraph" w:customStyle="1" w:styleId="StylPierwszywiersz125cm">
    <w:name w:val="Styl Pierwszy wiersz:  125 cm"/>
    <w:basedOn w:val="Normalny"/>
    <w:uiPriority w:val="99"/>
    <w:rsid w:val="00B6228A"/>
    <w:pPr>
      <w:numPr>
        <w:numId w:val="10"/>
      </w:numPr>
      <w:spacing w:line="360" w:lineRule="auto"/>
      <w:ind w:left="567" w:firstLine="567"/>
    </w:pPr>
    <w:rPr>
      <w:sz w:val="20"/>
      <w:szCs w:val="20"/>
    </w:rPr>
  </w:style>
  <w:style w:type="paragraph" w:customStyle="1" w:styleId="StylBranzePogrubienieWyrwnanydorodka">
    <w:name w:val="Styl Branze + Pogrubienie Wyrównany do środka"/>
    <w:basedOn w:val="Branze"/>
    <w:uiPriority w:val="99"/>
    <w:rsid w:val="00B6228A"/>
    <w:pPr>
      <w:jc w:val="center"/>
      <w:outlineLvl w:val="0"/>
    </w:pPr>
    <w:rPr>
      <w:b/>
      <w:bCs/>
      <w:szCs w:val="20"/>
    </w:rPr>
  </w:style>
  <w:style w:type="paragraph" w:customStyle="1" w:styleId="1">
    <w:name w:val="1"/>
    <w:basedOn w:val="Branze"/>
    <w:autoRedefine/>
    <w:uiPriority w:val="99"/>
    <w:qFormat/>
    <w:rsid w:val="00B6228A"/>
    <w:pPr>
      <w:numPr>
        <w:numId w:val="3"/>
      </w:numPr>
      <w:tabs>
        <w:tab w:val="clear" w:pos="4536"/>
        <w:tab w:val="clear" w:pos="9072"/>
      </w:tabs>
      <w:ind w:left="714" w:hanging="357"/>
      <w:jc w:val="center"/>
      <w:outlineLvl w:val="0"/>
    </w:pPr>
    <w:rPr>
      <w:b/>
      <w:bCs/>
      <w:szCs w:val="20"/>
    </w:rPr>
  </w:style>
  <w:style w:type="paragraph" w:customStyle="1" w:styleId="POZIOM1">
    <w:name w:val="POZIOM 1"/>
    <w:basedOn w:val="1"/>
    <w:uiPriority w:val="99"/>
    <w:qFormat/>
    <w:rsid w:val="00B6228A"/>
  </w:style>
  <w:style w:type="paragraph" w:customStyle="1" w:styleId="POZIOM2">
    <w:name w:val="POZIOM 2"/>
    <w:basedOn w:val="StylNagwek1Arial10ptAutomatycznyDolewejPrzed12"/>
    <w:uiPriority w:val="99"/>
    <w:qFormat/>
    <w:rsid w:val="00B6228A"/>
  </w:style>
  <w:style w:type="paragraph" w:customStyle="1" w:styleId="A1">
    <w:name w:val="A1"/>
    <w:basedOn w:val="1"/>
    <w:uiPriority w:val="99"/>
    <w:qFormat/>
    <w:rsid w:val="00B6228A"/>
  </w:style>
  <w:style w:type="paragraph" w:customStyle="1" w:styleId="A2">
    <w:name w:val="A2"/>
    <w:basedOn w:val="Nagwek1"/>
    <w:uiPriority w:val="99"/>
    <w:qFormat/>
    <w:rsid w:val="00B6228A"/>
    <w:pPr>
      <w:tabs>
        <w:tab w:val="clear" w:pos="0"/>
        <w:tab w:val="num" w:pos="708"/>
      </w:tabs>
      <w:ind w:left="708" w:hanging="708"/>
    </w:pPr>
    <w:rPr>
      <w:bCs/>
      <w:noProof w:val="0"/>
      <w:color w:val="auto"/>
      <w:sz w:val="20"/>
      <w:u w:val="none"/>
    </w:rPr>
  </w:style>
  <w:style w:type="paragraph" w:customStyle="1" w:styleId="LEVEL1">
    <w:name w:val="LEVEL 1"/>
    <w:basedOn w:val="Normalny"/>
    <w:uiPriority w:val="99"/>
    <w:qFormat/>
    <w:rsid w:val="00B6228A"/>
    <w:pPr>
      <w:spacing w:before="60" w:after="60"/>
      <w:ind w:left="567" w:hanging="567"/>
      <w:outlineLvl w:val="0"/>
    </w:pPr>
    <w:rPr>
      <w:b/>
      <w:sz w:val="20"/>
    </w:rPr>
  </w:style>
  <w:style w:type="paragraph" w:customStyle="1" w:styleId="LEVEL2">
    <w:name w:val="LEVEL 2"/>
    <w:basedOn w:val="Normalny"/>
    <w:uiPriority w:val="99"/>
    <w:qFormat/>
    <w:rsid w:val="00B6228A"/>
    <w:pPr>
      <w:spacing w:before="60" w:after="60"/>
      <w:ind w:left="567" w:hanging="567"/>
      <w:outlineLvl w:val="1"/>
    </w:pPr>
    <w:rPr>
      <w:b/>
      <w:sz w:val="20"/>
    </w:rPr>
  </w:style>
  <w:style w:type="paragraph" w:customStyle="1" w:styleId="LEVEL3">
    <w:name w:val="LEVEL 3"/>
    <w:basedOn w:val="Normalny"/>
    <w:next w:val="Zwykytekst"/>
    <w:uiPriority w:val="99"/>
    <w:qFormat/>
    <w:rsid w:val="00B6228A"/>
    <w:pPr>
      <w:spacing w:before="60" w:after="60"/>
      <w:ind w:left="567" w:hanging="567"/>
      <w:outlineLvl w:val="2"/>
    </w:pPr>
    <w:rPr>
      <w:b/>
      <w:sz w:val="20"/>
    </w:rPr>
  </w:style>
  <w:style w:type="paragraph" w:customStyle="1" w:styleId="LEVEL5">
    <w:name w:val="LEVEL 5"/>
    <w:basedOn w:val="Normalny"/>
    <w:uiPriority w:val="99"/>
    <w:qFormat/>
    <w:rsid w:val="00B6228A"/>
    <w:pPr>
      <w:spacing w:before="60" w:after="60"/>
      <w:ind w:left="567" w:hanging="567"/>
      <w:outlineLvl w:val="4"/>
    </w:pPr>
    <w:rPr>
      <w:b/>
      <w:sz w:val="20"/>
    </w:rPr>
  </w:style>
  <w:style w:type="paragraph" w:customStyle="1" w:styleId="StylWyjustowanyZagszczoneo015ptInterliniaWielokrotne">
    <w:name w:val="Styl Wyjustowany Zagęszczone o  015 pt Interlinia:  Wielokrotne..."/>
    <w:basedOn w:val="Normalny"/>
    <w:uiPriority w:val="99"/>
    <w:rsid w:val="00B6228A"/>
    <w:pPr>
      <w:spacing w:line="288" w:lineRule="auto"/>
      <w:ind w:left="567" w:hanging="567"/>
    </w:pPr>
    <w:rPr>
      <w:spacing w:val="-3"/>
      <w:sz w:val="20"/>
      <w:szCs w:val="20"/>
    </w:rPr>
  </w:style>
  <w:style w:type="paragraph" w:customStyle="1" w:styleId="StylWyjustowanyZagszczoneo015ptInterliniaWielokrotne1">
    <w:name w:val="Styl Wyjustowany Zagęszczone o  015 pt Interlinia:  Wielokrotne...1"/>
    <w:basedOn w:val="Normalny"/>
    <w:uiPriority w:val="99"/>
    <w:rsid w:val="00B6228A"/>
    <w:pPr>
      <w:spacing w:line="360" w:lineRule="auto"/>
      <w:ind w:left="567" w:hanging="567"/>
    </w:pPr>
    <w:rPr>
      <w:spacing w:val="-3"/>
      <w:sz w:val="20"/>
      <w:szCs w:val="20"/>
    </w:rPr>
  </w:style>
  <w:style w:type="paragraph" w:customStyle="1" w:styleId="StylInterliniaWielokrotne12wrs">
    <w:name w:val="Styl Interlinia:  Wielokrotne 12 wrs"/>
    <w:basedOn w:val="Normalny"/>
    <w:uiPriority w:val="99"/>
    <w:rsid w:val="00B6228A"/>
    <w:pPr>
      <w:spacing w:line="360" w:lineRule="auto"/>
      <w:ind w:left="567" w:hanging="567"/>
    </w:pPr>
    <w:rPr>
      <w:sz w:val="20"/>
      <w:szCs w:val="20"/>
    </w:rPr>
  </w:style>
  <w:style w:type="paragraph" w:customStyle="1" w:styleId="StylLEVEL2Przed0ptPo0pt">
    <w:name w:val="Styl LEVEL 2 + Przed:  0 pt Po:  0 pt"/>
    <w:basedOn w:val="LEVEL2"/>
    <w:uiPriority w:val="99"/>
    <w:rsid w:val="00B6228A"/>
    <w:rPr>
      <w:bCs/>
      <w:szCs w:val="20"/>
    </w:rPr>
  </w:style>
  <w:style w:type="paragraph" w:customStyle="1" w:styleId="WW-Legenda">
    <w:name w:val="WW-Legenda"/>
    <w:basedOn w:val="Normalny"/>
    <w:next w:val="Normalny"/>
    <w:uiPriority w:val="99"/>
    <w:rsid w:val="00B6228A"/>
    <w:pPr>
      <w:suppressAutoHyphens/>
      <w:overflowPunct w:val="0"/>
      <w:autoSpaceDE w:val="0"/>
      <w:autoSpaceDN w:val="0"/>
      <w:adjustRightInd w:val="0"/>
      <w:spacing w:before="120" w:after="120" w:line="288" w:lineRule="auto"/>
      <w:ind w:left="567" w:hanging="567"/>
    </w:pPr>
    <w:rPr>
      <w:rFonts w:ascii="Times New Roman" w:hAnsi="Times New Roman"/>
      <w:b/>
      <w:szCs w:val="20"/>
    </w:rPr>
  </w:style>
  <w:style w:type="paragraph" w:customStyle="1" w:styleId="STANDwciety">
    <w:name w:val="STANDwciety"/>
    <w:basedOn w:val="Normalny"/>
    <w:uiPriority w:val="99"/>
    <w:rsid w:val="00B6228A"/>
    <w:pPr>
      <w:ind w:left="567" w:firstLine="567"/>
    </w:pPr>
    <w:rPr>
      <w:sz w:val="22"/>
      <w:szCs w:val="20"/>
    </w:rPr>
  </w:style>
  <w:style w:type="character" w:customStyle="1" w:styleId="StylStylStylNagwek1">
    <w:name w:val="Styl Styl Styl Nagłówek 1"/>
    <w:aliases w:val="1-Titre 1 + Nie Kapitaliki Wszystkie wer... Znak"/>
    <w:locked/>
    <w:rsid w:val="00B6228A"/>
    <w:rPr>
      <w:rFonts w:ascii="Arial" w:eastAsia="Times New Roman" w:hAnsi="Arial" w:cs="Times New Roman" w:hint="default"/>
      <w:b/>
      <w:bCs/>
      <w:smallCaps/>
      <w:sz w:val="32"/>
      <w:szCs w:val="32"/>
      <w:lang w:val="x-none" w:eastAsia="x-none"/>
    </w:rPr>
  </w:style>
  <w:style w:type="paragraph" w:customStyle="1" w:styleId="StylStylStylNagwek11">
    <w:name w:val="Styl Styl Styl Nagłówek 11"/>
    <w:aliases w:val="1-Titre 1 + Nie Kapitaliki Wszystkie wer...1"/>
    <w:basedOn w:val="Normalny"/>
    <w:uiPriority w:val="99"/>
    <w:rsid w:val="00B6228A"/>
    <w:pPr>
      <w:keepNext/>
      <w:tabs>
        <w:tab w:val="num" w:pos="708"/>
      </w:tabs>
      <w:overflowPunct w:val="0"/>
      <w:autoSpaceDE w:val="0"/>
      <w:autoSpaceDN w:val="0"/>
      <w:adjustRightInd w:val="0"/>
      <w:spacing w:before="120" w:after="120"/>
      <w:ind w:left="708" w:hanging="708"/>
      <w:outlineLvl w:val="0"/>
    </w:pPr>
    <w:rPr>
      <w:b/>
      <w:bCs/>
      <w:smallCaps/>
      <w:sz w:val="32"/>
      <w:szCs w:val="32"/>
      <w:lang w:val="x-none" w:eastAsia="x-none"/>
    </w:rPr>
  </w:style>
  <w:style w:type="paragraph" w:customStyle="1" w:styleId="Style2">
    <w:name w:val="Style2"/>
    <w:basedOn w:val="Normalny"/>
    <w:uiPriority w:val="99"/>
    <w:rsid w:val="00B6228A"/>
    <w:pPr>
      <w:autoSpaceDE w:val="0"/>
      <w:autoSpaceDN w:val="0"/>
      <w:spacing w:line="360" w:lineRule="auto"/>
      <w:ind w:left="357" w:hanging="567"/>
    </w:pPr>
    <w:rPr>
      <w:sz w:val="20"/>
      <w:szCs w:val="20"/>
    </w:rPr>
  </w:style>
  <w:style w:type="paragraph" w:customStyle="1" w:styleId="styl">
    <w:name w:val="styl"/>
    <w:basedOn w:val="Normalny"/>
    <w:uiPriority w:val="99"/>
    <w:rsid w:val="00B6228A"/>
    <w:pPr>
      <w:spacing w:line="360" w:lineRule="auto"/>
      <w:ind w:left="567" w:hanging="567"/>
    </w:pPr>
    <w:rPr>
      <w:rFonts w:ascii="Times New Roman" w:hAnsi="Times New Roman"/>
      <w:szCs w:val="20"/>
    </w:rPr>
  </w:style>
  <w:style w:type="paragraph" w:customStyle="1" w:styleId="Akapit">
    <w:name w:val="Akapit"/>
    <w:basedOn w:val="Normalny"/>
    <w:uiPriority w:val="99"/>
    <w:rsid w:val="00B6228A"/>
    <w:pPr>
      <w:overflowPunct w:val="0"/>
      <w:autoSpaceDE w:val="0"/>
      <w:autoSpaceDN w:val="0"/>
      <w:adjustRightInd w:val="0"/>
      <w:spacing w:line="288" w:lineRule="auto"/>
      <w:ind w:left="567" w:firstLine="709"/>
    </w:pPr>
    <w:rPr>
      <w:rFonts w:ascii="Times New Roman" w:hAnsi="Times New Roman"/>
      <w:szCs w:val="20"/>
    </w:rPr>
  </w:style>
  <w:style w:type="paragraph" w:customStyle="1" w:styleId="WW-NormalnyWeb">
    <w:name w:val="WW-Normalny (Web)"/>
    <w:basedOn w:val="Normalny"/>
    <w:rsid w:val="00B6228A"/>
    <w:pPr>
      <w:suppressAutoHyphens/>
      <w:spacing w:before="280" w:after="119"/>
      <w:jc w:val="left"/>
    </w:pPr>
    <w:rPr>
      <w:lang w:eastAsia="ar-SA"/>
    </w:rPr>
  </w:style>
  <w:style w:type="character" w:customStyle="1" w:styleId="bodytxt">
    <w:name w:val="bodytxt"/>
    <w:basedOn w:val="Domylnaczcionkaakapitu"/>
    <w:rsid w:val="00B6228A"/>
  </w:style>
  <w:style w:type="character" w:customStyle="1" w:styleId="eltit">
    <w:name w:val="eltit"/>
    <w:basedOn w:val="Domylnaczcionkaakapitu"/>
    <w:rsid w:val="00B6228A"/>
  </w:style>
  <w:style w:type="character" w:customStyle="1" w:styleId="nowosc">
    <w:name w:val="nowosc"/>
    <w:basedOn w:val="Domylnaczcionkaakapitu"/>
    <w:rsid w:val="00B6228A"/>
  </w:style>
  <w:style w:type="character" w:customStyle="1" w:styleId="bbtext">
    <w:name w:val="bbtext"/>
    <w:basedOn w:val="Domylnaczcionkaakapitu"/>
    <w:rsid w:val="00B6228A"/>
  </w:style>
  <w:style w:type="character" w:styleId="Uwydatnienie">
    <w:name w:val="Emphasis"/>
    <w:basedOn w:val="Domylnaczcionkaakapitu"/>
    <w:qFormat/>
    <w:rsid w:val="00B6228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1C4165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E31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622C3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Poprawka">
    <w:name w:val="Revision"/>
    <w:hidden/>
    <w:uiPriority w:val="99"/>
    <w:semiHidden/>
    <w:rsid w:val="000C149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F18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1E787-CD02-43D8-AD11-16BBAB17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1624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a.wojcieszak@wodociagi-koscian.pl</dc:creator>
  <cp:keywords/>
  <dc:description/>
  <cp:lastModifiedBy>Agnieszka</cp:lastModifiedBy>
  <cp:revision>2</cp:revision>
  <cp:lastPrinted>2020-10-28T08:22:00Z</cp:lastPrinted>
  <dcterms:created xsi:type="dcterms:W3CDTF">2025-02-06T09:22:00Z</dcterms:created>
  <dcterms:modified xsi:type="dcterms:W3CDTF">2025-02-06T09:22:00Z</dcterms:modified>
</cp:coreProperties>
</file>