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90840" w14:textId="77777777" w:rsidR="003D7772" w:rsidRPr="00972231" w:rsidRDefault="003D7772" w:rsidP="003D7772">
      <w:pPr>
        <w:rPr>
          <w:rFonts w:asciiTheme="minorHAnsi" w:hAnsiTheme="minorHAnsi" w:cstheme="minorHAnsi"/>
          <w:b/>
          <w:bCs/>
          <w:caps/>
          <w:sz w:val="22"/>
          <w:szCs w:val="22"/>
        </w:rPr>
      </w:pPr>
    </w:p>
    <w:p w14:paraId="79B3E19F" w14:textId="53452B79" w:rsidR="00B61F56" w:rsidRPr="00972231" w:rsidRDefault="00972231" w:rsidP="00972231">
      <w:pPr>
        <w:jc w:val="center"/>
        <w:rPr>
          <w:rFonts w:asciiTheme="minorHAnsi" w:hAnsiTheme="minorHAnsi" w:cstheme="minorHAnsi"/>
          <w:b/>
          <w:bCs/>
          <w:caps/>
          <w:sz w:val="22"/>
          <w:szCs w:val="22"/>
        </w:rPr>
      </w:pPr>
      <w:r>
        <w:rPr>
          <w:rFonts w:asciiTheme="minorHAnsi" w:hAnsiTheme="minorHAnsi" w:cstheme="minorHAnsi"/>
          <w:b/>
          <w:bCs/>
          <w:caps/>
          <w:sz w:val="22"/>
          <w:szCs w:val="22"/>
        </w:rPr>
        <w:t>CZĘŚĆ II SWZ – PROJEKT UMOWY</w:t>
      </w:r>
    </w:p>
    <w:p w14:paraId="04E38547" w14:textId="77777777" w:rsidR="00B61F56" w:rsidRPr="00972231" w:rsidRDefault="00B61F56" w:rsidP="00B61F56">
      <w:pPr>
        <w:jc w:val="both"/>
        <w:rPr>
          <w:rFonts w:asciiTheme="minorHAnsi" w:hAnsiTheme="minorHAnsi" w:cstheme="minorHAnsi"/>
          <w:b/>
          <w:bCs/>
          <w:caps/>
          <w:sz w:val="22"/>
          <w:szCs w:val="22"/>
        </w:rPr>
      </w:pPr>
    </w:p>
    <w:p w14:paraId="277CB9A7" w14:textId="0448D8D6" w:rsidR="00B61F56" w:rsidRPr="00972231" w:rsidRDefault="00B61F56" w:rsidP="00B61F56">
      <w:pPr>
        <w:jc w:val="both"/>
        <w:rPr>
          <w:rFonts w:asciiTheme="minorHAnsi" w:hAnsiTheme="minorHAnsi" w:cstheme="minorHAnsi"/>
          <w:sz w:val="22"/>
          <w:szCs w:val="22"/>
        </w:rPr>
      </w:pPr>
      <w:r w:rsidRPr="00972231">
        <w:rPr>
          <w:rFonts w:asciiTheme="minorHAnsi" w:hAnsiTheme="minorHAnsi" w:cstheme="minorHAnsi"/>
          <w:sz w:val="22"/>
          <w:szCs w:val="22"/>
        </w:rPr>
        <w:t xml:space="preserve">zawarta w trybie ustawy </w:t>
      </w:r>
      <w:r w:rsidR="009373D4" w:rsidRPr="00972231">
        <w:rPr>
          <w:rFonts w:asciiTheme="minorHAnsi" w:hAnsiTheme="minorHAnsi" w:cstheme="minorHAnsi"/>
          <w:sz w:val="22"/>
          <w:szCs w:val="22"/>
        </w:rPr>
        <w:t>Kodeks cywilny w dniu ……...</w:t>
      </w:r>
      <w:r w:rsidR="00E63F2B">
        <w:rPr>
          <w:rFonts w:asciiTheme="minorHAnsi" w:hAnsiTheme="minorHAnsi" w:cstheme="minorHAnsi"/>
          <w:sz w:val="22"/>
          <w:szCs w:val="22"/>
        </w:rPr>
        <w:t xml:space="preserve"> </w:t>
      </w:r>
      <w:r w:rsidR="009373D4" w:rsidRPr="00972231">
        <w:rPr>
          <w:rFonts w:asciiTheme="minorHAnsi" w:hAnsiTheme="minorHAnsi" w:cstheme="minorHAnsi"/>
          <w:sz w:val="22"/>
          <w:szCs w:val="22"/>
        </w:rPr>
        <w:t>202</w:t>
      </w:r>
      <w:r w:rsidR="00421794">
        <w:rPr>
          <w:rFonts w:asciiTheme="minorHAnsi" w:hAnsiTheme="minorHAnsi" w:cstheme="minorHAnsi"/>
          <w:sz w:val="22"/>
          <w:szCs w:val="22"/>
        </w:rPr>
        <w:t>5</w:t>
      </w:r>
      <w:r w:rsidR="0045196C" w:rsidRPr="00972231">
        <w:rPr>
          <w:rFonts w:asciiTheme="minorHAnsi" w:hAnsiTheme="minorHAnsi" w:cstheme="minorHAnsi"/>
          <w:sz w:val="22"/>
          <w:szCs w:val="22"/>
        </w:rPr>
        <w:t xml:space="preserve"> </w:t>
      </w:r>
      <w:r w:rsidRPr="00972231">
        <w:rPr>
          <w:rFonts w:asciiTheme="minorHAnsi" w:hAnsiTheme="minorHAnsi" w:cstheme="minorHAnsi"/>
          <w:sz w:val="22"/>
          <w:szCs w:val="22"/>
        </w:rPr>
        <w:t>r. w Goleniowie  w wyniku przepr</w:t>
      </w:r>
      <w:r w:rsidR="00B87CD2" w:rsidRPr="00972231">
        <w:rPr>
          <w:rFonts w:asciiTheme="minorHAnsi" w:hAnsiTheme="minorHAnsi" w:cstheme="minorHAnsi"/>
          <w:sz w:val="22"/>
          <w:szCs w:val="22"/>
        </w:rPr>
        <w:t>owadzenia  postępowania nr DS/</w:t>
      </w:r>
      <w:r w:rsidR="00E14015">
        <w:rPr>
          <w:rFonts w:asciiTheme="minorHAnsi" w:hAnsiTheme="minorHAnsi" w:cstheme="minorHAnsi"/>
          <w:sz w:val="22"/>
          <w:szCs w:val="22"/>
        </w:rPr>
        <w:t>0</w:t>
      </w:r>
      <w:r w:rsidR="00F15141">
        <w:rPr>
          <w:rFonts w:asciiTheme="minorHAnsi" w:hAnsiTheme="minorHAnsi" w:cstheme="minorHAnsi"/>
          <w:sz w:val="22"/>
          <w:szCs w:val="22"/>
        </w:rPr>
        <w:t>2</w:t>
      </w:r>
      <w:r w:rsidR="009373D4" w:rsidRPr="00972231">
        <w:rPr>
          <w:rFonts w:asciiTheme="minorHAnsi" w:hAnsiTheme="minorHAnsi" w:cstheme="minorHAnsi"/>
          <w:sz w:val="22"/>
          <w:szCs w:val="22"/>
        </w:rPr>
        <w:t>/202</w:t>
      </w:r>
      <w:r w:rsidR="00E14015">
        <w:rPr>
          <w:rFonts w:asciiTheme="minorHAnsi" w:hAnsiTheme="minorHAnsi" w:cstheme="minorHAnsi"/>
          <w:sz w:val="22"/>
          <w:szCs w:val="22"/>
        </w:rPr>
        <w:t>5</w:t>
      </w:r>
      <w:r w:rsidR="0045196C" w:rsidRPr="00972231">
        <w:rPr>
          <w:rFonts w:asciiTheme="minorHAnsi" w:hAnsiTheme="minorHAnsi" w:cstheme="minorHAnsi"/>
          <w:sz w:val="22"/>
          <w:szCs w:val="22"/>
        </w:rPr>
        <w:t xml:space="preserve"> </w:t>
      </w:r>
      <w:r w:rsidRPr="00972231">
        <w:rPr>
          <w:rFonts w:asciiTheme="minorHAnsi" w:hAnsiTheme="minorHAnsi" w:cstheme="minorHAnsi"/>
          <w:sz w:val="22"/>
          <w:szCs w:val="22"/>
        </w:rPr>
        <w:t>o udzielenie zamówienia pomiędzy:</w:t>
      </w:r>
    </w:p>
    <w:p w14:paraId="76EB12BB" w14:textId="77777777" w:rsidR="00B61F56" w:rsidRPr="00972231" w:rsidRDefault="00B61F56" w:rsidP="00B61F56">
      <w:pPr>
        <w:jc w:val="both"/>
        <w:rPr>
          <w:rFonts w:asciiTheme="minorHAnsi" w:hAnsiTheme="minorHAnsi" w:cstheme="minorHAnsi"/>
          <w:sz w:val="22"/>
          <w:szCs w:val="22"/>
        </w:rPr>
      </w:pPr>
    </w:p>
    <w:p w14:paraId="333A92AF" w14:textId="005849D4" w:rsidR="00B61F56" w:rsidRPr="00972231" w:rsidRDefault="00B61F56" w:rsidP="00B61F56">
      <w:pPr>
        <w:spacing w:line="276" w:lineRule="auto"/>
        <w:jc w:val="both"/>
        <w:rPr>
          <w:rFonts w:asciiTheme="minorHAnsi" w:hAnsiTheme="minorHAnsi" w:cstheme="minorHAnsi"/>
          <w:sz w:val="22"/>
          <w:szCs w:val="22"/>
        </w:rPr>
      </w:pPr>
      <w:r w:rsidRPr="00972231">
        <w:rPr>
          <w:rFonts w:asciiTheme="minorHAnsi" w:hAnsiTheme="minorHAnsi" w:cstheme="minorHAnsi"/>
          <w:b/>
          <w:sz w:val="22"/>
          <w:szCs w:val="22"/>
        </w:rPr>
        <w:t>Przedsiębiorstwem Energetyki Cieplnej Sp. z o.o.</w:t>
      </w:r>
      <w:r w:rsidRPr="00972231">
        <w:rPr>
          <w:rFonts w:asciiTheme="minorHAnsi" w:hAnsiTheme="minorHAnsi" w:cstheme="minorHAnsi"/>
          <w:sz w:val="22"/>
          <w:szCs w:val="22"/>
        </w:rPr>
        <w:t xml:space="preserve"> z siedzibą w Goleniowie, ul. Maszewska 18, 72-100 Goleniów; zarejestrowaną w Rejestrze Przedsiębiorców – Krajowym Rejestrze Sądowym, w Sądzie Rejonowym Szczecin-Centrum w Szczecinie, XIII Wydział Gospodarczy Krajowego Rejestru Sądowego, pod nr KRS 0000030662; NIP 856-00-00-206; nr Regon 811187025; o ka</w:t>
      </w:r>
      <w:r w:rsidR="00E06052">
        <w:rPr>
          <w:rFonts w:asciiTheme="minorHAnsi" w:hAnsiTheme="minorHAnsi" w:cstheme="minorHAnsi"/>
          <w:sz w:val="22"/>
          <w:szCs w:val="22"/>
        </w:rPr>
        <w:t>pitale zakładowym w wysokości: 8 1</w:t>
      </w:r>
      <w:r w:rsidRPr="00972231">
        <w:rPr>
          <w:rFonts w:asciiTheme="minorHAnsi" w:hAnsiTheme="minorHAnsi" w:cstheme="minorHAnsi"/>
          <w:sz w:val="22"/>
          <w:szCs w:val="22"/>
        </w:rPr>
        <w:t xml:space="preserve">77 500,00 </w:t>
      </w:r>
      <w:r w:rsidRPr="00972231">
        <w:rPr>
          <w:rFonts w:asciiTheme="minorHAnsi" w:hAnsiTheme="minorHAnsi" w:cstheme="minorHAnsi"/>
          <w:bCs/>
          <w:sz w:val="22"/>
          <w:szCs w:val="22"/>
        </w:rPr>
        <w:t>zł, wpłaconym w całości</w:t>
      </w:r>
      <w:r w:rsidRPr="00972231">
        <w:rPr>
          <w:rFonts w:asciiTheme="minorHAnsi" w:hAnsiTheme="minorHAnsi" w:cstheme="minorHAnsi"/>
          <w:sz w:val="22"/>
          <w:szCs w:val="22"/>
        </w:rPr>
        <w:t>, reprezentowanym przez:</w:t>
      </w:r>
    </w:p>
    <w:p w14:paraId="691A1C10" w14:textId="77777777" w:rsidR="00B61F56" w:rsidRPr="00972231" w:rsidRDefault="00B61F56" w:rsidP="00B61F56">
      <w:pPr>
        <w:spacing w:line="276" w:lineRule="auto"/>
        <w:jc w:val="both"/>
        <w:rPr>
          <w:rFonts w:asciiTheme="minorHAnsi" w:hAnsiTheme="minorHAnsi" w:cstheme="minorHAnsi"/>
          <w:sz w:val="22"/>
          <w:szCs w:val="22"/>
        </w:rPr>
      </w:pPr>
    </w:p>
    <w:p w14:paraId="662F7511" w14:textId="74BD23BB" w:rsidR="00B61F56" w:rsidRPr="00972231" w:rsidRDefault="00B61F56" w:rsidP="00B61F56">
      <w:pPr>
        <w:spacing w:line="276" w:lineRule="auto"/>
        <w:jc w:val="both"/>
        <w:rPr>
          <w:rFonts w:asciiTheme="minorHAnsi" w:hAnsiTheme="minorHAnsi" w:cstheme="minorHAnsi"/>
          <w:sz w:val="22"/>
          <w:szCs w:val="22"/>
        </w:rPr>
      </w:pPr>
      <w:r w:rsidRPr="00972231">
        <w:rPr>
          <w:rFonts w:asciiTheme="minorHAnsi" w:hAnsiTheme="minorHAnsi" w:cstheme="minorHAnsi"/>
          <w:sz w:val="22"/>
          <w:szCs w:val="22"/>
        </w:rPr>
        <w:t>Tomasza Majewskiego – Prezesa Zarządu</w:t>
      </w:r>
    </w:p>
    <w:p w14:paraId="45AAFB05" w14:textId="77777777" w:rsidR="00B61F56" w:rsidRPr="00972231" w:rsidRDefault="00B61F56" w:rsidP="00B61F56">
      <w:pPr>
        <w:spacing w:line="276" w:lineRule="auto"/>
        <w:jc w:val="both"/>
        <w:rPr>
          <w:rFonts w:asciiTheme="minorHAnsi" w:hAnsiTheme="minorHAnsi" w:cstheme="minorHAnsi"/>
          <w:sz w:val="22"/>
          <w:szCs w:val="22"/>
        </w:rPr>
      </w:pPr>
      <w:r w:rsidRPr="00972231">
        <w:rPr>
          <w:rFonts w:asciiTheme="minorHAnsi" w:hAnsiTheme="minorHAnsi" w:cstheme="minorHAnsi"/>
          <w:sz w:val="22"/>
          <w:szCs w:val="22"/>
        </w:rPr>
        <w:t xml:space="preserve">zwanym dalej </w:t>
      </w:r>
      <w:r w:rsidRPr="00972231">
        <w:rPr>
          <w:rFonts w:asciiTheme="minorHAnsi" w:hAnsiTheme="minorHAnsi" w:cstheme="minorHAnsi"/>
          <w:b/>
          <w:sz w:val="22"/>
          <w:szCs w:val="22"/>
        </w:rPr>
        <w:t>Zamawiającym</w:t>
      </w:r>
    </w:p>
    <w:p w14:paraId="4B6CD398" w14:textId="77777777" w:rsidR="00B61F56" w:rsidRPr="00972231" w:rsidRDefault="00B61F56" w:rsidP="00B61F56">
      <w:pPr>
        <w:rPr>
          <w:rFonts w:asciiTheme="minorHAnsi" w:hAnsiTheme="minorHAnsi" w:cstheme="minorHAnsi"/>
          <w:sz w:val="22"/>
          <w:szCs w:val="22"/>
        </w:rPr>
      </w:pPr>
    </w:p>
    <w:p w14:paraId="28FE53D3" w14:textId="77777777" w:rsidR="00B61F56" w:rsidRPr="00972231" w:rsidRDefault="00B61F56" w:rsidP="00B61F56">
      <w:pPr>
        <w:jc w:val="both"/>
        <w:rPr>
          <w:rFonts w:asciiTheme="minorHAnsi" w:hAnsiTheme="minorHAnsi" w:cstheme="minorHAnsi"/>
          <w:sz w:val="22"/>
          <w:szCs w:val="22"/>
        </w:rPr>
      </w:pPr>
      <w:r w:rsidRPr="00972231">
        <w:rPr>
          <w:rFonts w:asciiTheme="minorHAnsi" w:hAnsiTheme="minorHAnsi" w:cstheme="minorHAnsi"/>
          <w:sz w:val="22"/>
          <w:szCs w:val="22"/>
        </w:rPr>
        <w:t>a</w:t>
      </w:r>
    </w:p>
    <w:p w14:paraId="75859720" w14:textId="77777777" w:rsidR="003364CA" w:rsidRPr="00972231" w:rsidRDefault="003364CA" w:rsidP="00B61F56">
      <w:pPr>
        <w:jc w:val="both"/>
        <w:rPr>
          <w:rFonts w:asciiTheme="minorHAnsi" w:hAnsiTheme="minorHAnsi" w:cstheme="minorHAnsi"/>
          <w:sz w:val="22"/>
          <w:szCs w:val="22"/>
        </w:rPr>
      </w:pPr>
      <w:r w:rsidRPr="00972231">
        <w:rPr>
          <w:rFonts w:asciiTheme="minorHAnsi" w:hAnsiTheme="minorHAnsi" w:cstheme="minorHAnsi"/>
          <w:sz w:val="22"/>
          <w:szCs w:val="22"/>
        </w:rPr>
        <w:t>…………………………………………………………………………………………………</w:t>
      </w:r>
    </w:p>
    <w:p w14:paraId="2132C6A6" w14:textId="77777777" w:rsidR="003364CA" w:rsidRPr="00972231" w:rsidRDefault="003364CA" w:rsidP="00B61F56">
      <w:pPr>
        <w:jc w:val="both"/>
        <w:rPr>
          <w:rFonts w:asciiTheme="minorHAnsi" w:hAnsiTheme="minorHAnsi" w:cstheme="minorHAnsi"/>
          <w:sz w:val="22"/>
          <w:szCs w:val="22"/>
        </w:rPr>
      </w:pPr>
    </w:p>
    <w:p w14:paraId="699A8BBA" w14:textId="21039333" w:rsidR="009373D4" w:rsidRPr="00972231" w:rsidRDefault="003364CA" w:rsidP="00B61F56">
      <w:pPr>
        <w:jc w:val="both"/>
        <w:rPr>
          <w:rFonts w:asciiTheme="minorHAnsi" w:hAnsiTheme="minorHAnsi" w:cstheme="minorHAnsi"/>
          <w:sz w:val="22"/>
          <w:szCs w:val="22"/>
        </w:rPr>
      </w:pPr>
      <w:r w:rsidRPr="00972231">
        <w:rPr>
          <w:rFonts w:asciiTheme="minorHAnsi" w:hAnsiTheme="minorHAnsi" w:cstheme="minorHAnsi"/>
          <w:sz w:val="22"/>
          <w:szCs w:val="22"/>
        </w:rPr>
        <w:t>…………………………………………………………………………………………………</w:t>
      </w:r>
    </w:p>
    <w:p w14:paraId="68EF40F3" w14:textId="77777777" w:rsidR="009373D4" w:rsidRPr="00972231" w:rsidRDefault="009373D4" w:rsidP="00B61F56">
      <w:pPr>
        <w:jc w:val="both"/>
        <w:rPr>
          <w:rFonts w:asciiTheme="minorHAnsi" w:hAnsiTheme="minorHAnsi" w:cstheme="minorHAnsi"/>
          <w:b/>
          <w:bCs/>
          <w:sz w:val="22"/>
          <w:szCs w:val="22"/>
        </w:rPr>
      </w:pPr>
    </w:p>
    <w:p w14:paraId="3D9B9713" w14:textId="77777777" w:rsidR="00B61F56" w:rsidRPr="00972231" w:rsidRDefault="00B61F56" w:rsidP="00B61F56">
      <w:pPr>
        <w:jc w:val="both"/>
        <w:rPr>
          <w:rFonts w:asciiTheme="minorHAnsi" w:hAnsiTheme="minorHAnsi" w:cstheme="minorHAnsi"/>
          <w:bCs/>
          <w:sz w:val="22"/>
          <w:szCs w:val="22"/>
        </w:rPr>
      </w:pPr>
      <w:r w:rsidRPr="00972231">
        <w:rPr>
          <w:rFonts w:asciiTheme="minorHAnsi" w:hAnsiTheme="minorHAnsi" w:cstheme="minorHAnsi"/>
          <w:bCs/>
          <w:sz w:val="22"/>
          <w:szCs w:val="22"/>
        </w:rPr>
        <w:t>NIP</w:t>
      </w:r>
      <w:r w:rsidR="009373D4" w:rsidRPr="00972231">
        <w:rPr>
          <w:rFonts w:asciiTheme="minorHAnsi" w:hAnsiTheme="minorHAnsi" w:cstheme="minorHAnsi"/>
          <w:bCs/>
          <w:sz w:val="22"/>
          <w:szCs w:val="22"/>
        </w:rPr>
        <w:t xml:space="preserve"> :…………… , REGON :…………………..</w:t>
      </w:r>
    </w:p>
    <w:p w14:paraId="14FF83DB" w14:textId="77777777" w:rsidR="00B61F56" w:rsidRPr="00972231" w:rsidRDefault="00B61F56" w:rsidP="00B61F56">
      <w:pPr>
        <w:jc w:val="both"/>
        <w:rPr>
          <w:rFonts w:asciiTheme="minorHAnsi" w:hAnsiTheme="minorHAnsi" w:cstheme="minorHAnsi"/>
          <w:b/>
          <w:bCs/>
          <w:sz w:val="22"/>
          <w:szCs w:val="22"/>
        </w:rPr>
      </w:pPr>
    </w:p>
    <w:p w14:paraId="1893837D" w14:textId="77777777" w:rsidR="00B61F56" w:rsidRPr="00972231" w:rsidRDefault="00B61F56" w:rsidP="00B61F56">
      <w:pPr>
        <w:rPr>
          <w:rFonts w:asciiTheme="minorHAnsi" w:hAnsiTheme="minorHAnsi" w:cstheme="minorHAnsi"/>
          <w:sz w:val="22"/>
          <w:szCs w:val="22"/>
        </w:rPr>
      </w:pPr>
      <w:r w:rsidRPr="00972231">
        <w:rPr>
          <w:rFonts w:asciiTheme="minorHAnsi" w:hAnsiTheme="minorHAnsi" w:cstheme="minorHAnsi"/>
          <w:sz w:val="22"/>
          <w:szCs w:val="22"/>
        </w:rPr>
        <w:t>reprezentowanym przez:</w:t>
      </w:r>
    </w:p>
    <w:p w14:paraId="6E28158B" w14:textId="77777777" w:rsidR="00B61F56" w:rsidRPr="00972231" w:rsidRDefault="00B61F56" w:rsidP="00B61F56">
      <w:pPr>
        <w:rPr>
          <w:rFonts w:asciiTheme="minorHAnsi" w:hAnsiTheme="minorHAnsi" w:cstheme="minorHAnsi"/>
          <w:sz w:val="22"/>
          <w:szCs w:val="22"/>
        </w:rPr>
      </w:pPr>
    </w:p>
    <w:p w14:paraId="12CF6C1C" w14:textId="77777777" w:rsidR="00B61F56" w:rsidRPr="00972231" w:rsidRDefault="009373D4" w:rsidP="00B61F56">
      <w:pPr>
        <w:spacing w:line="276" w:lineRule="auto"/>
        <w:jc w:val="both"/>
        <w:rPr>
          <w:rFonts w:asciiTheme="minorHAnsi" w:hAnsiTheme="minorHAnsi" w:cstheme="minorHAnsi"/>
          <w:sz w:val="22"/>
          <w:szCs w:val="22"/>
        </w:rPr>
      </w:pPr>
      <w:r w:rsidRPr="00972231">
        <w:rPr>
          <w:rFonts w:asciiTheme="minorHAnsi" w:hAnsiTheme="minorHAnsi" w:cstheme="minorHAnsi"/>
          <w:sz w:val="22"/>
          <w:szCs w:val="22"/>
        </w:rPr>
        <w:t>…………………………………………………………………….</w:t>
      </w:r>
    </w:p>
    <w:p w14:paraId="3A733654" w14:textId="77777777" w:rsidR="00B61F56" w:rsidRPr="00972231" w:rsidRDefault="00B61F56" w:rsidP="00B61F56">
      <w:pPr>
        <w:rPr>
          <w:rFonts w:asciiTheme="minorHAnsi" w:hAnsiTheme="minorHAnsi" w:cstheme="minorHAnsi"/>
          <w:sz w:val="22"/>
          <w:szCs w:val="22"/>
        </w:rPr>
      </w:pPr>
    </w:p>
    <w:p w14:paraId="76D5B008" w14:textId="02FB10B8" w:rsidR="00B61F56" w:rsidRPr="00972231" w:rsidRDefault="00B61F56" w:rsidP="00953FEE">
      <w:pPr>
        <w:rPr>
          <w:rFonts w:asciiTheme="minorHAnsi" w:hAnsiTheme="minorHAnsi" w:cstheme="minorHAnsi"/>
          <w:sz w:val="22"/>
          <w:szCs w:val="22"/>
        </w:rPr>
      </w:pPr>
      <w:r w:rsidRPr="00972231">
        <w:rPr>
          <w:rFonts w:asciiTheme="minorHAnsi" w:hAnsiTheme="minorHAnsi" w:cstheme="minorHAnsi"/>
          <w:sz w:val="22"/>
          <w:szCs w:val="22"/>
        </w:rPr>
        <w:t xml:space="preserve">zwanym dalej </w:t>
      </w:r>
      <w:r w:rsidRPr="00972231">
        <w:rPr>
          <w:rFonts w:asciiTheme="minorHAnsi" w:hAnsiTheme="minorHAnsi" w:cstheme="minorHAnsi"/>
          <w:b/>
          <w:bCs/>
          <w:sz w:val="22"/>
          <w:szCs w:val="22"/>
        </w:rPr>
        <w:t>Wykonawcą</w:t>
      </w:r>
      <w:r w:rsidRPr="00972231">
        <w:rPr>
          <w:rFonts w:asciiTheme="minorHAnsi" w:hAnsiTheme="minorHAnsi" w:cstheme="minorHAnsi"/>
          <w:sz w:val="22"/>
          <w:szCs w:val="22"/>
        </w:rPr>
        <w:t>,</w:t>
      </w:r>
    </w:p>
    <w:p w14:paraId="7ECF0BE1" w14:textId="77777777" w:rsidR="00B61F56" w:rsidRPr="00972231" w:rsidRDefault="00B61F56" w:rsidP="00B61F56">
      <w:pPr>
        <w:jc w:val="both"/>
        <w:rPr>
          <w:rFonts w:asciiTheme="minorHAnsi" w:hAnsiTheme="minorHAnsi" w:cstheme="minorHAnsi"/>
          <w:b/>
          <w:iCs/>
          <w:sz w:val="22"/>
          <w:szCs w:val="22"/>
        </w:rPr>
      </w:pPr>
      <w:r w:rsidRPr="00972231">
        <w:rPr>
          <w:rFonts w:asciiTheme="minorHAnsi" w:hAnsiTheme="minorHAnsi" w:cstheme="minorHAnsi"/>
          <w:sz w:val="22"/>
          <w:szCs w:val="22"/>
        </w:rPr>
        <w:t xml:space="preserve">wspólnie zwanych dalej także </w:t>
      </w:r>
      <w:r w:rsidRPr="00972231">
        <w:rPr>
          <w:rFonts w:asciiTheme="minorHAnsi" w:hAnsiTheme="minorHAnsi" w:cstheme="minorHAnsi"/>
          <w:b/>
          <w:bCs/>
          <w:sz w:val="22"/>
          <w:szCs w:val="22"/>
        </w:rPr>
        <w:t>Stronami</w:t>
      </w:r>
      <w:r w:rsidRPr="00972231">
        <w:rPr>
          <w:rFonts w:asciiTheme="minorHAnsi" w:hAnsiTheme="minorHAnsi" w:cstheme="minorHAnsi"/>
          <w:sz w:val="22"/>
          <w:szCs w:val="22"/>
        </w:rPr>
        <w:t xml:space="preserve">, zaś każdy z osobna </w:t>
      </w:r>
      <w:r w:rsidRPr="00972231">
        <w:rPr>
          <w:rFonts w:asciiTheme="minorHAnsi" w:hAnsiTheme="minorHAnsi" w:cstheme="minorHAnsi"/>
          <w:b/>
          <w:bCs/>
          <w:sz w:val="22"/>
          <w:szCs w:val="22"/>
        </w:rPr>
        <w:t>Stroną</w:t>
      </w:r>
      <w:r w:rsidRPr="00972231">
        <w:rPr>
          <w:rFonts w:asciiTheme="minorHAnsi" w:hAnsiTheme="minorHAnsi" w:cstheme="minorHAnsi"/>
          <w:sz w:val="22"/>
          <w:szCs w:val="22"/>
        </w:rPr>
        <w:t>.</w:t>
      </w:r>
    </w:p>
    <w:p w14:paraId="6807A302" w14:textId="77777777" w:rsidR="00B61F56" w:rsidRPr="00972231" w:rsidRDefault="00B61F56" w:rsidP="00B61F56">
      <w:pPr>
        <w:rPr>
          <w:rFonts w:asciiTheme="minorHAnsi" w:hAnsiTheme="minorHAnsi" w:cstheme="minorHAnsi"/>
          <w:b/>
          <w:iCs/>
          <w:sz w:val="22"/>
          <w:szCs w:val="22"/>
        </w:rPr>
      </w:pPr>
    </w:p>
    <w:p w14:paraId="08056FB4" w14:textId="77777777" w:rsidR="00B61F56" w:rsidRPr="00972231" w:rsidRDefault="00B61F56" w:rsidP="00B61F56">
      <w:pPr>
        <w:rPr>
          <w:rFonts w:asciiTheme="minorHAnsi" w:hAnsiTheme="minorHAnsi" w:cstheme="minorHAnsi"/>
          <w:b/>
          <w:iCs/>
          <w:sz w:val="22"/>
          <w:szCs w:val="22"/>
        </w:rPr>
      </w:pPr>
    </w:p>
    <w:p w14:paraId="539AF60D" w14:textId="77777777" w:rsidR="00B61F56" w:rsidRPr="00972231" w:rsidRDefault="00B61F56" w:rsidP="00B61F56">
      <w:pPr>
        <w:jc w:val="center"/>
        <w:rPr>
          <w:rFonts w:asciiTheme="minorHAnsi" w:hAnsiTheme="minorHAnsi" w:cstheme="minorHAnsi"/>
          <w:b/>
          <w:iCs/>
          <w:sz w:val="22"/>
          <w:szCs w:val="22"/>
        </w:rPr>
      </w:pPr>
      <w:r w:rsidRPr="00972231">
        <w:rPr>
          <w:rFonts w:asciiTheme="minorHAnsi" w:hAnsiTheme="minorHAnsi" w:cstheme="minorHAnsi"/>
          <w:b/>
          <w:iCs/>
          <w:sz w:val="22"/>
          <w:szCs w:val="22"/>
        </w:rPr>
        <w:t xml:space="preserve">§ 1 </w:t>
      </w:r>
    </w:p>
    <w:p w14:paraId="7ADE2A42" w14:textId="77777777" w:rsidR="00B61F56" w:rsidRPr="00972231" w:rsidRDefault="00B61F56" w:rsidP="00B61F56">
      <w:pPr>
        <w:jc w:val="center"/>
        <w:rPr>
          <w:rFonts w:asciiTheme="minorHAnsi" w:hAnsiTheme="minorHAnsi" w:cstheme="minorHAnsi"/>
          <w:b/>
          <w:iCs/>
          <w:sz w:val="22"/>
          <w:szCs w:val="22"/>
        </w:rPr>
      </w:pPr>
      <w:r w:rsidRPr="00972231">
        <w:rPr>
          <w:rFonts w:asciiTheme="minorHAnsi" w:hAnsiTheme="minorHAnsi" w:cstheme="minorHAnsi"/>
          <w:b/>
          <w:iCs/>
          <w:sz w:val="22"/>
          <w:szCs w:val="22"/>
        </w:rPr>
        <w:t xml:space="preserve"> Definicje</w:t>
      </w:r>
    </w:p>
    <w:p w14:paraId="38082881" w14:textId="77777777" w:rsidR="00B61F56" w:rsidRPr="00972231" w:rsidRDefault="00B61F56" w:rsidP="00B61F56">
      <w:pPr>
        <w:jc w:val="center"/>
        <w:rPr>
          <w:rFonts w:asciiTheme="minorHAnsi" w:hAnsiTheme="minorHAnsi" w:cstheme="minorHAnsi"/>
          <w:sz w:val="22"/>
          <w:szCs w:val="22"/>
        </w:rPr>
      </w:pPr>
    </w:p>
    <w:p w14:paraId="2C06A086" w14:textId="77777777" w:rsidR="00B61F56" w:rsidRPr="00972231" w:rsidRDefault="00B61F56" w:rsidP="00B61F56">
      <w:pPr>
        <w:pStyle w:val="Tekstpodstawowy"/>
        <w:spacing w:after="0"/>
        <w:jc w:val="both"/>
        <w:rPr>
          <w:rFonts w:asciiTheme="minorHAnsi" w:eastAsia="Arial" w:hAnsiTheme="minorHAnsi" w:cstheme="minorHAnsi"/>
          <w:b/>
          <w:bCs/>
          <w:sz w:val="22"/>
          <w:szCs w:val="22"/>
        </w:rPr>
      </w:pPr>
      <w:r w:rsidRPr="00972231">
        <w:rPr>
          <w:rFonts w:asciiTheme="minorHAnsi" w:hAnsiTheme="minorHAnsi" w:cstheme="minorHAnsi"/>
          <w:sz w:val="22"/>
          <w:szCs w:val="22"/>
        </w:rPr>
        <w:t xml:space="preserve">W niniejszej umowie poniższym pojęciom nadano następujące brzmienie: </w:t>
      </w:r>
    </w:p>
    <w:p w14:paraId="15490F59" w14:textId="77777777" w:rsidR="00B61F56" w:rsidRPr="00972231" w:rsidRDefault="00B61F56" w:rsidP="00B61F56">
      <w:pPr>
        <w:jc w:val="both"/>
        <w:rPr>
          <w:rFonts w:asciiTheme="minorHAnsi" w:eastAsia="Arial" w:hAnsiTheme="minorHAnsi" w:cstheme="minorHAnsi"/>
          <w:b/>
          <w:bCs/>
          <w:sz w:val="22"/>
          <w:szCs w:val="22"/>
        </w:rPr>
      </w:pPr>
    </w:p>
    <w:p w14:paraId="2EDE7491" w14:textId="133E6B5D"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 xml:space="preserve">wynagrodzenie </w:t>
      </w:r>
      <w:r w:rsidRPr="00972231">
        <w:rPr>
          <w:rFonts w:asciiTheme="minorHAnsi" w:hAnsiTheme="minorHAnsi" w:cstheme="minorHAnsi"/>
          <w:sz w:val="22"/>
          <w:szCs w:val="22"/>
        </w:rPr>
        <w:t>– umowne – ryczałtowe, wynagrodzenie należne Wykonawcy na podstawi</w:t>
      </w:r>
      <w:r w:rsidR="00475B66">
        <w:rPr>
          <w:rFonts w:asciiTheme="minorHAnsi" w:hAnsiTheme="minorHAnsi" w:cstheme="minorHAnsi"/>
          <w:sz w:val="22"/>
          <w:szCs w:val="22"/>
        </w:rPr>
        <w:t>e umowy zawierające podatek VAT;</w:t>
      </w:r>
    </w:p>
    <w:p w14:paraId="272AB119"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wynagrodzenie netto</w:t>
      </w:r>
      <w:r w:rsidRPr="00972231">
        <w:rPr>
          <w:rFonts w:asciiTheme="minorHAnsi" w:hAnsiTheme="minorHAnsi" w:cstheme="minorHAnsi"/>
          <w:b/>
          <w:sz w:val="22"/>
          <w:szCs w:val="22"/>
        </w:rPr>
        <w:t xml:space="preserve"> – </w:t>
      </w:r>
      <w:r w:rsidRPr="00972231">
        <w:rPr>
          <w:rFonts w:asciiTheme="minorHAnsi" w:hAnsiTheme="minorHAnsi" w:cstheme="minorHAnsi"/>
          <w:sz w:val="22"/>
          <w:szCs w:val="22"/>
        </w:rPr>
        <w:t>umowne – ryczałtowe, wynagrodzenie należne Wykonawcy na podstawie umowy bez podatku VAT;</w:t>
      </w:r>
    </w:p>
    <w:p w14:paraId="2BD8DE6E"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teren robót</w:t>
      </w:r>
      <w:r w:rsidRPr="00972231">
        <w:rPr>
          <w:rFonts w:asciiTheme="minorHAnsi" w:hAnsiTheme="minorHAnsi" w:cstheme="minorHAnsi"/>
          <w:sz w:val="22"/>
          <w:szCs w:val="22"/>
        </w:rPr>
        <w:t xml:space="preserve"> – wyznaczony przez Zamawiającego teren, na którym wykonywane będą roboty określone w OPZ;</w:t>
      </w:r>
    </w:p>
    <w:p w14:paraId="39D9ED57"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sz w:val="22"/>
          <w:szCs w:val="22"/>
        </w:rPr>
        <w:t>t</w:t>
      </w:r>
      <w:r w:rsidRPr="00972231">
        <w:rPr>
          <w:rFonts w:asciiTheme="minorHAnsi" w:hAnsiTheme="minorHAnsi" w:cstheme="minorHAnsi"/>
          <w:b/>
          <w:bCs/>
          <w:sz w:val="22"/>
          <w:szCs w:val="22"/>
        </w:rPr>
        <w:t>eren sąsiadujący</w:t>
      </w:r>
      <w:r w:rsidRPr="00972231">
        <w:rPr>
          <w:rFonts w:asciiTheme="minorHAnsi" w:hAnsiTheme="minorHAnsi" w:cstheme="minorHAnsi"/>
          <w:sz w:val="22"/>
          <w:szCs w:val="22"/>
        </w:rPr>
        <w:t xml:space="preserve"> – teren, w tym pas drogowy, lokal lub budynek, do którego wejście jest niezbędne do wykonywania robót lub robót tymczasowych; </w:t>
      </w:r>
    </w:p>
    <w:p w14:paraId="7872F21A"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sz w:val="22"/>
          <w:szCs w:val="22"/>
        </w:rPr>
        <w:t>o</w:t>
      </w:r>
      <w:r w:rsidRPr="00972231">
        <w:rPr>
          <w:rFonts w:asciiTheme="minorHAnsi" w:hAnsiTheme="minorHAnsi" w:cstheme="minorHAnsi"/>
          <w:b/>
          <w:bCs/>
          <w:sz w:val="22"/>
          <w:szCs w:val="22"/>
        </w:rPr>
        <w:t>biekt</w:t>
      </w:r>
      <w:r w:rsidRPr="00972231">
        <w:rPr>
          <w:rFonts w:asciiTheme="minorHAnsi" w:hAnsiTheme="minorHAnsi" w:cstheme="minorHAnsi"/>
          <w:sz w:val="22"/>
          <w:szCs w:val="22"/>
        </w:rPr>
        <w:t xml:space="preserve"> – obiekt budowlany w rozumieniu Prawa budowlanego oraz wszelkie urządzenia lub instalacje mu towarzyszące, do wykonania których Wykonawca jest zobowiązany na mocy umowy;</w:t>
      </w:r>
    </w:p>
    <w:p w14:paraId="6CBEC4EE"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roboty</w:t>
      </w:r>
      <w:r w:rsidRPr="00972231">
        <w:rPr>
          <w:rFonts w:asciiTheme="minorHAnsi" w:hAnsiTheme="minorHAnsi" w:cstheme="minorHAnsi"/>
          <w:sz w:val="22"/>
          <w:szCs w:val="22"/>
        </w:rPr>
        <w:t xml:space="preserve"> – roboty budowlane w rozumieniu Prawa budowlanego i związane z tymi robotami dostawy urządzeń, towarów, materiałów i innych rzeczy niezbędne do należytego wykonania umowy; </w:t>
      </w:r>
    </w:p>
    <w:p w14:paraId="6D95D778"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r</w:t>
      </w:r>
      <w:r w:rsidRPr="00972231">
        <w:rPr>
          <w:rFonts w:asciiTheme="minorHAnsi" w:hAnsiTheme="minorHAnsi" w:cstheme="minorHAnsi"/>
          <w:b/>
          <w:sz w:val="22"/>
          <w:szCs w:val="22"/>
        </w:rPr>
        <w:t>oboty tymczasowe –</w:t>
      </w:r>
      <w:r w:rsidRPr="00972231">
        <w:rPr>
          <w:rFonts w:asciiTheme="minorHAnsi" w:hAnsiTheme="minorHAnsi" w:cstheme="minorHAnsi"/>
          <w:sz w:val="22"/>
          <w:szCs w:val="22"/>
        </w:rPr>
        <w:t xml:space="preserve"> prace przygotowawcze lub przejściowe niezbędne do rozpoczęcia robót, jak również prace przejściowe wykonywane podczas robót;</w:t>
      </w:r>
    </w:p>
    <w:p w14:paraId="2877FDEC" w14:textId="7292CC5F"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lastRenderedPageBreak/>
        <w:t>dokumentacja</w:t>
      </w:r>
      <w:r w:rsidRPr="00972231">
        <w:rPr>
          <w:rFonts w:asciiTheme="minorHAnsi" w:hAnsiTheme="minorHAnsi" w:cstheme="minorHAnsi"/>
          <w:sz w:val="22"/>
          <w:szCs w:val="22"/>
        </w:rPr>
        <w:t xml:space="preserve"> – dziennik budowy, projekt budowlany oraz inne projekty</w:t>
      </w:r>
      <w:r w:rsidR="00A54BA1" w:rsidRPr="00972231">
        <w:rPr>
          <w:rFonts w:asciiTheme="minorHAnsi" w:hAnsiTheme="minorHAnsi" w:cstheme="minorHAnsi"/>
          <w:sz w:val="22"/>
          <w:szCs w:val="22"/>
        </w:rPr>
        <w:t xml:space="preserve"> </w:t>
      </w:r>
      <w:r w:rsidRPr="00972231">
        <w:rPr>
          <w:rFonts w:asciiTheme="minorHAnsi" w:hAnsiTheme="minorHAnsi" w:cstheme="minorHAnsi"/>
          <w:sz w:val="22"/>
          <w:szCs w:val="22"/>
        </w:rPr>
        <w:t xml:space="preserve">i dokumentacja budowlano-wykonawcza przekazywana Wykonawcy przez Zamawiającego przed rozpoczęciem robót. Jeżeli umowa dotyczy robót, do wykonywania których nie jest wymagane sporządzenie projektu budowlanego oraz innych dokumentów, o których mowa w przepisach Prawa budowlanego, dokumentacja obejmuje wszelkie rysunki i projekty określające otoczenie, miejsce </w:t>
      </w:r>
      <w:r w:rsidR="00750C27">
        <w:rPr>
          <w:rFonts w:asciiTheme="minorHAnsi" w:hAnsiTheme="minorHAnsi" w:cstheme="minorHAnsi"/>
          <w:sz w:val="22"/>
          <w:szCs w:val="22"/>
        </w:rPr>
        <w:br/>
      </w:r>
      <w:r w:rsidRPr="00972231">
        <w:rPr>
          <w:rFonts w:asciiTheme="minorHAnsi" w:hAnsiTheme="minorHAnsi" w:cstheme="minorHAnsi"/>
          <w:sz w:val="22"/>
          <w:szCs w:val="22"/>
        </w:rPr>
        <w:t>i sposób wykonania robót;</w:t>
      </w:r>
    </w:p>
    <w:p w14:paraId="1E550CCB"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roboty częściowe</w:t>
      </w:r>
      <w:r w:rsidRPr="00972231">
        <w:rPr>
          <w:rFonts w:asciiTheme="minorHAnsi" w:hAnsiTheme="minorHAnsi" w:cstheme="minorHAnsi"/>
          <w:sz w:val="22"/>
          <w:szCs w:val="22"/>
        </w:rPr>
        <w:t xml:space="preserve"> – roboty określone w harmonogramie robót jako objęte odbiorami częściowymi;</w:t>
      </w:r>
    </w:p>
    <w:p w14:paraId="3FD89B37"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dni robocze</w:t>
      </w:r>
      <w:r w:rsidRPr="00972231">
        <w:rPr>
          <w:rFonts w:asciiTheme="minorHAnsi" w:hAnsiTheme="minorHAnsi" w:cstheme="minorHAnsi"/>
          <w:b/>
          <w:sz w:val="22"/>
          <w:szCs w:val="22"/>
        </w:rPr>
        <w:t xml:space="preserve"> –</w:t>
      </w:r>
      <w:r w:rsidRPr="00972231">
        <w:rPr>
          <w:rFonts w:asciiTheme="minorHAnsi" w:hAnsiTheme="minorHAnsi" w:cstheme="minorHAnsi"/>
          <w:sz w:val="22"/>
          <w:szCs w:val="22"/>
        </w:rPr>
        <w:t xml:space="preserve"> wszystkie dni tygodnia oprócz sobót, niedziel i innych dni ustawowo wolnych od pracy;</w:t>
      </w:r>
    </w:p>
    <w:p w14:paraId="73C77427"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 xml:space="preserve">odbiór częściowy – </w:t>
      </w:r>
      <w:r w:rsidRPr="00972231">
        <w:rPr>
          <w:rFonts w:asciiTheme="minorHAnsi" w:hAnsiTheme="minorHAnsi" w:cstheme="minorHAnsi"/>
          <w:bCs/>
          <w:sz w:val="22"/>
          <w:szCs w:val="22"/>
        </w:rPr>
        <w:t>odbiór robót częściowych oraz robót zanikających lub ulegających zakryciu;</w:t>
      </w:r>
    </w:p>
    <w:p w14:paraId="45C000F1"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bCs/>
          <w:sz w:val="22"/>
          <w:szCs w:val="22"/>
        </w:rPr>
        <w:t xml:space="preserve">odbiór końcowy – </w:t>
      </w:r>
      <w:r w:rsidRPr="00972231">
        <w:rPr>
          <w:rFonts w:asciiTheme="minorHAnsi" w:hAnsiTheme="minorHAnsi" w:cstheme="minorHAnsi"/>
          <w:bCs/>
          <w:sz w:val="22"/>
          <w:szCs w:val="22"/>
        </w:rPr>
        <w:t>odbiór po wykonaniu wszystkich robót przez Wykonawcę oraz po wykonaniu wszystkich innych obowiązków spoczywających na Wykonawcy, wynikających z umowy</w:t>
      </w:r>
      <w:r w:rsidRPr="00972231">
        <w:rPr>
          <w:rFonts w:asciiTheme="minorHAnsi" w:hAnsiTheme="minorHAnsi" w:cstheme="minorHAnsi"/>
          <w:sz w:val="22"/>
          <w:szCs w:val="22"/>
        </w:rPr>
        <w:t>;</w:t>
      </w:r>
    </w:p>
    <w:p w14:paraId="71F0F24B"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sz w:val="22"/>
          <w:szCs w:val="22"/>
        </w:rPr>
        <w:t>OPZ</w:t>
      </w:r>
      <w:r w:rsidRPr="00972231">
        <w:rPr>
          <w:rFonts w:asciiTheme="minorHAnsi" w:hAnsiTheme="minorHAnsi" w:cstheme="minorHAnsi"/>
          <w:sz w:val="22"/>
          <w:szCs w:val="22"/>
        </w:rPr>
        <w:t xml:space="preserve"> – Opis Przedmiotu Zamówienia – dokument określający szczegółowy zakres przedmiotu umowy, w szczególności zakres oraz przedmiot robót;</w:t>
      </w:r>
    </w:p>
    <w:p w14:paraId="438C11CB" w14:textId="77777777" w:rsidR="00B61F56" w:rsidRPr="00972231"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sz w:val="22"/>
          <w:szCs w:val="22"/>
        </w:rPr>
        <w:t xml:space="preserve">wada istotna </w:t>
      </w:r>
      <w:r w:rsidRPr="00972231">
        <w:rPr>
          <w:rFonts w:asciiTheme="minorHAnsi" w:hAnsiTheme="minorHAnsi" w:cstheme="minorHAnsi"/>
          <w:sz w:val="22"/>
          <w:szCs w:val="22"/>
        </w:rPr>
        <w:t xml:space="preserve">– wada, która uniemożliwia lub w znacznym stopniu utrudnia korzystanie </w:t>
      </w:r>
      <w:r w:rsidRPr="00972231">
        <w:rPr>
          <w:rFonts w:asciiTheme="minorHAnsi" w:hAnsiTheme="minorHAnsi" w:cstheme="minorHAnsi"/>
          <w:sz w:val="22"/>
          <w:szCs w:val="22"/>
        </w:rPr>
        <w:br/>
        <w:t>z obiektu, zgodnie z jego przeznaczeniem. W razie wątpliwości, o tym czy wada jest istotna, rozstrzyga Zamawiający;</w:t>
      </w:r>
    </w:p>
    <w:p w14:paraId="6F937DF9" w14:textId="77777777" w:rsidR="00B61F56" w:rsidRDefault="00B61F56" w:rsidP="00B61F56">
      <w:pPr>
        <w:numPr>
          <w:ilvl w:val="0"/>
          <w:numId w:val="2"/>
        </w:numPr>
        <w:jc w:val="both"/>
        <w:rPr>
          <w:rFonts w:asciiTheme="minorHAnsi" w:hAnsiTheme="minorHAnsi" w:cstheme="minorHAnsi"/>
          <w:sz w:val="22"/>
          <w:szCs w:val="22"/>
        </w:rPr>
      </w:pPr>
      <w:r w:rsidRPr="00972231">
        <w:rPr>
          <w:rFonts w:asciiTheme="minorHAnsi" w:hAnsiTheme="minorHAnsi" w:cstheme="minorHAnsi"/>
          <w:b/>
          <w:sz w:val="22"/>
          <w:szCs w:val="22"/>
        </w:rPr>
        <w:t xml:space="preserve">wada nieistotna </w:t>
      </w:r>
      <w:r w:rsidRPr="00972231">
        <w:rPr>
          <w:rFonts w:asciiTheme="minorHAnsi" w:hAnsiTheme="minorHAnsi" w:cstheme="minorHAnsi"/>
          <w:sz w:val="22"/>
          <w:szCs w:val="22"/>
        </w:rPr>
        <w:t>– inna wada, niż określona w § 1 pkt. 14.</w:t>
      </w:r>
    </w:p>
    <w:p w14:paraId="0854A283" w14:textId="090D1B81" w:rsidR="00B61F56" w:rsidRDefault="00511D8E" w:rsidP="00B61F56">
      <w:pPr>
        <w:numPr>
          <w:ilvl w:val="0"/>
          <w:numId w:val="2"/>
        </w:numPr>
        <w:jc w:val="both"/>
        <w:rPr>
          <w:rFonts w:asciiTheme="minorHAnsi" w:hAnsiTheme="minorHAnsi" w:cstheme="minorHAnsi"/>
          <w:kern w:val="1"/>
          <w:sz w:val="22"/>
          <w:szCs w:val="22"/>
        </w:rPr>
      </w:pPr>
      <w:r>
        <w:rPr>
          <w:rFonts w:asciiTheme="minorHAnsi" w:hAnsiTheme="minorHAnsi" w:cstheme="minorHAnsi"/>
          <w:b/>
          <w:kern w:val="1"/>
          <w:sz w:val="22"/>
          <w:szCs w:val="22"/>
        </w:rPr>
        <w:t>p</w:t>
      </w:r>
      <w:r w:rsidRPr="00511D8E">
        <w:rPr>
          <w:rFonts w:asciiTheme="minorHAnsi" w:hAnsiTheme="minorHAnsi" w:cstheme="minorHAnsi"/>
          <w:b/>
          <w:kern w:val="1"/>
          <w:sz w:val="22"/>
          <w:szCs w:val="22"/>
        </w:rPr>
        <w:t xml:space="preserve">odwykonawca </w:t>
      </w:r>
      <w:r w:rsidRPr="00511D8E">
        <w:rPr>
          <w:rFonts w:asciiTheme="minorHAnsi" w:hAnsiTheme="minorHAnsi" w:cstheme="minorHAnsi"/>
          <w:kern w:val="1"/>
          <w:sz w:val="22"/>
          <w:szCs w:val="22"/>
        </w:rPr>
        <w:t>– firma lub osoba wykonująca pracę na zlecenie Wykonawcy.</w:t>
      </w:r>
    </w:p>
    <w:p w14:paraId="56E4E340" w14:textId="77777777" w:rsidR="00750C27" w:rsidRPr="00750C27" w:rsidRDefault="00750C27" w:rsidP="00953FEE">
      <w:pPr>
        <w:ind w:left="360"/>
        <w:jc w:val="both"/>
        <w:rPr>
          <w:rFonts w:asciiTheme="minorHAnsi" w:hAnsiTheme="minorHAnsi" w:cstheme="minorHAnsi"/>
          <w:kern w:val="1"/>
          <w:sz w:val="22"/>
          <w:szCs w:val="22"/>
        </w:rPr>
      </w:pPr>
    </w:p>
    <w:p w14:paraId="31EB222E" w14:textId="77777777" w:rsidR="00B61F56" w:rsidRPr="00972231" w:rsidRDefault="00B61F56" w:rsidP="00B61F56">
      <w:pPr>
        <w:pStyle w:val="Nagwek10"/>
        <w:rPr>
          <w:rFonts w:asciiTheme="minorHAnsi" w:hAnsiTheme="minorHAnsi" w:cstheme="minorHAnsi"/>
          <w:b/>
          <w:sz w:val="22"/>
          <w:szCs w:val="22"/>
        </w:rPr>
      </w:pPr>
      <w:r w:rsidRPr="00972231">
        <w:rPr>
          <w:rFonts w:asciiTheme="minorHAnsi" w:hAnsiTheme="minorHAnsi" w:cstheme="minorHAnsi"/>
          <w:b/>
          <w:bCs/>
          <w:sz w:val="22"/>
          <w:szCs w:val="22"/>
        </w:rPr>
        <w:t>§ 2</w:t>
      </w:r>
    </w:p>
    <w:p w14:paraId="248B0718" w14:textId="77777777" w:rsidR="00B61F56" w:rsidRPr="00972231" w:rsidRDefault="00B61F56" w:rsidP="00B61F56">
      <w:pPr>
        <w:ind w:firstLine="1"/>
        <w:jc w:val="center"/>
        <w:rPr>
          <w:rFonts w:asciiTheme="minorHAnsi" w:hAnsiTheme="minorHAnsi" w:cstheme="minorHAnsi"/>
          <w:b/>
          <w:sz w:val="22"/>
          <w:szCs w:val="22"/>
        </w:rPr>
      </w:pPr>
      <w:r w:rsidRPr="00972231">
        <w:rPr>
          <w:rFonts w:asciiTheme="minorHAnsi" w:hAnsiTheme="minorHAnsi" w:cstheme="minorHAnsi"/>
          <w:b/>
          <w:sz w:val="22"/>
          <w:szCs w:val="22"/>
        </w:rPr>
        <w:t>Przedmiot umowy</w:t>
      </w:r>
    </w:p>
    <w:p w14:paraId="049BE908" w14:textId="77777777" w:rsidR="00B61F56" w:rsidRPr="00972231" w:rsidRDefault="00B61F56" w:rsidP="00B61F56">
      <w:pPr>
        <w:ind w:firstLine="1"/>
        <w:jc w:val="center"/>
        <w:rPr>
          <w:rFonts w:asciiTheme="minorHAnsi" w:hAnsiTheme="minorHAnsi" w:cstheme="minorHAnsi"/>
          <w:b/>
          <w:sz w:val="22"/>
          <w:szCs w:val="22"/>
        </w:rPr>
      </w:pPr>
    </w:p>
    <w:p w14:paraId="0FD4DF1D" w14:textId="7BB1D6D5" w:rsidR="00B61F56" w:rsidRPr="00750C27" w:rsidRDefault="00B61F56" w:rsidP="00750C27">
      <w:pPr>
        <w:pStyle w:val="Akapitzlist"/>
        <w:numPr>
          <w:ilvl w:val="0"/>
          <w:numId w:val="3"/>
        </w:numPr>
        <w:spacing w:line="276" w:lineRule="auto"/>
        <w:jc w:val="both"/>
        <w:rPr>
          <w:rFonts w:asciiTheme="minorHAnsi" w:hAnsiTheme="minorHAnsi" w:cstheme="minorHAnsi"/>
          <w:sz w:val="22"/>
          <w:szCs w:val="22"/>
        </w:rPr>
      </w:pPr>
      <w:r w:rsidRPr="00972231">
        <w:rPr>
          <w:rFonts w:asciiTheme="minorHAnsi" w:hAnsiTheme="minorHAnsi" w:cstheme="minorHAnsi"/>
          <w:sz w:val="22"/>
          <w:szCs w:val="22"/>
        </w:rPr>
        <w:t>Przedmiotem niniejszej umowy jest wykonanie robót pn.:</w:t>
      </w:r>
    </w:p>
    <w:p w14:paraId="22BA4E10" w14:textId="20E44FB1" w:rsidR="005915F8" w:rsidRPr="00BC6399" w:rsidRDefault="00BC6399" w:rsidP="00BC6399">
      <w:pPr>
        <w:ind w:left="361"/>
        <w:jc w:val="both"/>
        <w:rPr>
          <w:rFonts w:asciiTheme="minorHAnsi" w:hAnsiTheme="minorHAnsi" w:cstheme="minorHAnsi"/>
          <w:b/>
          <w:sz w:val="22"/>
          <w:szCs w:val="22"/>
          <w:shd w:val="clear" w:color="auto" w:fill="FFFFFF"/>
        </w:rPr>
      </w:pPr>
      <w:r w:rsidRPr="00BC6399">
        <w:rPr>
          <w:rFonts w:asciiTheme="minorHAnsi" w:hAnsiTheme="minorHAnsi" w:cstheme="minorHAnsi"/>
          <w:b/>
          <w:color w:val="000000"/>
          <w:sz w:val="22"/>
          <w:szCs w:val="22"/>
          <w:lang w:eastAsia="pl-PL"/>
        </w:rPr>
        <w:t>„</w:t>
      </w:r>
      <w:r w:rsidR="004E567E" w:rsidRPr="004E567E">
        <w:rPr>
          <w:rFonts w:asciiTheme="minorHAnsi" w:hAnsiTheme="minorHAnsi" w:cstheme="minorHAnsi"/>
          <w:b/>
          <w:color w:val="000000"/>
          <w:sz w:val="22"/>
          <w:szCs w:val="22"/>
          <w:lang w:eastAsia="pl-PL"/>
        </w:rPr>
        <w:t>Budowa nowego zawierającego węzły indywidualne systemu zasilania w ciepło zastępującego dotychczasowy system zasilany z węzła grupowego przy ul. Młynarskiej 15</w:t>
      </w:r>
      <w:r w:rsidRPr="00BC6399">
        <w:rPr>
          <w:rFonts w:asciiTheme="minorHAnsi" w:hAnsiTheme="minorHAnsi" w:cstheme="minorHAnsi"/>
          <w:b/>
          <w:color w:val="000000"/>
          <w:sz w:val="22"/>
          <w:szCs w:val="22"/>
          <w:lang w:eastAsia="pl-PL"/>
        </w:rPr>
        <w:t>"</w:t>
      </w:r>
      <w:r w:rsidR="005915F8" w:rsidRPr="00972231">
        <w:rPr>
          <w:rFonts w:asciiTheme="minorHAnsi" w:hAnsiTheme="minorHAnsi" w:cstheme="minorHAnsi"/>
          <w:sz w:val="22"/>
          <w:szCs w:val="22"/>
        </w:rPr>
        <w:tab/>
      </w:r>
      <w:r w:rsidR="005915F8" w:rsidRPr="00972231">
        <w:rPr>
          <w:rFonts w:asciiTheme="minorHAnsi" w:hAnsiTheme="minorHAnsi" w:cstheme="minorHAnsi"/>
          <w:sz w:val="22"/>
          <w:szCs w:val="22"/>
        </w:rPr>
        <w:tab/>
      </w:r>
    </w:p>
    <w:p w14:paraId="46FF8411" w14:textId="1FB8A4BB" w:rsidR="00B61F56" w:rsidRPr="00972231" w:rsidRDefault="005915F8" w:rsidP="00475B66">
      <w:pPr>
        <w:spacing w:line="276" w:lineRule="auto"/>
        <w:ind w:left="796"/>
        <w:contextualSpacing/>
        <w:jc w:val="both"/>
        <w:rPr>
          <w:rFonts w:asciiTheme="minorHAnsi" w:hAnsiTheme="minorHAnsi" w:cstheme="minorHAnsi"/>
          <w:sz w:val="22"/>
          <w:szCs w:val="22"/>
        </w:rPr>
      </w:pPr>
      <w:r w:rsidRPr="00972231">
        <w:rPr>
          <w:rFonts w:asciiTheme="minorHAnsi" w:hAnsiTheme="minorHAnsi" w:cstheme="minorHAnsi"/>
          <w:sz w:val="22"/>
          <w:szCs w:val="22"/>
        </w:rPr>
        <w:tab/>
      </w:r>
      <w:r w:rsidRPr="00972231">
        <w:rPr>
          <w:rFonts w:asciiTheme="minorHAnsi" w:hAnsiTheme="minorHAnsi" w:cstheme="minorHAnsi"/>
          <w:sz w:val="22"/>
          <w:szCs w:val="22"/>
        </w:rPr>
        <w:tab/>
      </w:r>
      <w:r w:rsidRPr="00972231">
        <w:rPr>
          <w:rFonts w:asciiTheme="minorHAnsi" w:hAnsiTheme="minorHAnsi" w:cstheme="minorHAnsi"/>
          <w:sz w:val="22"/>
          <w:szCs w:val="22"/>
        </w:rPr>
        <w:tab/>
      </w:r>
      <w:r w:rsidRPr="00972231">
        <w:rPr>
          <w:rFonts w:asciiTheme="minorHAnsi" w:hAnsiTheme="minorHAnsi" w:cstheme="minorHAnsi"/>
          <w:sz w:val="22"/>
          <w:szCs w:val="22"/>
        </w:rPr>
        <w:tab/>
      </w:r>
      <w:r w:rsidRPr="00972231">
        <w:rPr>
          <w:rFonts w:asciiTheme="minorHAnsi" w:hAnsiTheme="minorHAnsi" w:cstheme="minorHAnsi"/>
          <w:sz w:val="22"/>
          <w:szCs w:val="22"/>
        </w:rPr>
        <w:tab/>
      </w:r>
      <w:r w:rsidR="00B61F56" w:rsidRPr="00972231">
        <w:rPr>
          <w:rFonts w:asciiTheme="minorHAnsi" w:hAnsiTheme="minorHAnsi" w:cstheme="minorHAnsi"/>
          <w:b/>
          <w:sz w:val="22"/>
          <w:szCs w:val="22"/>
        </w:rPr>
        <w:t>§ 3</w:t>
      </w:r>
    </w:p>
    <w:p w14:paraId="537A60E8" w14:textId="77777777" w:rsidR="00B61F56" w:rsidRPr="00972231" w:rsidRDefault="00B61F56" w:rsidP="00B61F56">
      <w:pPr>
        <w:pStyle w:val="Nagwek10"/>
        <w:rPr>
          <w:rFonts w:asciiTheme="minorHAnsi" w:hAnsiTheme="minorHAnsi" w:cstheme="minorHAnsi"/>
          <w:b/>
          <w:sz w:val="22"/>
          <w:szCs w:val="22"/>
        </w:rPr>
      </w:pPr>
      <w:r w:rsidRPr="00972231">
        <w:rPr>
          <w:rFonts w:asciiTheme="minorHAnsi" w:hAnsiTheme="minorHAnsi" w:cstheme="minorHAnsi"/>
          <w:b/>
          <w:sz w:val="22"/>
          <w:szCs w:val="22"/>
        </w:rPr>
        <w:t>Termin realizacji umowy</w:t>
      </w:r>
    </w:p>
    <w:p w14:paraId="18E4913B" w14:textId="77777777" w:rsidR="00B61F56" w:rsidRPr="00972231" w:rsidRDefault="00B61F56" w:rsidP="00B61F56">
      <w:pPr>
        <w:pStyle w:val="Akapitzlist"/>
        <w:spacing w:line="276" w:lineRule="auto"/>
        <w:ind w:left="0"/>
        <w:jc w:val="both"/>
        <w:rPr>
          <w:rFonts w:asciiTheme="minorHAnsi" w:hAnsiTheme="minorHAnsi" w:cstheme="minorHAnsi"/>
          <w:i/>
          <w:sz w:val="22"/>
          <w:szCs w:val="22"/>
        </w:rPr>
      </w:pPr>
    </w:p>
    <w:p w14:paraId="1E9CF056" w14:textId="1DED5070" w:rsidR="00B61F56" w:rsidRDefault="00B61F56" w:rsidP="00B61F56">
      <w:pPr>
        <w:pStyle w:val="Akapitzlist"/>
        <w:numPr>
          <w:ilvl w:val="0"/>
          <w:numId w:val="4"/>
        </w:numPr>
        <w:spacing w:line="276" w:lineRule="auto"/>
        <w:jc w:val="both"/>
        <w:rPr>
          <w:rFonts w:asciiTheme="minorHAnsi" w:hAnsiTheme="minorHAnsi" w:cstheme="minorHAnsi"/>
          <w:sz w:val="22"/>
          <w:szCs w:val="22"/>
        </w:rPr>
      </w:pPr>
      <w:r w:rsidRPr="00972231">
        <w:rPr>
          <w:rFonts w:asciiTheme="minorHAnsi" w:hAnsiTheme="minorHAnsi" w:cstheme="minorHAnsi"/>
          <w:sz w:val="22"/>
          <w:szCs w:val="22"/>
        </w:rPr>
        <w:t>Zamawiający zleca, a Wykonawca zobowiązuje się zrealizować przedmiot umowy zgodnie z OPZ stanowiącym załącznik nr 1 do</w:t>
      </w:r>
      <w:r w:rsidR="00475B66">
        <w:rPr>
          <w:rFonts w:asciiTheme="minorHAnsi" w:hAnsiTheme="minorHAnsi" w:cstheme="minorHAnsi"/>
          <w:sz w:val="22"/>
          <w:szCs w:val="22"/>
        </w:rPr>
        <w:t xml:space="preserve"> niniejszej umowy oraz zgodnie </w:t>
      </w:r>
      <w:r w:rsidRPr="00972231">
        <w:rPr>
          <w:rFonts w:asciiTheme="minorHAnsi" w:hAnsiTheme="minorHAnsi" w:cstheme="minorHAnsi"/>
          <w:sz w:val="22"/>
          <w:szCs w:val="22"/>
        </w:rPr>
        <w:t>z harmonogramem realizacyjnym:</w:t>
      </w:r>
    </w:p>
    <w:tbl>
      <w:tblPr>
        <w:tblW w:w="6856" w:type="dxa"/>
        <w:jc w:val="center"/>
        <w:tblCellMar>
          <w:left w:w="70" w:type="dxa"/>
          <w:right w:w="70" w:type="dxa"/>
        </w:tblCellMar>
        <w:tblLook w:val="04A0" w:firstRow="1" w:lastRow="0" w:firstColumn="1" w:lastColumn="0" w:noHBand="0" w:noVBand="1"/>
      </w:tblPr>
      <w:tblGrid>
        <w:gridCol w:w="5161"/>
        <w:gridCol w:w="1695"/>
      </w:tblGrid>
      <w:tr w:rsidR="00421794" w:rsidRPr="004E567E" w14:paraId="20650F76" w14:textId="77777777" w:rsidTr="00421794">
        <w:trPr>
          <w:trHeight w:val="300"/>
          <w:jc w:val="center"/>
        </w:trPr>
        <w:tc>
          <w:tcPr>
            <w:tcW w:w="51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95AC5" w14:textId="77777777" w:rsidR="00421794" w:rsidRPr="004E567E" w:rsidRDefault="00421794" w:rsidP="00C271D7">
            <w:pPr>
              <w:jc w:val="center"/>
              <w:rPr>
                <w:rFonts w:asciiTheme="minorHAnsi" w:hAnsiTheme="minorHAnsi" w:cstheme="minorHAnsi"/>
                <w:b/>
                <w:bCs/>
                <w:color w:val="000000"/>
                <w:sz w:val="22"/>
                <w:szCs w:val="22"/>
              </w:rPr>
            </w:pPr>
            <w:r w:rsidRPr="004E567E">
              <w:rPr>
                <w:rFonts w:asciiTheme="minorHAnsi" w:hAnsiTheme="minorHAnsi" w:cstheme="minorHAnsi"/>
                <w:b/>
                <w:bCs/>
                <w:color w:val="000000"/>
                <w:sz w:val="22"/>
                <w:szCs w:val="22"/>
              </w:rPr>
              <w:t>Nazwa części zadania</w:t>
            </w:r>
          </w:p>
        </w:tc>
        <w:tc>
          <w:tcPr>
            <w:tcW w:w="1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8FE6A" w14:textId="77777777" w:rsidR="00421794" w:rsidRPr="004E567E" w:rsidRDefault="00421794" w:rsidP="00C271D7">
            <w:pPr>
              <w:jc w:val="center"/>
              <w:rPr>
                <w:rFonts w:asciiTheme="minorHAnsi" w:hAnsiTheme="minorHAnsi" w:cstheme="minorHAnsi"/>
                <w:b/>
                <w:bCs/>
                <w:color w:val="000000"/>
                <w:sz w:val="22"/>
                <w:szCs w:val="22"/>
              </w:rPr>
            </w:pPr>
            <w:r w:rsidRPr="004E567E">
              <w:rPr>
                <w:rFonts w:asciiTheme="minorHAnsi" w:hAnsiTheme="minorHAnsi" w:cstheme="minorHAnsi"/>
                <w:b/>
                <w:bCs/>
                <w:color w:val="000000"/>
                <w:sz w:val="22"/>
                <w:szCs w:val="22"/>
              </w:rPr>
              <w:t>Termin realizacji</w:t>
            </w:r>
          </w:p>
        </w:tc>
      </w:tr>
      <w:tr w:rsidR="00421794" w:rsidRPr="004E567E" w14:paraId="14E8E257" w14:textId="77777777" w:rsidTr="00421794">
        <w:trPr>
          <w:trHeight w:val="827"/>
          <w:jc w:val="center"/>
        </w:trPr>
        <w:tc>
          <w:tcPr>
            <w:tcW w:w="5161" w:type="dxa"/>
            <w:tcBorders>
              <w:top w:val="single" w:sz="4" w:space="0" w:color="auto"/>
              <w:left w:val="single" w:sz="4" w:space="0" w:color="auto"/>
              <w:bottom w:val="single" w:sz="4" w:space="0" w:color="auto"/>
              <w:right w:val="single" w:sz="4" w:space="0" w:color="auto"/>
            </w:tcBorders>
            <w:shd w:val="clear" w:color="auto" w:fill="auto"/>
            <w:vAlign w:val="center"/>
          </w:tcPr>
          <w:p w14:paraId="600EEB85" w14:textId="77777777" w:rsidR="00421794" w:rsidRPr="004E567E" w:rsidRDefault="00421794" w:rsidP="00C271D7">
            <w:pPr>
              <w:jc w:val="center"/>
              <w:rPr>
                <w:rFonts w:asciiTheme="minorHAnsi" w:hAnsiTheme="minorHAnsi" w:cstheme="minorHAnsi"/>
                <w:b/>
                <w:color w:val="000000"/>
                <w:sz w:val="22"/>
                <w:szCs w:val="22"/>
              </w:rPr>
            </w:pPr>
            <w:r w:rsidRPr="004E567E">
              <w:rPr>
                <w:rFonts w:asciiTheme="minorHAnsi" w:hAnsiTheme="minorHAnsi" w:cstheme="minorHAnsi"/>
                <w:b/>
                <w:color w:val="000000"/>
                <w:sz w:val="22"/>
                <w:szCs w:val="22"/>
              </w:rPr>
              <w:t>C</w:t>
            </w:r>
            <w:r w:rsidRPr="004E567E">
              <w:rPr>
                <w:rFonts w:asciiTheme="minorHAnsi" w:hAnsiTheme="minorHAnsi" w:cstheme="minorHAnsi"/>
                <w:b/>
                <w:bCs/>
                <w:color w:val="000000"/>
                <w:sz w:val="22"/>
                <w:szCs w:val="22"/>
              </w:rPr>
              <w:t xml:space="preserve">zęść I - </w:t>
            </w:r>
            <w:r w:rsidRPr="004E567E">
              <w:rPr>
                <w:rFonts w:asciiTheme="minorHAnsi" w:hAnsiTheme="minorHAnsi" w:cstheme="minorHAnsi"/>
                <w:color w:val="000000"/>
                <w:sz w:val="22"/>
                <w:szCs w:val="22"/>
              </w:rPr>
              <w:t>budowa przyłącza ciepłowniczego do obiektu przy ul. Młynarskiej 15</w:t>
            </w:r>
          </w:p>
        </w:tc>
        <w:tc>
          <w:tcPr>
            <w:tcW w:w="1695" w:type="dxa"/>
            <w:tcBorders>
              <w:top w:val="nil"/>
              <w:left w:val="single" w:sz="4" w:space="0" w:color="auto"/>
              <w:bottom w:val="single" w:sz="4" w:space="0" w:color="auto"/>
              <w:right w:val="single" w:sz="4" w:space="0" w:color="auto"/>
            </w:tcBorders>
            <w:shd w:val="clear" w:color="auto" w:fill="auto"/>
            <w:noWrap/>
            <w:vAlign w:val="center"/>
          </w:tcPr>
          <w:p w14:paraId="1B0E769B" w14:textId="77777777" w:rsidR="00421794" w:rsidRPr="004E567E" w:rsidRDefault="00421794" w:rsidP="00C271D7">
            <w:pPr>
              <w:jc w:val="center"/>
              <w:rPr>
                <w:rFonts w:asciiTheme="minorHAnsi" w:hAnsiTheme="minorHAnsi" w:cstheme="minorHAnsi"/>
                <w:color w:val="000000"/>
                <w:sz w:val="22"/>
                <w:szCs w:val="22"/>
              </w:rPr>
            </w:pPr>
            <w:r w:rsidRPr="004E567E">
              <w:rPr>
                <w:rFonts w:asciiTheme="minorHAnsi" w:hAnsiTheme="minorHAnsi" w:cstheme="minorHAnsi"/>
                <w:color w:val="000000"/>
                <w:sz w:val="22"/>
                <w:szCs w:val="22"/>
              </w:rPr>
              <w:t>31.07.2025 r.</w:t>
            </w:r>
          </w:p>
        </w:tc>
      </w:tr>
      <w:tr w:rsidR="00421794" w:rsidRPr="004E567E" w14:paraId="5D1DC6DD" w14:textId="77777777" w:rsidTr="00421794">
        <w:trPr>
          <w:trHeight w:val="827"/>
          <w:jc w:val="center"/>
        </w:trPr>
        <w:tc>
          <w:tcPr>
            <w:tcW w:w="51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FE8C4" w14:textId="77777777" w:rsidR="00421794" w:rsidRPr="004E567E" w:rsidRDefault="00421794" w:rsidP="00C271D7">
            <w:pPr>
              <w:jc w:val="center"/>
              <w:rPr>
                <w:rFonts w:asciiTheme="minorHAnsi" w:hAnsiTheme="minorHAnsi" w:cstheme="minorHAnsi"/>
                <w:color w:val="000000"/>
                <w:sz w:val="22"/>
                <w:szCs w:val="22"/>
              </w:rPr>
            </w:pPr>
            <w:r w:rsidRPr="004E567E">
              <w:rPr>
                <w:rFonts w:asciiTheme="minorHAnsi" w:hAnsiTheme="minorHAnsi" w:cstheme="minorHAnsi"/>
                <w:b/>
                <w:color w:val="000000"/>
                <w:sz w:val="22"/>
                <w:szCs w:val="22"/>
              </w:rPr>
              <w:t>C</w:t>
            </w:r>
            <w:r w:rsidRPr="004E567E">
              <w:rPr>
                <w:rFonts w:asciiTheme="minorHAnsi" w:hAnsiTheme="minorHAnsi" w:cstheme="minorHAnsi"/>
                <w:b/>
                <w:bCs/>
                <w:color w:val="000000"/>
                <w:sz w:val="22"/>
                <w:szCs w:val="22"/>
              </w:rPr>
              <w:t xml:space="preserve">zęść II - </w:t>
            </w:r>
            <w:r w:rsidRPr="004E567E">
              <w:rPr>
                <w:rFonts w:asciiTheme="minorHAnsi" w:hAnsiTheme="minorHAnsi" w:cstheme="minorHAnsi"/>
                <w:color w:val="000000"/>
                <w:sz w:val="22"/>
                <w:szCs w:val="22"/>
              </w:rPr>
              <w:t>budowa 5 indywidualnych węzłów cieplnych dla obiektów przy ul. Młynarskiej 13, 14, 15, 20, 21</w:t>
            </w:r>
          </w:p>
        </w:tc>
        <w:tc>
          <w:tcPr>
            <w:tcW w:w="1695" w:type="dxa"/>
            <w:tcBorders>
              <w:top w:val="nil"/>
              <w:left w:val="single" w:sz="4" w:space="0" w:color="auto"/>
              <w:bottom w:val="single" w:sz="4" w:space="0" w:color="auto"/>
              <w:right w:val="single" w:sz="4" w:space="0" w:color="auto"/>
            </w:tcBorders>
            <w:shd w:val="clear" w:color="auto" w:fill="auto"/>
            <w:noWrap/>
            <w:vAlign w:val="center"/>
            <w:hideMark/>
          </w:tcPr>
          <w:p w14:paraId="61538B8F" w14:textId="77777777" w:rsidR="00421794" w:rsidRPr="004E567E" w:rsidRDefault="00421794" w:rsidP="00C271D7">
            <w:pPr>
              <w:jc w:val="center"/>
              <w:rPr>
                <w:rFonts w:asciiTheme="minorHAnsi" w:hAnsiTheme="minorHAnsi" w:cstheme="minorHAnsi"/>
                <w:color w:val="000000"/>
                <w:sz w:val="22"/>
                <w:szCs w:val="22"/>
              </w:rPr>
            </w:pPr>
            <w:r w:rsidRPr="004E567E">
              <w:rPr>
                <w:rFonts w:asciiTheme="minorHAnsi" w:hAnsiTheme="minorHAnsi" w:cstheme="minorHAnsi"/>
                <w:color w:val="000000"/>
                <w:sz w:val="22"/>
                <w:szCs w:val="22"/>
              </w:rPr>
              <w:t>31.07.2025 r.</w:t>
            </w:r>
          </w:p>
        </w:tc>
      </w:tr>
      <w:tr w:rsidR="00421794" w:rsidRPr="004E567E" w14:paraId="557FB6FB" w14:textId="77777777" w:rsidTr="00421794">
        <w:trPr>
          <w:trHeight w:val="697"/>
          <w:jc w:val="center"/>
        </w:trPr>
        <w:tc>
          <w:tcPr>
            <w:tcW w:w="51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2E4ED" w14:textId="77777777" w:rsidR="00421794" w:rsidRPr="004E567E" w:rsidRDefault="00421794" w:rsidP="00C271D7">
            <w:pPr>
              <w:jc w:val="center"/>
              <w:rPr>
                <w:rFonts w:asciiTheme="minorHAnsi" w:hAnsiTheme="minorHAnsi" w:cstheme="minorHAnsi"/>
                <w:b/>
                <w:bCs/>
                <w:color w:val="000000"/>
                <w:sz w:val="22"/>
                <w:szCs w:val="22"/>
              </w:rPr>
            </w:pPr>
            <w:r w:rsidRPr="004E567E">
              <w:rPr>
                <w:rFonts w:asciiTheme="minorHAnsi" w:hAnsiTheme="minorHAnsi" w:cstheme="minorHAnsi"/>
                <w:b/>
                <w:bCs/>
                <w:color w:val="000000"/>
                <w:sz w:val="22"/>
                <w:szCs w:val="22"/>
              </w:rPr>
              <w:t>Część III</w:t>
            </w:r>
            <w:r w:rsidRPr="004E567E">
              <w:rPr>
                <w:rFonts w:asciiTheme="minorHAnsi" w:hAnsiTheme="minorHAnsi" w:cstheme="minorHAnsi"/>
                <w:color w:val="000000"/>
                <w:sz w:val="22"/>
                <w:szCs w:val="22"/>
              </w:rPr>
              <w:t xml:space="preserve"> - demontaż węzła grupowego zlokalizowanego w obiekcie przy ul. Młynarskiej 15</w:t>
            </w:r>
          </w:p>
        </w:tc>
        <w:tc>
          <w:tcPr>
            <w:tcW w:w="1695" w:type="dxa"/>
            <w:tcBorders>
              <w:top w:val="nil"/>
              <w:left w:val="single" w:sz="4" w:space="0" w:color="auto"/>
              <w:bottom w:val="single" w:sz="4" w:space="0" w:color="auto"/>
              <w:right w:val="single" w:sz="4" w:space="0" w:color="auto"/>
            </w:tcBorders>
            <w:shd w:val="clear" w:color="auto" w:fill="auto"/>
            <w:noWrap/>
            <w:vAlign w:val="center"/>
            <w:hideMark/>
          </w:tcPr>
          <w:p w14:paraId="3EDA3DC0" w14:textId="77777777" w:rsidR="00421794" w:rsidRPr="004E567E" w:rsidRDefault="00421794" w:rsidP="00C271D7">
            <w:pPr>
              <w:jc w:val="center"/>
              <w:rPr>
                <w:rFonts w:asciiTheme="minorHAnsi" w:hAnsiTheme="minorHAnsi" w:cstheme="minorHAnsi"/>
                <w:color w:val="000000"/>
                <w:sz w:val="22"/>
                <w:szCs w:val="22"/>
              </w:rPr>
            </w:pPr>
            <w:r w:rsidRPr="004E567E">
              <w:rPr>
                <w:rFonts w:asciiTheme="minorHAnsi" w:hAnsiTheme="minorHAnsi" w:cstheme="minorHAnsi"/>
                <w:color w:val="000000"/>
                <w:sz w:val="22"/>
                <w:szCs w:val="22"/>
              </w:rPr>
              <w:t>29.08.2025 r.</w:t>
            </w:r>
          </w:p>
        </w:tc>
      </w:tr>
      <w:tr w:rsidR="00421794" w:rsidRPr="004E567E" w14:paraId="48161F43" w14:textId="77777777" w:rsidTr="00421794">
        <w:trPr>
          <w:trHeight w:val="300"/>
          <w:jc w:val="center"/>
        </w:trPr>
        <w:tc>
          <w:tcPr>
            <w:tcW w:w="5161"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F9B98EC" w14:textId="77777777" w:rsidR="00421794" w:rsidRPr="004E567E" w:rsidRDefault="00421794" w:rsidP="00C271D7">
            <w:pPr>
              <w:jc w:val="center"/>
              <w:rPr>
                <w:rFonts w:asciiTheme="minorHAnsi" w:hAnsiTheme="minorHAnsi" w:cstheme="minorHAnsi"/>
                <w:b/>
                <w:bCs/>
                <w:color w:val="000000"/>
                <w:sz w:val="22"/>
                <w:szCs w:val="22"/>
              </w:rPr>
            </w:pPr>
            <w:r w:rsidRPr="004E567E">
              <w:rPr>
                <w:rFonts w:asciiTheme="minorHAnsi" w:hAnsiTheme="minorHAnsi" w:cstheme="minorHAnsi"/>
                <w:b/>
                <w:bCs/>
                <w:color w:val="000000"/>
                <w:sz w:val="22"/>
                <w:szCs w:val="22"/>
              </w:rPr>
              <w:t>Odbiór końcowy</w:t>
            </w:r>
          </w:p>
        </w:tc>
        <w:tc>
          <w:tcPr>
            <w:tcW w:w="1695" w:type="dxa"/>
            <w:tcBorders>
              <w:top w:val="nil"/>
              <w:left w:val="single" w:sz="4" w:space="0" w:color="auto"/>
              <w:bottom w:val="single" w:sz="4" w:space="0" w:color="auto"/>
              <w:right w:val="single" w:sz="4" w:space="0" w:color="auto"/>
            </w:tcBorders>
            <w:shd w:val="clear" w:color="000000" w:fill="FFFF00"/>
            <w:noWrap/>
            <w:vAlign w:val="center"/>
            <w:hideMark/>
          </w:tcPr>
          <w:p w14:paraId="37C97EE6" w14:textId="77777777" w:rsidR="00421794" w:rsidRPr="004E567E" w:rsidRDefault="00421794" w:rsidP="00C271D7">
            <w:pPr>
              <w:jc w:val="center"/>
              <w:rPr>
                <w:rFonts w:asciiTheme="minorHAnsi" w:hAnsiTheme="minorHAnsi" w:cstheme="minorHAnsi"/>
                <w:b/>
                <w:bCs/>
                <w:color w:val="000000"/>
                <w:sz w:val="22"/>
                <w:szCs w:val="22"/>
              </w:rPr>
            </w:pPr>
            <w:r w:rsidRPr="004E567E">
              <w:rPr>
                <w:rFonts w:asciiTheme="minorHAnsi" w:hAnsiTheme="minorHAnsi" w:cstheme="minorHAnsi"/>
                <w:b/>
                <w:bCs/>
                <w:color w:val="000000"/>
                <w:sz w:val="22"/>
                <w:szCs w:val="22"/>
              </w:rPr>
              <w:t>29.08.2025 r.</w:t>
            </w:r>
          </w:p>
        </w:tc>
      </w:tr>
    </w:tbl>
    <w:p w14:paraId="038BBEF2" w14:textId="186D8550" w:rsidR="009313B5" w:rsidRPr="009313B5" w:rsidRDefault="009313B5" w:rsidP="00416425">
      <w:pPr>
        <w:spacing w:line="252" w:lineRule="auto"/>
        <w:jc w:val="center"/>
        <w:rPr>
          <w:rFonts w:asciiTheme="minorHAnsi" w:hAnsiTheme="minorHAnsi" w:cstheme="minorHAnsi"/>
          <w:b/>
          <w:kern w:val="0"/>
          <w:sz w:val="22"/>
          <w:szCs w:val="22"/>
          <w:lang w:eastAsia="en-US"/>
        </w:rPr>
      </w:pPr>
      <w:r w:rsidRPr="009313B5">
        <w:rPr>
          <w:rFonts w:asciiTheme="minorHAnsi" w:hAnsiTheme="minorHAnsi" w:cstheme="minorHAnsi"/>
          <w:b/>
          <w:sz w:val="22"/>
          <w:szCs w:val="22"/>
        </w:rPr>
        <w:t xml:space="preserve">UWAGA! Realizacja </w:t>
      </w:r>
      <w:r w:rsidR="00BC6399">
        <w:rPr>
          <w:rFonts w:asciiTheme="minorHAnsi" w:hAnsiTheme="minorHAnsi" w:cstheme="minorHAnsi"/>
          <w:b/>
          <w:sz w:val="22"/>
          <w:szCs w:val="22"/>
        </w:rPr>
        <w:t>zadań przewidziana jest po za</w:t>
      </w:r>
      <w:r w:rsidR="00E06052">
        <w:rPr>
          <w:rFonts w:asciiTheme="minorHAnsi" w:hAnsiTheme="minorHAnsi" w:cstheme="minorHAnsi"/>
          <w:b/>
          <w:sz w:val="22"/>
          <w:szCs w:val="22"/>
        </w:rPr>
        <w:t>kończeniu sezonu grzewczego 2024/2025 (kwiecień – maj 2025</w:t>
      </w:r>
      <w:r w:rsidR="00416425">
        <w:rPr>
          <w:rFonts w:asciiTheme="minorHAnsi" w:hAnsiTheme="minorHAnsi" w:cstheme="minorHAnsi"/>
          <w:b/>
          <w:sz w:val="22"/>
          <w:szCs w:val="22"/>
        </w:rPr>
        <w:t>)</w:t>
      </w:r>
    </w:p>
    <w:p w14:paraId="2937E6EE" w14:textId="77777777" w:rsidR="007815AC" w:rsidRDefault="007815AC" w:rsidP="00F40CD1">
      <w:pPr>
        <w:pStyle w:val="Nagwek10"/>
        <w:jc w:val="left"/>
        <w:rPr>
          <w:rFonts w:asciiTheme="minorHAnsi" w:hAnsiTheme="minorHAnsi" w:cstheme="minorHAnsi"/>
          <w:b/>
          <w:sz w:val="22"/>
          <w:szCs w:val="22"/>
        </w:rPr>
      </w:pPr>
    </w:p>
    <w:p w14:paraId="2F8F2C3E" w14:textId="77777777" w:rsidR="00B61F56" w:rsidRPr="00EA6E22" w:rsidRDefault="00B61F56" w:rsidP="00B61F56">
      <w:pPr>
        <w:pStyle w:val="Nagwek10"/>
        <w:rPr>
          <w:rFonts w:asciiTheme="minorHAnsi" w:hAnsiTheme="minorHAnsi" w:cstheme="minorHAnsi"/>
          <w:b/>
          <w:sz w:val="22"/>
          <w:szCs w:val="22"/>
        </w:rPr>
      </w:pPr>
      <w:r w:rsidRPr="00EA6E22">
        <w:rPr>
          <w:rFonts w:asciiTheme="minorHAnsi" w:hAnsiTheme="minorHAnsi" w:cstheme="minorHAnsi"/>
          <w:b/>
          <w:sz w:val="22"/>
          <w:szCs w:val="22"/>
        </w:rPr>
        <w:t>§ 4</w:t>
      </w:r>
    </w:p>
    <w:p w14:paraId="22A10E62" w14:textId="77777777" w:rsidR="00B61F56" w:rsidRPr="00972231" w:rsidRDefault="00B61F56" w:rsidP="00B61F56">
      <w:pPr>
        <w:pStyle w:val="Nagwek10"/>
        <w:ind w:left="357"/>
        <w:rPr>
          <w:rFonts w:asciiTheme="minorHAnsi" w:hAnsiTheme="minorHAnsi" w:cstheme="minorHAnsi"/>
          <w:b/>
          <w:sz w:val="22"/>
          <w:szCs w:val="22"/>
        </w:rPr>
      </w:pPr>
      <w:r w:rsidRPr="00EA6E22">
        <w:rPr>
          <w:rFonts w:asciiTheme="minorHAnsi" w:hAnsiTheme="minorHAnsi" w:cstheme="minorHAnsi"/>
          <w:b/>
          <w:sz w:val="22"/>
          <w:szCs w:val="22"/>
        </w:rPr>
        <w:t>Wynagrodzenie i warunki płatności</w:t>
      </w:r>
    </w:p>
    <w:p w14:paraId="17B1807F" w14:textId="77777777" w:rsidR="00B61F56" w:rsidRPr="00972231" w:rsidRDefault="00B61F56" w:rsidP="00B61F56">
      <w:pPr>
        <w:pStyle w:val="Tekstpodstawowy"/>
        <w:spacing w:after="0"/>
        <w:rPr>
          <w:rFonts w:asciiTheme="minorHAnsi" w:eastAsia="Arial" w:hAnsiTheme="minorHAnsi" w:cstheme="minorHAnsi"/>
          <w:sz w:val="22"/>
          <w:szCs w:val="22"/>
        </w:rPr>
      </w:pPr>
    </w:p>
    <w:p w14:paraId="0F9B5923" w14:textId="77777777" w:rsidR="00B61F56" w:rsidRPr="00972231" w:rsidRDefault="00B61F56" w:rsidP="00B61F56">
      <w:pPr>
        <w:pStyle w:val="Akapitzlist"/>
        <w:numPr>
          <w:ilvl w:val="0"/>
          <w:numId w:val="5"/>
        </w:numPr>
        <w:jc w:val="both"/>
        <w:rPr>
          <w:rStyle w:val="Teksttreci"/>
          <w:rFonts w:asciiTheme="minorHAnsi" w:hAnsiTheme="minorHAnsi" w:cstheme="minorHAnsi"/>
          <w:sz w:val="22"/>
          <w:szCs w:val="22"/>
          <w:u w:val="none"/>
        </w:rPr>
      </w:pPr>
      <w:r w:rsidRPr="00972231">
        <w:rPr>
          <w:rStyle w:val="Teksttreci"/>
          <w:rFonts w:asciiTheme="minorHAnsi" w:hAnsiTheme="minorHAnsi" w:cstheme="minorHAnsi"/>
          <w:sz w:val="22"/>
          <w:szCs w:val="22"/>
          <w:u w:val="none"/>
        </w:rPr>
        <w:t>Strony ustalają, że całkowite wynagrodzenie za wykonanie przez Wykonawcę przedmiotu  umowy zgodnie z wymaganiami Zamawiającego wynosi:</w:t>
      </w:r>
    </w:p>
    <w:p w14:paraId="55B754C0" w14:textId="77777777" w:rsidR="00B61F56" w:rsidRPr="00972231" w:rsidRDefault="00B61F56" w:rsidP="00B61F56">
      <w:pPr>
        <w:pStyle w:val="Akapitzlist"/>
        <w:ind w:left="720"/>
        <w:jc w:val="both"/>
        <w:rPr>
          <w:rStyle w:val="Teksttreci"/>
          <w:rFonts w:asciiTheme="minorHAnsi" w:hAnsiTheme="minorHAnsi" w:cstheme="minorHAnsi"/>
          <w:sz w:val="22"/>
          <w:szCs w:val="22"/>
          <w:u w:val="none"/>
        </w:rPr>
      </w:pPr>
    </w:p>
    <w:p w14:paraId="753B3D10" w14:textId="248342E4" w:rsidR="00B61F56" w:rsidRPr="00972231" w:rsidRDefault="00B61F56" w:rsidP="00B61F56">
      <w:pPr>
        <w:pStyle w:val="Akapitzlist"/>
        <w:numPr>
          <w:ilvl w:val="0"/>
          <w:numId w:val="6"/>
        </w:numPr>
        <w:spacing w:line="360" w:lineRule="auto"/>
        <w:rPr>
          <w:rStyle w:val="Teksttreci"/>
          <w:rFonts w:asciiTheme="minorHAnsi" w:hAnsiTheme="minorHAnsi" w:cstheme="minorHAnsi"/>
          <w:sz w:val="22"/>
          <w:szCs w:val="22"/>
          <w:u w:val="none"/>
        </w:rPr>
      </w:pPr>
      <w:r w:rsidRPr="00972231">
        <w:rPr>
          <w:rStyle w:val="Teksttreci"/>
          <w:rFonts w:asciiTheme="minorHAnsi" w:hAnsiTheme="minorHAnsi" w:cstheme="minorHAnsi"/>
          <w:sz w:val="22"/>
          <w:szCs w:val="22"/>
          <w:u w:val="none"/>
        </w:rPr>
        <w:lastRenderedPageBreak/>
        <w:t>wynagrodzenie netto (bez po</w:t>
      </w:r>
      <w:r w:rsidR="00EA6E22">
        <w:rPr>
          <w:rStyle w:val="Teksttreci"/>
          <w:rFonts w:asciiTheme="minorHAnsi" w:hAnsiTheme="minorHAnsi" w:cstheme="minorHAnsi"/>
          <w:sz w:val="22"/>
          <w:szCs w:val="22"/>
          <w:u w:val="none"/>
        </w:rPr>
        <w:t>datku VAT) wynosi</w:t>
      </w:r>
      <w:r w:rsidR="002A5CB7" w:rsidRPr="00972231">
        <w:rPr>
          <w:rStyle w:val="Teksttreci"/>
          <w:rFonts w:asciiTheme="minorHAnsi" w:hAnsiTheme="minorHAnsi" w:cstheme="minorHAnsi"/>
          <w:sz w:val="22"/>
          <w:szCs w:val="22"/>
          <w:u w:val="none"/>
        </w:rPr>
        <w:t>: ……………</w:t>
      </w:r>
      <w:r w:rsidR="001E06E6">
        <w:rPr>
          <w:rStyle w:val="Teksttreci"/>
          <w:rFonts w:asciiTheme="minorHAnsi" w:hAnsiTheme="minorHAnsi" w:cstheme="minorHAnsi"/>
          <w:sz w:val="22"/>
          <w:szCs w:val="22"/>
          <w:u w:val="none"/>
        </w:rPr>
        <w:t>……</w:t>
      </w:r>
      <w:r w:rsidR="002A5CB7" w:rsidRPr="00972231">
        <w:rPr>
          <w:rStyle w:val="Teksttreci"/>
          <w:rFonts w:asciiTheme="minorHAnsi" w:hAnsiTheme="minorHAnsi" w:cstheme="minorHAnsi"/>
          <w:sz w:val="22"/>
          <w:szCs w:val="22"/>
          <w:u w:val="none"/>
        </w:rPr>
        <w:t>..</w:t>
      </w:r>
      <w:r w:rsidR="001E06E6">
        <w:rPr>
          <w:rStyle w:val="Teksttreci"/>
          <w:rFonts w:asciiTheme="minorHAnsi" w:hAnsiTheme="minorHAnsi" w:cstheme="minorHAnsi"/>
          <w:sz w:val="22"/>
          <w:szCs w:val="22"/>
          <w:u w:val="none"/>
        </w:rPr>
        <w:t xml:space="preserve"> zł</w:t>
      </w:r>
    </w:p>
    <w:p w14:paraId="7CA27D8E" w14:textId="42182BC8" w:rsidR="00B61F56" w:rsidRPr="00972231" w:rsidRDefault="002A5CB7" w:rsidP="00B61F56">
      <w:pPr>
        <w:pStyle w:val="Akapitzlist"/>
        <w:spacing w:line="360" w:lineRule="auto"/>
        <w:jc w:val="both"/>
        <w:rPr>
          <w:rStyle w:val="Teksttreci"/>
          <w:rFonts w:asciiTheme="minorHAnsi" w:hAnsiTheme="minorHAnsi" w:cstheme="minorHAnsi"/>
          <w:sz w:val="22"/>
          <w:szCs w:val="22"/>
          <w:u w:val="none"/>
        </w:rPr>
      </w:pPr>
      <w:r w:rsidRPr="00972231">
        <w:rPr>
          <w:rStyle w:val="Teksttreci"/>
          <w:rFonts w:asciiTheme="minorHAnsi" w:hAnsiTheme="minorHAnsi" w:cstheme="minorHAnsi"/>
          <w:sz w:val="22"/>
          <w:szCs w:val="22"/>
          <w:u w:val="none"/>
        </w:rPr>
        <w:t>(słownie: ………………………………..</w:t>
      </w:r>
      <w:r w:rsidR="00F60F5C" w:rsidRPr="00972231">
        <w:rPr>
          <w:rStyle w:val="Teksttreci"/>
          <w:rFonts w:asciiTheme="minorHAnsi" w:hAnsiTheme="minorHAnsi" w:cstheme="minorHAnsi"/>
          <w:sz w:val="22"/>
          <w:szCs w:val="22"/>
          <w:u w:val="none"/>
        </w:rPr>
        <w:t>……………………………….</w:t>
      </w:r>
      <w:r w:rsidR="00B61F56" w:rsidRPr="00972231">
        <w:rPr>
          <w:rStyle w:val="Teksttreci"/>
          <w:rFonts w:asciiTheme="minorHAnsi" w:hAnsiTheme="minorHAnsi" w:cstheme="minorHAnsi"/>
          <w:sz w:val="22"/>
          <w:szCs w:val="22"/>
          <w:u w:val="none"/>
        </w:rPr>
        <w:t>z</w:t>
      </w:r>
      <w:r w:rsidR="001E06E6">
        <w:rPr>
          <w:rStyle w:val="Teksttreci"/>
          <w:rFonts w:asciiTheme="minorHAnsi" w:hAnsiTheme="minorHAnsi" w:cstheme="minorHAnsi"/>
          <w:sz w:val="22"/>
          <w:szCs w:val="22"/>
          <w:u w:val="none"/>
        </w:rPr>
        <w:t>ł</w:t>
      </w:r>
      <w:r w:rsidR="00B61F56" w:rsidRPr="00972231">
        <w:rPr>
          <w:rStyle w:val="Teksttreci"/>
          <w:rFonts w:asciiTheme="minorHAnsi" w:hAnsiTheme="minorHAnsi" w:cstheme="minorHAnsi"/>
          <w:sz w:val="22"/>
          <w:szCs w:val="22"/>
          <w:u w:val="none"/>
        </w:rPr>
        <w:t xml:space="preserve">) </w:t>
      </w:r>
    </w:p>
    <w:p w14:paraId="00B79C69" w14:textId="54E1D2F7" w:rsidR="00B61F56" w:rsidRPr="00972231" w:rsidRDefault="002A5CB7" w:rsidP="00B61F56">
      <w:pPr>
        <w:pStyle w:val="Akapitzlist"/>
        <w:numPr>
          <w:ilvl w:val="0"/>
          <w:numId w:val="6"/>
        </w:numPr>
        <w:spacing w:line="360" w:lineRule="auto"/>
        <w:jc w:val="both"/>
        <w:rPr>
          <w:rStyle w:val="Teksttreci"/>
          <w:rFonts w:asciiTheme="minorHAnsi" w:hAnsiTheme="minorHAnsi" w:cstheme="minorHAnsi"/>
          <w:sz w:val="22"/>
          <w:szCs w:val="22"/>
          <w:u w:val="none"/>
        </w:rPr>
      </w:pPr>
      <w:r w:rsidRPr="00972231">
        <w:rPr>
          <w:rStyle w:val="Teksttreci"/>
          <w:rFonts w:asciiTheme="minorHAnsi" w:hAnsiTheme="minorHAnsi" w:cstheme="minorHAnsi"/>
          <w:sz w:val="22"/>
          <w:szCs w:val="22"/>
          <w:u w:val="none"/>
        </w:rPr>
        <w:t>podatek VAT wynosi: ………………</w:t>
      </w:r>
      <w:r w:rsidR="00F60F5C" w:rsidRPr="00972231">
        <w:rPr>
          <w:rStyle w:val="Teksttreci"/>
          <w:rFonts w:asciiTheme="minorHAnsi" w:hAnsiTheme="minorHAnsi" w:cstheme="minorHAnsi"/>
          <w:sz w:val="22"/>
          <w:szCs w:val="22"/>
          <w:u w:val="none"/>
        </w:rPr>
        <w:t>…………………………..</w:t>
      </w:r>
      <w:r w:rsidR="001E06E6">
        <w:rPr>
          <w:rStyle w:val="Teksttreci"/>
          <w:rFonts w:asciiTheme="minorHAnsi" w:hAnsiTheme="minorHAnsi" w:cstheme="minorHAnsi"/>
          <w:sz w:val="22"/>
          <w:szCs w:val="22"/>
          <w:u w:val="none"/>
        </w:rPr>
        <w:t>zł</w:t>
      </w:r>
    </w:p>
    <w:p w14:paraId="1EF82A4F" w14:textId="195B4B6C" w:rsidR="00B61F56" w:rsidRPr="00972231" w:rsidRDefault="002A5CB7" w:rsidP="00B61F56">
      <w:pPr>
        <w:pStyle w:val="Akapitzlist"/>
        <w:spacing w:line="360" w:lineRule="auto"/>
        <w:jc w:val="both"/>
        <w:rPr>
          <w:rStyle w:val="Teksttreci"/>
          <w:rFonts w:asciiTheme="minorHAnsi" w:hAnsiTheme="minorHAnsi" w:cstheme="minorHAnsi"/>
          <w:sz w:val="22"/>
          <w:szCs w:val="22"/>
          <w:u w:val="none"/>
        </w:rPr>
      </w:pPr>
      <w:r w:rsidRPr="00972231">
        <w:rPr>
          <w:rStyle w:val="Teksttreci"/>
          <w:rFonts w:asciiTheme="minorHAnsi" w:hAnsiTheme="minorHAnsi" w:cstheme="minorHAnsi"/>
          <w:sz w:val="22"/>
          <w:szCs w:val="22"/>
          <w:u w:val="none"/>
        </w:rPr>
        <w:t>(słownie: …………………………………..</w:t>
      </w:r>
      <w:r w:rsidR="00F60F5C" w:rsidRPr="00972231">
        <w:rPr>
          <w:rStyle w:val="Teksttreci"/>
          <w:rFonts w:asciiTheme="minorHAnsi" w:hAnsiTheme="minorHAnsi" w:cstheme="minorHAnsi"/>
          <w:sz w:val="22"/>
          <w:szCs w:val="22"/>
          <w:u w:val="none"/>
        </w:rPr>
        <w:t>……………………………</w:t>
      </w:r>
      <w:r w:rsidR="001E06E6">
        <w:rPr>
          <w:rStyle w:val="Teksttreci"/>
          <w:rFonts w:asciiTheme="minorHAnsi" w:hAnsiTheme="minorHAnsi" w:cstheme="minorHAnsi"/>
          <w:sz w:val="22"/>
          <w:szCs w:val="22"/>
          <w:u w:val="none"/>
        </w:rPr>
        <w:t>zł</w:t>
      </w:r>
      <w:r w:rsidR="00B61F56" w:rsidRPr="00972231">
        <w:rPr>
          <w:rStyle w:val="Teksttreci"/>
          <w:rFonts w:asciiTheme="minorHAnsi" w:hAnsiTheme="minorHAnsi" w:cstheme="minorHAnsi"/>
          <w:sz w:val="22"/>
          <w:szCs w:val="22"/>
          <w:u w:val="none"/>
        </w:rPr>
        <w:t>)</w:t>
      </w:r>
    </w:p>
    <w:p w14:paraId="317BDB17" w14:textId="6A8E1D7B" w:rsidR="00B61F56" w:rsidRPr="00972231" w:rsidRDefault="00B61F56" w:rsidP="00B61F56">
      <w:pPr>
        <w:pStyle w:val="Akapitzlist"/>
        <w:numPr>
          <w:ilvl w:val="0"/>
          <w:numId w:val="6"/>
        </w:numPr>
        <w:spacing w:line="360" w:lineRule="auto"/>
        <w:jc w:val="both"/>
        <w:rPr>
          <w:rStyle w:val="Teksttreci"/>
          <w:rFonts w:asciiTheme="minorHAnsi" w:hAnsiTheme="minorHAnsi" w:cstheme="minorHAnsi"/>
          <w:sz w:val="22"/>
          <w:szCs w:val="22"/>
          <w:u w:val="none"/>
        </w:rPr>
      </w:pPr>
      <w:r w:rsidRPr="00972231">
        <w:rPr>
          <w:rStyle w:val="Teksttreci"/>
          <w:rFonts w:asciiTheme="minorHAnsi" w:hAnsiTheme="minorHAnsi" w:cstheme="minorHAnsi"/>
          <w:b/>
          <w:sz w:val="22"/>
          <w:szCs w:val="22"/>
          <w:u w:val="none"/>
        </w:rPr>
        <w:t>wynagrodzenie (z podatkiem VAT) wynosi:</w:t>
      </w:r>
      <w:r w:rsidR="002A5CB7" w:rsidRPr="00972231">
        <w:rPr>
          <w:rStyle w:val="Teksttreci"/>
          <w:rFonts w:asciiTheme="minorHAnsi" w:hAnsiTheme="minorHAnsi" w:cstheme="minorHAnsi"/>
          <w:sz w:val="22"/>
          <w:szCs w:val="22"/>
          <w:u w:val="none"/>
        </w:rPr>
        <w:t xml:space="preserve"> ………………</w:t>
      </w:r>
      <w:r w:rsidR="001E06E6">
        <w:rPr>
          <w:rStyle w:val="Teksttreci"/>
          <w:rFonts w:asciiTheme="minorHAnsi" w:hAnsiTheme="minorHAnsi" w:cstheme="minorHAnsi"/>
          <w:sz w:val="22"/>
          <w:szCs w:val="22"/>
          <w:u w:val="none"/>
        </w:rPr>
        <w:t>……..</w:t>
      </w:r>
      <w:r w:rsidR="00F60F5C" w:rsidRPr="00972231">
        <w:rPr>
          <w:rStyle w:val="Teksttreci"/>
          <w:rFonts w:asciiTheme="minorHAnsi" w:hAnsiTheme="minorHAnsi" w:cstheme="minorHAnsi"/>
          <w:sz w:val="22"/>
          <w:szCs w:val="22"/>
          <w:u w:val="none"/>
        </w:rPr>
        <w:t>.</w:t>
      </w:r>
      <w:r w:rsidR="001E06E6">
        <w:rPr>
          <w:rStyle w:val="Teksttreci"/>
          <w:rFonts w:asciiTheme="minorHAnsi" w:hAnsiTheme="minorHAnsi" w:cstheme="minorHAnsi"/>
          <w:sz w:val="22"/>
          <w:szCs w:val="22"/>
          <w:u w:val="none"/>
        </w:rPr>
        <w:t xml:space="preserve"> zł</w:t>
      </w:r>
    </w:p>
    <w:p w14:paraId="7790BDC8" w14:textId="52987E9D" w:rsidR="00B61F56" w:rsidRPr="00972231" w:rsidRDefault="002A5CB7" w:rsidP="00B61F56">
      <w:pPr>
        <w:pStyle w:val="Akapitzlist"/>
        <w:spacing w:line="360" w:lineRule="auto"/>
        <w:jc w:val="both"/>
        <w:rPr>
          <w:rStyle w:val="Teksttreci"/>
          <w:rFonts w:asciiTheme="minorHAnsi" w:hAnsiTheme="minorHAnsi" w:cstheme="minorHAnsi"/>
          <w:sz w:val="22"/>
          <w:szCs w:val="22"/>
          <w:u w:val="none"/>
        </w:rPr>
      </w:pPr>
      <w:r w:rsidRPr="00972231">
        <w:rPr>
          <w:rStyle w:val="Teksttreci"/>
          <w:rFonts w:asciiTheme="minorHAnsi" w:hAnsiTheme="minorHAnsi" w:cstheme="minorHAnsi"/>
          <w:sz w:val="22"/>
          <w:szCs w:val="22"/>
          <w:u w:val="none"/>
        </w:rPr>
        <w:t>(słownie: ………………………….</w:t>
      </w:r>
      <w:r w:rsidR="001E06E6">
        <w:rPr>
          <w:rStyle w:val="Teksttreci"/>
          <w:rFonts w:asciiTheme="minorHAnsi" w:hAnsiTheme="minorHAnsi" w:cstheme="minorHAnsi"/>
          <w:sz w:val="22"/>
          <w:szCs w:val="22"/>
          <w:u w:val="none"/>
        </w:rPr>
        <w:t>……………………………………zł)</w:t>
      </w:r>
    </w:p>
    <w:p w14:paraId="06CDA19A" w14:textId="3F423DC8" w:rsidR="00B61F56" w:rsidRPr="00972231" w:rsidRDefault="00B61F56" w:rsidP="00B61F56">
      <w:pPr>
        <w:pStyle w:val="Akapitzlist"/>
        <w:jc w:val="both"/>
        <w:rPr>
          <w:rFonts w:asciiTheme="minorHAnsi" w:hAnsiTheme="minorHAnsi" w:cstheme="minorHAnsi"/>
          <w:sz w:val="22"/>
          <w:szCs w:val="22"/>
        </w:rPr>
      </w:pPr>
      <w:r w:rsidRPr="00972231">
        <w:rPr>
          <w:rFonts w:asciiTheme="minorHAnsi" w:hAnsiTheme="minorHAnsi" w:cstheme="minorHAnsi"/>
          <w:sz w:val="22"/>
          <w:szCs w:val="22"/>
        </w:rPr>
        <w:t xml:space="preserve">W przypadku zmiany ustawowej stawki VAT w trakcie realizacji umowy, Wykonawca zobowiązany jest do wystawienia faktury VAT według aktualnie obowiązującej stawki podatku VAT, zaś Zamawiający zobowiązany jest do zapłaty kwoty wynagrodzenia netto powiększonej o należny podatek VAT. Zmiana ustawowej stawki VAT powoduje zmianę wysokości wynagrodzenia brutto należnego Wykonawcy i nie stanowi zmiany postanowień umowy, </w:t>
      </w:r>
      <w:r w:rsidR="001E06E6">
        <w:rPr>
          <w:rFonts w:asciiTheme="minorHAnsi" w:hAnsiTheme="minorHAnsi" w:cstheme="minorHAnsi"/>
          <w:sz w:val="22"/>
          <w:szCs w:val="22"/>
        </w:rPr>
        <w:br/>
      </w:r>
      <w:r w:rsidRPr="00972231">
        <w:rPr>
          <w:rFonts w:asciiTheme="minorHAnsi" w:hAnsiTheme="minorHAnsi" w:cstheme="minorHAnsi"/>
          <w:sz w:val="22"/>
          <w:szCs w:val="22"/>
        </w:rPr>
        <w:t>o której mowa w § 2</w:t>
      </w:r>
      <w:r w:rsidR="0019370C">
        <w:rPr>
          <w:rFonts w:asciiTheme="minorHAnsi" w:hAnsiTheme="minorHAnsi" w:cstheme="minorHAnsi"/>
          <w:sz w:val="22"/>
          <w:szCs w:val="22"/>
        </w:rPr>
        <w:t>4</w:t>
      </w:r>
      <w:r w:rsidRPr="00972231">
        <w:rPr>
          <w:rFonts w:asciiTheme="minorHAnsi" w:hAnsiTheme="minorHAnsi" w:cstheme="minorHAnsi"/>
          <w:sz w:val="22"/>
          <w:szCs w:val="22"/>
        </w:rPr>
        <w:t xml:space="preserve"> ust. 1 umowy.</w:t>
      </w:r>
    </w:p>
    <w:p w14:paraId="19BD3716" w14:textId="77777777" w:rsidR="00B61F56" w:rsidRPr="00972231" w:rsidRDefault="00B61F56" w:rsidP="00B61F56">
      <w:pPr>
        <w:pStyle w:val="Akapitzlist"/>
        <w:jc w:val="both"/>
        <w:rPr>
          <w:rFonts w:asciiTheme="minorHAnsi" w:hAnsiTheme="minorHAnsi" w:cstheme="minorHAnsi"/>
          <w:sz w:val="22"/>
          <w:szCs w:val="22"/>
        </w:rPr>
      </w:pPr>
    </w:p>
    <w:p w14:paraId="0AF70BEE" w14:textId="2F640D14" w:rsidR="00B61F56" w:rsidRPr="00972231" w:rsidRDefault="00B61F56" w:rsidP="00B61F56">
      <w:pPr>
        <w:pStyle w:val="Akapitzlist"/>
        <w:spacing w:line="276" w:lineRule="auto"/>
        <w:ind w:left="0"/>
        <w:jc w:val="both"/>
        <w:rPr>
          <w:rFonts w:asciiTheme="minorHAnsi" w:hAnsiTheme="minorHAnsi" w:cstheme="minorHAnsi"/>
          <w:sz w:val="22"/>
          <w:szCs w:val="22"/>
        </w:rPr>
      </w:pPr>
      <w:r w:rsidRPr="00972231">
        <w:rPr>
          <w:rFonts w:asciiTheme="minorHAnsi" w:hAnsiTheme="minorHAnsi" w:cstheme="minorHAnsi"/>
          <w:sz w:val="22"/>
          <w:szCs w:val="22"/>
        </w:rPr>
        <w:t xml:space="preserve">      1.1. Wysokość wynagrodzenia za wykonanie</w:t>
      </w:r>
      <w:r w:rsidR="007815AC">
        <w:rPr>
          <w:rFonts w:asciiTheme="minorHAnsi" w:hAnsiTheme="minorHAnsi" w:cstheme="minorHAnsi"/>
          <w:sz w:val="22"/>
          <w:szCs w:val="22"/>
        </w:rPr>
        <w:t xml:space="preserve"> części I</w:t>
      </w:r>
      <w:r w:rsidR="000F4B44" w:rsidRPr="00972231">
        <w:rPr>
          <w:rFonts w:asciiTheme="minorHAnsi" w:hAnsiTheme="minorHAnsi" w:cstheme="minorHAnsi"/>
          <w:sz w:val="22"/>
          <w:szCs w:val="22"/>
        </w:rPr>
        <w:t xml:space="preserve"> </w:t>
      </w:r>
      <w:r w:rsidRPr="00972231">
        <w:rPr>
          <w:rFonts w:asciiTheme="minorHAnsi" w:hAnsiTheme="minorHAnsi" w:cstheme="minorHAnsi"/>
          <w:sz w:val="22"/>
          <w:szCs w:val="22"/>
        </w:rPr>
        <w:t>wynosi:</w:t>
      </w:r>
    </w:p>
    <w:p w14:paraId="42916122" w14:textId="6FF74142" w:rsidR="00B61F56" w:rsidRPr="00972231" w:rsidRDefault="002A5CB7" w:rsidP="00B61F56">
      <w:pPr>
        <w:pStyle w:val="Akapitzlist"/>
        <w:numPr>
          <w:ilvl w:val="0"/>
          <w:numId w:val="6"/>
        </w:numPr>
        <w:spacing w:line="360" w:lineRule="auto"/>
        <w:jc w:val="both"/>
        <w:rPr>
          <w:rFonts w:asciiTheme="minorHAnsi" w:hAnsiTheme="minorHAnsi" w:cstheme="minorHAnsi"/>
          <w:b/>
          <w:sz w:val="22"/>
          <w:szCs w:val="22"/>
        </w:rPr>
      </w:pPr>
      <w:r w:rsidRPr="00972231">
        <w:rPr>
          <w:rFonts w:asciiTheme="minorHAnsi" w:hAnsiTheme="minorHAnsi" w:cstheme="minorHAnsi"/>
          <w:sz w:val="22"/>
          <w:szCs w:val="22"/>
        </w:rPr>
        <w:t>netto (bez podatku VAT): ……………</w:t>
      </w:r>
      <w:r w:rsidR="001E06E6">
        <w:rPr>
          <w:rFonts w:asciiTheme="minorHAnsi" w:hAnsiTheme="minorHAnsi" w:cstheme="minorHAnsi"/>
          <w:sz w:val="22"/>
          <w:szCs w:val="22"/>
        </w:rPr>
        <w:t>…. zł</w:t>
      </w:r>
    </w:p>
    <w:p w14:paraId="5E482D9E" w14:textId="3CB19354" w:rsidR="00B61F56" w:rsidRPr="00972231" w:rsidRDefault="007309F7" w:rsidP="00B61F56">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(słownie: ………………………</w:t>
      </w:r>
      <w:r w:rsidR="001E06E6">
        <w:rPr>
          <w:rFonts w:asciiTheme="minorHAnsi" w:hAnsiTheme="minorHAnsi" w:cstheme="minorHAnsi"/>
          <w:sz w:val="22"/>
          <w:szCs w:val="22"/>
        </w:rPr>
        <w:t>………………… zł)</w:t>
      </w:r>
    </w:p>
    <w:p w14:paraId="120ADF31" w14:textId="1E6D0061" w:rsidR="00B61F56" w:rsidRPr="00972231" w:rsidRDefault="007309F7" w:rsidP="00B61F56">
      <w:pPr>
        <w:pStyle w:val="Akapitzlist"/>
        <w:numPr>
          <w:ilvl w:val="0"/>
          <w:numId w:val="6"/>
        </w:numPr>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podatek VAT  wynosi : ………</w:t>
      </w:r>
      <w:r w:rsidR="000F5A42" w:rsidRPr="00972231">
        <w:rPr>
          <w:rFonts w:asciiTheme="minorHAnsi" w:hAnsiTheme="minorHAnsi" w:cstheme="minorHAnsi"/>
          <w:sz w:val="22"/>
          <w:szCs w:val="22"/>
        </w:rPr>
        <w:t>………</w:t>
      </w:r>
      <w:r w:rsidR="001E06E6">
        <w:rPr>
          <w:rFonts w:asciiTheme="minorHAnsi" w:hAnsiTheme="minorHAnsi" w:cstheme="minorHAnsi"/>
          <w:sz w:val="22"/>
          <w:szCs w:val="22"/>
        </w:rPr>
        <w:t>….</w:t>
      </w:r>
      <w:r w:rsidR="000F5A42" w:rsidRPr="00972231">
        <w:rPr>
          <w:rFonts w:asciiTheme="minorHAnsi" w:hAnsiTheme="minorHAnsi" w:cstheme="minorHAnsi"/>
          <w:sz w:val="22"/>
          <w:szCs w:val="22"/>
        </w:rPr>
        <w:t>…..</w:t>
      </w:r>
      <w:r w:rsidR="001E06E6">
        <w:rPr>
          <w:rFonts w:asciiTheme="minorHAnsi" w:hAnsiTheme="minorHAnsi" w:cstheme="minorHAnsi"/>
          <w:sz w:val="22"/>
          <w:szCs w:val="22"/>
        </w:rPr>
        <w:t xml:space="preserve"> zł</w:t>
      </w:r>
    </w:p>
    <w:p w14:paraId="462117A4" w14:textId="5E306BA1" w:rsidR="00B61F56" w:rsidRPr="00972231" w:rsidRDefault="007309F7" w:rsidP="00B61F56">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(słownie: …………………………………………</w:t>
      </w:r>
      <w:r w:rsidR="001E06E6">
        <w:rPr>
          <w:rFonts w:asciiTheme="minorHAnsi" w:hAnsiTheme="minorHAnsi" w:cstheme="minorHAnsi"/>
          <w:sz w:val="22"/>
          <w:szCs w:val="22"/>
        </w:rPr>
        <w:t xml:space="preserve"> zł</w:t>
      </w:r>
      <w:r w:rsidR="00B61F56" w:rsidRPr="00972231">
        <w:rPr>
          <w:rFonts w:asciiTheme="minorHAnsi" w:hAnsiTheme="minorHAnsi" w:cstheme="minorHAnsi"/>
          <w:sz w:val="22"/>
          <w:szCs w:val="22"/>
        </w:rPr>
        <w:t xml:space="preserve">) </w:t>
      </w:r>
    </w:p>
    <w:p w14:paraId="7E94DB4C" w14:textId="00505308" w:rsidR="00B61F56" w:rsidRPr="00972231" w:rsidRDefault="00B61F56" w:rsidP="00B61F56">
      <w:pPr>
        <w:pStyle w:val="Akapitzlist"/>
        <w:numPr>
          <w:ilvl w:val="0"/>
          <w:numId w:val="6"/>
        </w:numPr>
        <w:spacing w:line="360" w:lineRule="auto"/>
        <w:jc w:val="both"/>
        <w:rPr>
          <w:rFonts w:asciiTheme="minorHAnsi" w:hAnsiTheme="minorHAnsi" w:cstheme="minorHAnsi"/>
          <w:b/>
          <w:sz w:val="22"/>
          <w:szCs w:val="22"/>
        </w:rPr>
      </w:pPr>
      <w:r w:rsidRPr="00972231">
        <w:rPr>
          <w:rFonts w:asciiTheme="minorHAnsi" w:hAnsiTheme="minorHAnsi" w:cstheme="minorHAnsi"/>
          <w:sz w:val="22"/>
          <w:szCs w:val="22"/>
        </w:rPr>
        <w:t>b</w:t>
      </w:r>
      <w:r w:rsidR="007309F7" w:rsidRPr="00972231">
        <w:rPr>
          <w:rFonts w:asciiTheme="minorHAnsi" w:hAnsiTheme="minorHAnsi" w:cstheme="minorHAnsi"/>
          <w:sz w:val="22"/>
          <w:szCs w:val="22"/>
        </w:rPr>
        <w:t>rutto (z podatkiem VAT): ……………</w:t>
      </w:r>
      <w:r w:rsidR="000F5A42" w:rsidRPr="00972231">
        <w:rPr>
          <w:rFonts w:asciiTheme="minorHAnsi" w:hAnsiTheme="minorHAnsi" w:cstheme="minorHAnsi"/>
          <w:sz w:val="22"/>
          <w:szCs w:val="22"/>
        </w:rPr>
        <w:t>….</w:t>
      </w:r>
      <w:r w:rsidR="001E06E6">
        <w:rPr>
          <w:rFonts w:asciiTheme="minorHAnsi" w:hAnsiTheme="minorHAnsi" w:cstheme="minorHAnsi"/>
          <w:sz w:val="22"/>
          <w:szCs w:val="22"/>
        </w:rPr>
        <w:t>zł</w:t>
      </w:r>
    </w:p>
    <w:p w14:paraId="2FADE1F4" w14:textId="248E0C30" w:rsidR="00B61F56" w:rsidRPr="00972231" w:rsidRDefault="00B61F56" w:rsidP="00B61F56">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w:t>
      </w:r>
      <w:r w:rsidR="007309F7" w:rsidRPr="00972231">
        <w:rPr>
          <w:rFonts w:asciiTheme="minorHAnsi" w:hAnsiTheme="minorHAnsi" w:cstheme="minorHAnsi"/>
          <w:sz w:val="22"/>
          <w:szCs w:val="22"/>
        </w:rPr>
        <w:t>ie: …………………………………</w:t>
      </w:r>
      <w:r w:rsidR="000F5A42" w:rsidRPr="00972231">
        <w:rPr>
          <w:rFonts w:asciiTheme="minorHAnsi" w:hAnsiTheme="minorHAnsi" w:cstheme="minorHAnsi"/>
          <w:sz w:val="22"/>
          <w:szCs w:val="22"/>
        </w:rPr>
        <w:t>……… zł</w:t>
      </w:r>
      <w:r w:rsidRPr="00972231">
        <w:rPr>
          <w:rFonts w:asciiTheme="minorHAnsi" w:hAnsiTheme="minorHAnsi" w:cstheme="minorHAnsi"/>
          <w:sz w:val="22"/>
          <w:szCs w:val="22"/>
        </w:rPr>
        <w:t>)</w:t>
      </w:r>
    </w:p>
    <w:p w14:paraId="3CC2247C" w14:textId="77777777" w:rsidR="00B61F56" w:rsidRPr="00972231" w:rsidRDefault="00B61F56" w:rsidP="00B61F56">
      <w:pPr>
        <w:pStyle w:val="Akapitzlist"/>
        <w:jc w:val="both"/>
        <w:rPr>
          <w:rFonts w:asciiTheme="minorHAnsi" w:hAnsiTheme="minorHAnsi" w:cstheme="minorHAnsi"/>
          <w:sz w:val="22"/>
          <w:szCs w:val="22"/>
        </w:rPr>
      </w:pPr>
    </w:p>
    <w:p w14:paraId="7EFE7086" w14:textId="2C1FD395" w:rsidR="00B61F56" w:rsidRPr="00972231" w:rsidRDefault="00B61F56" w:rsidP="00B61F56">
      <w:pPr>
        <w:pStyle w:val="Akapitzlist"/>
        <w:spacing w:line="276" w:lineRule="auto"/>
        <w:ind w:left="0"/>
        <w:jc w:val="both"/>
        <w:rPr>
          <w:rFonts w:asciiTheme="minorHAnsi" w:hAnsiTheme="minorHAnsi" w:cstheme="minorHAnsi"/>
          <w:sz w:val="22"/>
          <w:szCs w:val="22"/>
        </w:rPr>
      </w:pPr>
      <w:r w:rsidRPr="00972231">
        <w:rPr>
          <w:rFonts w:asciiTheme="minorHAnsi" w:hAnsiTheme="minorHAnsi" w:cstheme="minorHAnsi"/>
          <w:sz w:val="22"/>
          <w:szCs w:val="22"/>
        </w:rPr>
        <w:t xml:space="preserve">     1.2. Wysokość wynagrodzenia za wykonanie </w:t>
      </w:r>
      <w:r w:rsidR="007815AC" w:rsidRPr="00972231">
        <w:rPr>
          <w:rFonts w:asciiTheme="minorHAnsi" w:hAnsiTheme="minorHAnsi" w:cstheme="minorHAnsi"/>
          <w:sz w:val="22"/>
          <w:szCs w:val="22"/>
        </w:rPr>
        <w:t xml:space="preserve">części II </w:t>
      </w:r>
      <w:r w:rsidRPr="00972231">
        <w:rPr>
          <w:rFonts w:asciiTheme="minorHAnsi" w:hAnsiTheme="minorHAnsi" w:cstheme="minorHAnsi"/>
          <w:sz w:val="22"/>
          <w:szCs w:val="22"/>
        </w:rPr>
        <w:t>wynosi:</w:t>
      </w:r>
    </w:p>
    <w:p w14:paraId="022FCFD3" w14:textId="675F9EB7" w:rsidR="00B61F56" w:rsidRPr="00972231" w:rsidRDefault="00B61F56" w:rsidP="00B61F56">
      <w:pPr>
        <w:pStyle w:val="Akapitzlist"/>
        <w:numPr>
          <w:ilvl w:val="0"/>
          <w:numId w:val="6"/>
        </w:numPr>
        <w:spacing w:line="360" w:lineRule="auto"/>
        <w:jc w:val="both"/>
        <w:rPr>
          <w:rFonts w:asciiTheme="minorHAnsi" w:hAnsiTheme="minorHAnsi" w:cstheme="minorHAnsi"/>
          <w:b/>
          <w:sz w:val="22"/>
          <w:szCs w:val="22"/>
        </w:rPr>
      </w:pPr>
      <w:r w:rsidRPr="00972231">
        <w:rPr>
          <w:rFonts w:asciiTheme="minorHAnsi" w:hAnsiTheme="minorHAnsi" w:cstheme="minorHAnsi"/>
          <w:sz w:val="22"/>
          <w:szCs w:val="22"/>
        </w:rPr>
        <w:t>n</w:t>
      </w:r>
      <w:r w:rsidR="007309F7" w:rsidRPr="00972231">
        <w:rPr>
          <w:rFonts w:asciiTheme="minorHAnsi" w:hAnsiTheme="minorHAnsi" w:cstheme="minorHAnsi"/>
          <w:sz w:val="22"/>
          <w:szCs w:val="22"/>
        </w:rPr>
        <w:t>etto (bez podatku VAT):  ……………</w:t>
      </w:r>
      <w:r w:rsidR="001E06E6">
        <w:rPr>
          <w:rFonts w:asciiTheme="minorHAnsi" w:hAnsiTheme="minorHAnsi" w:cstheme="minorHAnsi"/>
          <w:sz w:val="22"/>
          <w:szCs w:val="22"/>
        </w:rPr>
        <w:t>…..</w:t>
      </w:r>
      <w:r w:rsidR="000F5A42" w:rsidRPr="00972231">
        <w:rPr>
          <w:rFonts w:asciiTheme="minorHAnsi" w:hAnsiTheme="minorHAnsi" w:cstheme="minorHAnsi"/>
          <w:sz w:val="22"/>
          <w:szCs w:val="22"/>
        </w:rPr>
        <w:t>…</w:t>
      </w:r>
      <w:r w:rsidR="001E06E6">
        <w:rPr>
          <w:rFonts w:asciiTheme="minorHAnsi" w:hAnsiTheme="minorHAnsi" w:cstheme="minorHAnsi"/>
          <w:sz w:val="22"/>
          <w:szCs w:val="22"/>
        </w:rPr>
        <w:t xml:space="preserve"> zł</w:t>
      </w:r>
    </w:p>
    <w:p w14:paraId="7F4490F7" w14:textId="1AAEAB3C" w:rsidR="00B61F56" w:rsidRPr="00972231" w:rsidRDefault="00B61F56" w:rsidP="00B61F56">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(słownie</w:t>
      </w:r>
      <w:r w:rsidR="007309F7" w:rsidRPr="00972231">
        <w:rPr>
          <w:rFonts w:asciiTheme="minorHAnsi" w:hAnsiTheme="minorHAnsi" w:cstheme="minorHAnsi"/>
          <w:sz w:val="22"/>
          <w:szCs w:val="22"/>
        </w:rPr>
        <w:t>: ………………………</w:t>
      </w:r>
      <w:r w:rsidR="001E06E6">
        <w:rPr>
          <w:rFonts w:asciiTheme="minorHAnsi" w:hAnsiTheme="minorHAnsi" w:cstheme="minorHAnsi"/>
          <w:sz w:val="22"/>
          <w:szCs w:val="22"/>
        </w:rPr>
        <w:t>………………… zł</w:t>
      </w:r>
      <w:r w:rsidRPr="00972231">
        <w:rPr>
          <w:rFonts w:asciiTheme="minorHAnsi" w:hAnsiTheme="minorHAnsi" w:cstheme="minorHAnsi"/>
          <w:sz w:val="22"/>
          <w:szCs w:val="22"/>
        </w:rPr>
        <w:t>)</w:t>
      </w:r>
    </w:p>
    <w:p w14:paraId="047A403C" w14:textId="690DD88E" w:rsidR="00B61F56" w:rsidRPr="00972231" w:rsidRDefault="007309F7" w:rsidP="00B61F56">
      <w:pPr>
        <w:pStyle w:val="Akapitzlist"/>
        <w:numPr>
          <w:ilvl w:val="0"/>
          <w:numId w:val="6"/>
        </w:numPr>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podatek VAT  wynosi : ……………</w:t>
      </w:r>
      <w:r w:rsidR="001E06E6">
        <w:rPr>
          <w:rFonts w:asciiTheme="minorHAnsi" w:hAnsiTheme="minorHAnsi" w:cstheme="minorHAnsi"/>
          <w:sz w:val="22"/>
          <w:szCs w:val="22"/>
        </w:rPr>
        <w:t>..……</w:t>
      </w:r>
      <w:r w:rsidR="000F5A42" w:rsidRPr="00972231">
        <w:rPr>
          <w:rFonts w:asciiTheme="minorHAnsi" w:hAnsiTheme="minorHAnsi" w:cstheme="minorHAnsi"/>
          <w:sz w:val="22"/>
          <w:szCs w:val="22"/>
        </w:rPr>
        <w:t>…….</w:t>
      </w:r>
      <w:r w:rsidR="001E06E6">
        <w:rPr>
          <w:rFonts w:asciiTheme="minorHAnsi" w:hAnsiTheme="minorHAnsi" w:cstheme="minorHAnsi"/>
          <w:sz w:val="22"/>
          <w:szCs w:val="22"/>
        </w:rPr>
        <w:t xml:space="preserve"> zł</w:t>
      </w:r>
    </w:p>
    <w:p w14:paraId="60FEE296" w14:textId="2554D3B6" w:rsidR="00B61F56" w:rsidRPr="00972231" w:rsidRDefault="000F5A42" w:rsidP="00B61F56">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(słowni</w:t>
      </w:r>
      <w:r w:rsidR="001E06E6">
        <w:rPr>
          <w:rFonts w:asciiTheme="minorHAnsi" w:hAnsiTheme="minorHAnsi" w:cstheme="minorHAnsi"/>
          <w:sz w:val="22"/>
          <w:szCs w:val="22"/>
        </w:rPr>
        <w:t>e: ………………………………………….zł</w:t>
      </w:r>
      <w:r w:rsidR="00B61F56" w:rsidRPr="00972231">
        <w:rPr>
          <w:rFonts w:asciiTheme="minorHAnsi" w:hAnsiTheme="minorHAnsi" w:cstheme="minorHAnsi"/>
          <w:sz w:val="22"/>
          <w:szCs w:val="22"/>
        </w:rPr>
        <w:t xml:space="preserve">) </w:t>
      </w:r>
    </w:p>
    <w:p w14:paraId="2D477573" w14:textId="327EB5BD" w:rsidR="00B61F56" w:rsidRPr="00972231" w:rsidRDefault="00B61F56" w:rsidP="00B61F56">
      <w:pPr>
        <w:pStyle w:val="Akapitzlist"/>
        <w:numPr>
          <w:ilvl w:val="0"/>
          <w:numId w:val="6"/>
        </w:numPr>
        <w:spacing w:line="360" w:lineRule="auto"/>
        <w:jc w:val="both"/>
        <w:rPr>
          <w:rFonts w:asciiTheme="minorHAnsi" w:hAnsiTheme="minorHAnsi" w:cstheme="minorHAnsi"/>
          <w:b/>
          <w:sz w:val="22"/>
          <w:szCs w:val="22"/>
        </w:rPr>
      </w:pPr>
      <w:r w:rsidRPr="00972231">
        <w:rPr>
          <w:rFonts w:asciiTheme="minorHAnsi" w:hAnsiTheme="minorHAnsi" w:cstheme="minorHAnsi"/>
          <w:sz w:val="22"/>
          <w:szCs w:val="22"/>
        </w:rPr>
        <w:t>b</w:t>
      </w:r>
      <w:r w:rsidR="007309F7" w:rsidRPr="00972231">
        <w:rPr>
          <w:rFonts w:asciiTheme="minorHAnsi" w:hAnsiTheme="minorHAnsi" w:cstheme="minorHAnsi"/>
          <w:sz w:val="22"/>
          <w:szCs w:val="22"/>
        </w:rPr>
        <w:t>rutto (z podatkiem VAT): …………</w:t>
      </w:r>
      <w:r w:rsidR="001E06E6">
        <w:rPr>
          <w:rFonts w:asciiTheme="minorHAnsi" w:hAnsiTheme="minorHAnsi" w:cstheme="minorHAnsi"/>
          <w:sz w:val="22"/>
          <w:szCs w:val="22"/>
        </w:rPr>
        <w:t>…….</w:t>
      </w:r>
      <w:r w:rsidR="007309F7" w:rsidRPr="00972231">
        <w:rPr>
          <w:rFonts w:asciiTheme="minorHAnsi" w:hAnsiTheme="minorHAnsi" w:cstheme="minorHAnsi"/>
          <w:sz w:val="22"/>
          <w:szCs w:val="22"/>
        </w:rPr>
        <w:t>…</w:t>
      </w:r>
      <w:r w:rsidR="000F5A42" w:rsidRPr="00972231">
        <w:rPr>
          <w:rFonts w:asciiTheme="minorHAnsi" w:hAnsiTheme="minorHAnsi" w:cstheme="minorHAnsi"/>
          <w:sz w:val="22"/>
          <w:szCs w:val="22"/>
        </w:rPr>
        <w:t>…</w:t>
      </w:r>
      <w:r w:rsidR="001E06E6">
        <w:rPr>
          <w:rFonts w:asciiTheme="minorHAnsi" w:hAnsiTheme="minorHAnsi" w:cstheme="minorHAnsi"/>
          <w:sz w:val="22"/>
          <w:szCs w:val="22"/>
        </w:rPr>
        <w:t xml:space="preserve"> zł</w:t>
      </w:r>
    </w:p>
    <w:p w14:paraId="094FFAC2" w14:textId="7264568A" w:rsidR="000F4B44" w:rsidRDefault="007309F7" w:rsidP="00DF72B3">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(słownie: …………………………</w:t>
      </w:r>
      <w:r w:rsidR="001E06E6">
        <w:rPr>
          <w:rFonts w:asciiTheme="minorHAnsi" w:hAnsiTheme="minorHAnsi" w:cstheme="minorHAnsi"/>
          <w:sz w:val="22"/>
          <w:szCs w:val="22"/>
        </w:rPr>
        <w:t>………………. zł</w:t>
      </w:r>
      <w:r w:rsidR="00B61F56" w:rsidRPr="00972231">
        <w:rPr>
          <w:rFonts w:asciiTheme="minorHAnsi" w:hAnsiTheme="minorHAnsi" w:cstheme="minorHAnsi"/>
          <w:sz w:val="22"/>
          <w:szCs w:val="22"/>
        </w:rPr>
        <w:t>)</w:t>
      </w:r>
    </w:p>
    <w:p w14:paraId="7ADF448B" w14:textId="77777777" w:rsidR="00421794" w:rsidRDefault="00421794" w:rsidP="00DF72B3">
      <w:pPr>
        <w:pStyle w:val="Akapitzlist"/>
        <w:spacing w:line="360" w:lineRule="auto"/>
        <w:jc w:val="both"/>
        <w:rPr>
          <w:rFonts w:asciiTheme="minorHAnsi" w:hAnsiTheme="minorHAnsi" w:cstheme="minorHAnsi"/>
          <w:sz w:val="22"/>
          <w:szCs w:val="22"/>
        </w:rPr>
      </w:pPr>
    </w:p>
    <w:p w14:paraId="3D52463C" w14:textId="7B54E2D4" w:rsidR="00421794" w:rsidRPr="00972231" w:rsidRDefault="00421794" w:rsidP="00421794">
      <w:pPr>
        <w:pStyle w:val="Akapitzlist"/>
        <w:spacing w:line="276" w:lineRule="auto"/>
        <w:ind w:left="0"/>
        <w:jc w:val="both"/>
        <w:rPr>
          <w:rFonts w:asciiTheme="minorHAnsi" w:hAnsiTheme="minorHAnsi" w:cstheme="minorHAnsi"/>
          <w:sz w:val="22"/>
          <w:szCs w:val="22"/>
        </w:rPr>
      </w:pPr>
      <w:r>
        <w:rPr>
          <w:rFonts w:asciiTheme="minorHAnsi" w:hAnsiTheme="minorHAnsi" w:cstheme="minorHAnsi"/>
          <w:sz w:val="22"/>
          <w:szCs w:val="22"/>
        </w:rPr>
        <w:t xml:space="preserve">     1.3</w:t>
      </w:r>
      <w:r w:rsidRPr="00972231">
        <w:rPr>
          <w:rFonts w:asciiTheme="minorHAnsi" w:hAnsiTheme="minorHAnsi" w:cstheme="minorHAnsi"/>
          <w:sz w:val="22"/>
          <w:szCs w:val="22"/>
        </w:rPr>
        <w:t xml:space="preserve">. Wysokość wynagrodzenia za wykonanie części </w:t>
      </w:r>
      <w:r>
        <w:rPr>
          <w:rFonts w:asciiTheme="minorHAnsi" w:hAnsiTheme="minorHAnsi" w:cstheme="minorHAnsi"/>
          <w:sz w:val="22"/>
          <w:szCs w:val="22"/>
        </w:rPr>
        <w:t>I</w:t>
      </w:r>
      <w:r w:rsidRPr="00972231">
        <w:rPr>
          <w:rFonts w:asciiTheme="minorHAnsi" w:hAnsiTheme="minorHAnsi" w:cstheme="minorHAnsi"/>
          <w:sz w:val="22"/>
          <w:szCs w:val="22"/>
        </w:rPr>
        <w:t>II wynosi:</w:t>
      </w:r>
    </w:p>
    <w:p w14:paraId="185D4557" w14:textId="77777777" w:rsidR="00421794" w:rsidRPr="00972231" w:rsidRDefault="00421794" w:rsidP="00421794">
      <w:pPr>
        <w:pStyle w:val="Akapitzlist"/>
        <w:numPr>
          <w:ilvl w:val="0"/>
          <w:numId w:val="6"/>
        </w:numPr>
        <w:spacing w:line="360" w:lineRule="auto"/>
        <w:jc w:val="both"/>
        <w:rPr>
          <w:rFonts w:asciiTheme="minorHAnsi" w:hAnsiTheme="minorHAnsi" w:cstheme="minorHAnsi"/>
          <w:b/>
          <w:sz w:val="22"/>
          <w:szCs w:val="22"/>
        </w:rPr>
      </w:pPr>
      <w:r w:rsidRPr="00972231">
        <w:rPr>
          <w:rFonts w:asciiTheme="minorHAnsi" w:hAnsiTheme="minorHAnsi" w:cstheme="minorHAnsi"/>
          <w:sz w:val="22"/>
          <w:szCs w:val="22"/>
        </w:rPr>
        <w:t>netto (bez podatku VAT):  ……………</w:t>
      </w:r>
      <w:r>
        <w:rPr>
          <w:rFonts w:asciiTheme="minorHAnsi" w:hAnsiTheme="minorHAnsi" w:cstheme="minorHAnsi"/>
          <w:sz w:val="22"/>
          <w:szCs w:val="22"/>
        </w:rPr>
        <w:t>…..</w:t>
      </w:r>
      <w:r w:rsidRPr="00972231">
        <w:rPr>
          <w:rFonts w:asciiTheme="minorHAnsi" w:hAnsiTheme="minorHAnsi" w:cstheme="minorHAnsi"/>
          <w:sz w:val="22"/>
          <w:szCs w:val="22"/>
        </w:rPr>
        <w:t>…</w:t>
      </w:r>
      <w:r>
        <w:rPr>
          <w:rFonts w:asciiTheme="minorHAnsi" w:hAnsiTheme="minorHAnsi" w:cstheme="minorHAnsi"/>
          <w:sz w:val="22"/>
          <w:szCs w:val="22"/>
        </w:rPr>
        <w:t xml:space="preserve"> zł</w:t>
      </w:r>
    </w:p>
    <w:p w14:paraId="4D39D067" w14:textId="77777777" w:rsidR="00421794" w:rsidRPr="00972231" w:rsidRDefault="00421794" w:rsidP="00421794">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(słownie: ………………………</w:t>
      </w:r>
      <w:r>
        <w:rPr>
          <w:rFonts w:asciiTheme="minorHAnsi" w:hAnsiTheme="minorHAnsi" w:cstheme="minorHAnsi"/>
          <w:sz w:val="22"/>
          <w:szCs w:val="22"/>
        </w:rPr>
        <w:t>………………… zł</w:t>
      </w:r>
      <w:r w:rsidRPr="00972231">
        <w:rPr>
          <w:rFonts w:asciiTheme="minorHAnsi" w:hAnsiTheme="minorHAnsi" w:cstheme="minorHAnsi"/>
          <w:sz w:val="22"/>
          <w:szCs w:val="22"/>
        </w:rPr>
        <w:t>)</w:t>
      </w:r>
    </w:p>
    <w:p w14:paraId="3DFCE94B" w14:textId="77777777" w:rsidR="00421794" w:rsidRPr="00972231" w:rsidRDefault="00421794" w:rsidP="00421794">
      <w:pPr>
        <w:pStyle w:val="Akapitzlist"/>
        <w:numPr>
          <w:ilvl w:val="0"/>
          <w:numId w:val="6"/>
        </w:numPr>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podatek VAT  wynosi : ……………</w:t>
      </w:r>
      <w:r>
        <w:rPr>
          <w:rFonts w:asciiTheme="minorHAnsi" w:hAnsiTheme="minorHAnsi" w:cstheme="minorHAnsi"/>
          <w:sz w:val="22"/>
          <w:szCs w:val="22"/>
        </w:rPr>
        <w:t>..……</w:t>
      </w:r>
      <w:r w:rsidRPr="00972231">
        <w:rPr>
          <w:rFonts w:asciiTheme="minorHAnsi" w:hAnsiTheme="minorHAnsi" w:cstheme="minorHAnsi"/>
          <w:sz w:val="22"/>
          <w:szCs w:val="22"/>
        </w:rPr>
        <w:t>…….</w:t>
      </w:r>
      <w:r>
        <w:rPr>
          <w:rFonts w:asciiTheme="minorHAnsi" w:hAnsiTheme="minorHAnsi" w:cstheme="minorHAnsi"/>
          <w:sz w:val="22"/>
          <w:szCs w:val="22"/>
        </w:rPr>
        <w:t xml:space="preserve"> zł</w:t>
      </w:r>
    </w:p>
    <w:p w14:paraId="2A8EAEF9" w14:textId="77777777" w:rsidR="00421794" w:rsidRPr="00972231" w:rsidRDefault="00421794" w:rsidP="00421794">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(słowni</w:t>
      </w:r>
      <w:r>
        <w:rPr>
          <w:rFonts w:asciiTheme="minorHAnsi" w:hAnsiTheme="minorHAnsi" w:cstheme="minorHAnsi"/>
          <w:sz w:val="22"/>
          <w:szCs w:val="22"/>
        </w:rPr>
        <w:t>e: ………………………………………….zł</w:t>
      </w:r>
      <w:r w:rsidRPr="00972231">
        <w:rPr>
          <w:rFonts w:asciiTheme="minorHAnsi" w:hAnsiTheme="minorHAnsi" w:cstheme="minorHAnsi"/>
          <w:sz w:val="22"/>
          <w:szCs w:val="22"/>
        </w:rPr>
        <w:t xml:space="preserve">) </w:t>
      </w:r>
    </w:p>
    <w:p w14:paraId="3EDB604C" w14:textId="77777777" w:rsidR="00421794" w:rsidRPr="00972231" w:rsidRDefault="00421794" w:rsidP="00421794">
      <w:pPr>
        <w:pStyle w:val="Akapitzlist"/>
        <w:numPr>
          <w:ilvl w:val="0"/>
          <w:numId w:val="6"/>
        </w:numPr>
        <w:spacing w:line="360" w:lineRule="auto"/>
        <w:jc w:val="both"/>
        <w:rPr>
          <w:rFonts w:asciiTheme="minorHAnsi" w:hAnsiTheme="minorHAnsi" w:cstheme="minorHAnsi"/>
          <w:b/>
          <w:sz w:val="22"/>
          <w:szCs w:val="22"/>
        </w:rPr>
      </w:pPr>
      <w:r w:rsidRPr="00972231">
        <w:rPr>
          <w:rFonts w:asciiTheme="minorHAnsi" w:hAnsiTheme="minorHAnsi" w:cstheme="minorHAnsi"/>
          <w:sz w:val="22"/>
          <w:szCs w:val="22"/>
        </w:rPr>
        <w:t>brutto (z podatkiem VAT): …………</w:t>
      </w:r>
      <w:r>
        <w:rPr>
          <w:rFonts w:asciiTheme="minorHAnsi" w:hAnsiTheme="minorHAnsi" w:cstheme="minorHAnsi"/>
          <w:sz w:val="22"/>
          <w:szCs w:val="22"/>
        </w:rPr>
        <w:t>…….</w:t>
      </w:r>
      <w:r w:rsidRPr="00972231">
        <w:rPr>
          <w:rFonts w:asciiTheme="minorHAnsi" w:hAnsiTheme="minorHAnsi" w:cstheme="minorHAnsi"/>
          <w:sz w:val="22"/>
          <w:szCs w:val="22"/>
        </w:rPr>
        <w:t>……</w:t>
      </w:r>
      <w:r>
        <w:rPr>
          <w:rFonts w:asciiTheme="minorHAnsi" w:hAnsiTheme="minorHAnsi" w:cstheme="minorHAnsi"/>
          <w:sz w:val="22"/>
          <w:szCs w:val="22"/>
        </w:rPr>
        <w:t xml:space="preserve"> zł</w:t>
      </w:r>
    </w:p>
    <w:p w14:paraId="010A1549" w14:textId="77777777" w:rsidR="00421794" w:rsidRDefault="00421794" w:rsidP="00421794">
      <w:pPr>
        <w:pStyle w:val="Akapitzlist"/>
        <w:spacing w:line="360" w:lineRule="auto"/>
        <w:jc w:val="both"/>
        <w:rPr>
          <w:rFonts w:asciiTheme="minorHAnsi" w:hAnsiTheme="minorHAnsi" w:cstheme="minorHAnsi"/>
          <w:sz w:val="22"/>
          <w:szCs w:val="22"/>
        </w:rPr>
      </w:pPr>
      <w:r w:rsidRPr="00972231">
        <w:rPr>
          <w:rFonts w:asciiTheme="minorHAnsi" w:hAnsiTheme="minorHAnsi" w:cstheme="minorHAnsi"/>
          <w:sz w:val="22"/>
          <w:szCs w:val="22"/>
        </w:rPr>
        <w:t>(słownie: …………………………</w:t>
      </w:r>
      <w:r>
        <w:rPr>
          <w:rFonts w:asciiTheme="minorHAnsi" w:hAnsiTheme="minorHAnsi" w:cstheme="minorHAnsi"/>
          <w:sz w:val="22"/>
          <w:szCs w:val="22"/>
        </w:rPr>
        <w:t>………………. zł</w:t>
      </w:r>
      <w:r w:rsidRPr="00972231">
        <w:rPr>
          <w:rFonts w:asciiTheme="minorHAnsi" w:hAnsiTheme="minorHAnsi" w:cstheme="minorHAnsi"/>
          <w:sz w:val="22"/>
          <w:szCs w:val="22"/>
        </w:rPr>
        <w:t>)</w:t>
      </w:r>
    </w:p>
    <w:p w14:paraId="2AFCBFAE" w14:textId="77777777" w:rsidR="00421794" w:rsidRDefault="00421794" w:rsidP="00DF72B3">
      <w:pPr>
        <w:pStyle w:val="Akapitzlist"/>
        <w:spacing w:line="360" w:lineRule="auto"/>
        <w:jc w:val="both"/>
        <w:rPr>
          <w:rFonts w:asciiTheme="minorHAnsi" w:hAnsiTheme="minorHAnsi" w:cstheme="minorHAnsi"/>
          <w:sz w:val="22"/>
          <w:szCs w:val="22"/>
        </w:rPr>
      </w:pPr>
    </w:p>
    <w:p w14:paraId="0E58CEBE" w14:textId="77777777" w:rsidR="00DF72B3" w:rsidRPr="001E06E6" w:rsidRDefault="00DF72B3" w:rsidP="00DF72B3">
      <w:pPr>
        <w:pStyle w:val="Akapitzlist"/>
        <w:spacing w:line="360" w:lineRule="auto"/>
        <w:jc w:val="both"/>
        <w:rPr>
          <w:rFonts w:asciiTheme="minorHAnsi" w:hAnsiTheme="minorHAnsi" w:cstheme="minorHAnsi"/>
          <w:sz w:val="22"/>
          <w:szCs w:val="22"/>
        </w:rPr>
      </w:pPr>
    </w:p>
    <w:p w14:paraId="1B9BFEEE" w14:textId="4BD6320A" w:rsidR="00B61F56" w:rsidRPr="00972231" w:rsidRDefault="00B61F56" w:rsidP="003D7772">
      <w:pPr>
        <w:pStyle w:val="Akapitzlist"/>
        <w:numPr>
          <w:ilvl w:val="0"/>
          <w:numId w:val="5"/>
        </w:numPr>
        <w:jc w:val="both"/>
        <w:rPr>
          <w:rFonts w:asciiTheme="minorHAnsi" w:hAnsiTheme="minorHAnsi" w:cstheme="minorHAnsi"/>
          <w:sz w:val="22"/>
          <w:szCs w:val="22"/>
        </w:rPr>
      </w:pPr>
      <w:r w:rsidRPr="00972231">
        <w:rPr>
          <w:rFonts w:asciiTheme="minorHAnsi" w:hAnsiTheme="minorHAnsi" w:cstheme="minorHAnsi"/>
          <w:sz w:val="22"/>
          <w:szCs w:val="22"/>
        </w:rPr>
        <w:lastRenderedPageBreak/>
        <w:t>Wynagrodzenie netto, o którym  mowa w ust. 1 obejmuje:</w:t>
      </w:r>
    </w:p>
    <w:p w14:paraId="4A8FB206" w14:textId="77777777" w:rsidR="00B61F56" w:rsidRPr="00972231" w:rsidRDefault="00B61F56" w:rsidP="00B61F56">
      <w:pPr>
        <w:pStyle w:val="Akapitzlist"/>
        <w:ind w:left="0"/>
        <w:rPr>
          <w:rFonts w:asciiTheme="minorHAnsi" w:hAnsiTheme="minorHAnsi" w:cstheme="minorHAnsi"/>
          <w:sz w:val="22"/>
          <w:szCs w:val="22"/>
        </w:rPr>
      </w:pPr>
    </w:p>
    <w:tbl>
      <w:tblPr>
        <w:tblStyle w:val="Tabela-Siatka"/>
        <w:tblW w:w="8349" w:type="dxa"/>
        <w:jc w:val="center"/>
        <w:tblLook w:val="04A0" w:firstRow="1" w:lastRow="0" w:firstColumn="1" w:lastColumn="0" w:noHBand="0" w:noVBand="1"/>
      </w:tblPr>
      <w:tblGrid>
        <w:gridCol w:w="4798"/>
        <w:gridCol w:w="3551"/>
      </w:tblGrid>
      <w:tr w:rsidR="00A13CCB" w:rsidRPr="00972231" w14:paraId="4DE9D568" w14:textId="77777777" w:rsidTr="00412A10">
        <w:trPr>
          <w:trHeight w:val="315"/>
          <w:jc w:val="center"/>
        </w:trPr>
        <w:tc>
          <w:tcPr>
            <w:tcW w:w="4798" w:type="dxa"/>
            <w:noWrap/>
            <w:hideMark/>
          </w:tcPr>
          <w:p w14:paraId="05AD678D" w14:textId="408EB55A" w:rsidR="00A13CCB" w:rsidRPr="00972231" w:rsidRDefault="00A13CCB">
            <w:pPr>
              <w:suppressAutoHyphens w:val="0"/>
              <w:spacing w:line="256" w:lineRule="auto"/>
              <w:jc w:val="center"/>
              <w:rPr>
                <w:rFonts w:asciiTheme="minorHAnsi" w:hAnsiTheme="minorHAnsi" w:cstheme="minorHAnsi"/>
                <w:color w:val="000000"/>
                <w:kern w:val="0"/>
                <w:sz w:val="22"/>
                <w:szCs w:val="22"/>
                <w:lang w:eastAsia="pl-PL"/>
              </w:rPr>
            </w:pPr>
            <w:r w:rsidRPr="00972231">
              <w:rPr>
                <w:rFonts w:asciiTheme="minorHAnsi" w:hAnsiTheme="minorHAnsi" w:cstheme="minorHAnsi"/>
                <w:color w:val="000000"/>
                <w:kern w:val="0"/>
                <w:sz w:val="22"/>
                <w:szCs w:val="22"/>
                <w:lang w:eastAsia="pl-PL"/>
              </w:rPr>
              <w:t>Nazwa części zadania</w:t>
            </w:r>
          </w:p>
        </w:tc>
        <w:tc>
          <w:tcPr>
            <w:tcW w:w="3551" w:type="dxa"/>
            <w:noWrap/>
            <w:hideMark/>
          </w:tcPr>
          <w:p w14:paraId="686A37C1" w14:textId="77777777" w:rsidR="00A13CCB" w:rsidRPr="00972231" w:rsidRDefault="00A13CCB">
            <w:pPr>
              <w:suppressAutoHyphens w:val="0"/>
              <w:spacing w:line="256" w:lineRule="auto"/>
              <w:jc w:val="center"/>
              <w:rPr>
                <w:rFonts w:asciiTheme="minorHAnsi" w:hAnsiTheme="minorHAnsi" w:cstheme="minorHAnsi"/>
                <w:color w:val="000000"/>
                <w:kern w:val="0"/>
                <w:sz w:val="22"/>
                <w:szCs w:val="22"/>
                <w:lang w:eastAsia="pl-PL"/>
              </w:rPr>
            </w:pPr>
            <w:r w:rsidRPr="00972231">
              <w:rPr>
                <w:rFonts w:asciiTheme="minorHAnsi" w:hAnsiTheme="minorHAnsi" w:cstheme="minorHAnsi"/>
                <w:color w:val="000000"/>
                <w:kern w:val="0"/>
                <w:sz w:val="22"/>
                <w:szCs w:val="22"/>
                <w:lang w:eastAsia="pl-PL"/>
              </w:rPr>
              <w:t>Wynagrodzenie netto bez podatku VAT</w:t>
            </w:r>
          </w:p>
        </w:tc>
      </w:tr>
      <w:tr w:rsidR="00421794" w:rsidRPr="00972231" w14:paraId="77FA27B8" w14:textId="77777777" w:rsidTr="00412A10">
        <w:trPr>
          <w:trHeight w:val="898"/>
          <w:jc w:val="center"/>
        </w:trPr>
        <w:tc>
          <w:tcPr>
            <w:tcW w:w="4798" w:type="dxa"/>
            <w:vAlign w:val="center"/>
            <w:hideMark/>
          </w:tcPr>
          <w:p w14:paraId="1EACDF02" w14:textId="3D499F6F" w:rsidR="00421794" w:rsidRPr="00421794" w:rsidRDefault="00421794" w:rsidP="00421794">
            <w:pPr>
              <w:suppressAutoHyphens w:val="0"/>
              <w:spacing w:line="256" w:lineRule="auto"/>
              <w:jc w:val="both"/>
              <w:rPr>
                <w:rFonts w:asciiTheme="minorHAnsi" w:hAnsiTheme="minorHAnsi" w:cstheme="minorHAnsi"/>
                <w:b/>
                <w:color w:val="000000"/>
                <w:kern w:val="0"/>
                <w:sz w:val="22"/>
                <w:szCs w:val="22"/>
                <w:lang w:eastAsia="pl-PL"/>
              </w:rPr>
            </w:pPr>
            <w:r w:rsidRPr="00421794">
              <w:rPr>
                <w:rFonts w:asciiTheme="minorHAnsi" w:hAnsiTheme="minorHAnsi" w:cstheme="minorHAnsi"/>
                <w:b/>
                <w:bCs/>
                <w:color w:val="000000"/>
                <w:sz w:val="22"/>
              </w:rPr>
              <w:t xml:space="preserve">Część I – </w:t>
            </w:r>
            <w:r w:rsidRPr="00421794">
              <w:rPr>
                <w:rFonts w:asciiTheme="minorHAnsi" w:hAnsiTheme="minorHAnsi" w:cstheme="minorHAnsi"/>
                <w:bCs/>
                <w:color w:val="000000"/>
                <w:sz w:val="22"/>
              </w:rPr>
              <w:t>budowa przyłącza ciepłowniczego do obiektu przy ul. Młynarskiej 15</w:t>
            </w:r>
          </w:p>
        </w:tc>
        <w:tc>
          <w:tcPr>
            <w:tcW w:w="3551" w:type="dxa"/>
            <w:noWrap/>
            <w:vAlign w:val="center"/>
            <w:hideMark/>
          </w:tcPr>
          <w:p w14:paraId="68F41C9A" w14:textId="3A658982" w:rsidR="00421794" w:rsidRPr="00EA6447" w:rsidRDefault="00421794" w:rsidP="00421794">
            <w:pPr>
              <w:suppressAutoHyphens w:val="0"/>
              <w:spacing w:line="256" w:lineRule="auto"/>
              <w:jc w:val="center"/>
              <w:rPr>
                <w:rFonts w:asciiTheme="minorHAnsi" w:hAnsiTheme="minorHAnsi" w:cstheme="minorHAnsi"/>
                <w:color w:val="000000"/>
                <w:kern w:val="0"/>
                <w:sz w:val="22"/>
                <w:szCs w:val="22"/>
                <w:lang w:eastAsia="pl-PL"/>
              </w:rPr>
            </w:pPr>
            <w:r>
              <w:rPr>
                <w:rFonts w:asciiTheme="minorHAnsi" w:hAnsiTheme="minorHAnsi" w:cstheme="minorHAnsi"/>
                <w:color w:val="000000"/>
                <w:kern w:val="0"/>
                <w:sz w:val="22"/>
                <w:szCs w:val="22"/>
                <w:lang w:eastAsia="pl-PL"/>
              </w:rPr>
              <w:t>……………………… zł</w:t>
            </w:r>
          </w:p>
        </w:tc>
      </w:tr>
      <w:tr w:rsidR="00421794" w:rsidRPr="00972231" w14:paraId="24CAD51C" w14:textId="77777777" w:rsidTr="00412A10">
        <w:trPr>
          <w:trHeight w:val="898"/>
          <w:jc w:val="center"/>
        </w:trPr>
        <w:tc>
          <w:tcPr>
            <w:tcW w:w="4798" w:type="dxa"/>
            <w:vAlign w:val="center"/>
          </w:tcPr>
          <w:p w14:paraId="387B0F82" w14:textId="507054A9" w:rsidR="00421794" w:rsidRPr="00421794" w:rsidRDefault="00421794" w:rsidP="00421794">
            <w:pPr>
              <w:suppressAutoHyphens w:val="0"/>
              <w:spacing w:line="256" w:lineRule="auto"/>
              <w:jc w:val="both"/>
              <w:rPr>
                <w:rFonts w:asciiTheme="minorHAnsi" w:hAnsiTheme="minorHAnsi" w:cstheme="minorHAnsi"/>
                <w:b/>
                <w:bCs/>
                <w:color w:val="000000"/>
                <w:sz w:val="22"/>
                <w:szCs w:val="22"/>
              </w:rPr>
            </w:pPr>
            <w:r w:rsidRPr="00421794">
              <w:rPr>
                <w:rFonts w:asciiTheme="minorHAnsi" w:hAnsiTheme="minorHAnsi" w:cstheme="minorHAnsi"/>
                <w:b/>
                <w:bCs/>
                <w:color w:val="000000"/>
                <w:sz w:val="22"/>
              </w:rPr>
              <w:t xml:space="preserve">Część II – </w:t>
            </w:r>
            <w:r w:rsidRPr="00421794">
              <w:rPr>
                <w:rFonts w:asciiTheme="minorHAnsi" w:hAnsiTheme="minorHAnsi" w:cstheme="minorHAnsi"/>
                <w:color w:val="000000"/>
                <w:sz w:val="22"/>
              </w:rPr>
              <w:t>budowa 5 indywidualnych węzłów cieplnych dla obiektów przy ul. Młynarskiej 13, 14, 15, 20, 21</w:t>
            </w:r>
            <w:r w:rsidR="00F15141">
              <w:rPr>
                <w:rFonts w:asciiTheme="minorHAnsi" w:hAnsiTheme="minorHAnsi" w:cstheme="minorHAnsi"/>
                <w:color w:val="000000"/>
                <w:sz w:val="22"/>
              </w:rPr>
              <w:t>, w tym:</w:t>
            </w:r>
          </w:p>
        </w:tc>
        <w:tc>
          <w:tcPr>
            <w:tcW w:w="3551" w:type="dxa"/>
            <w:noWrap/>
            <w:vAlign w:val="center"/>
          </w:tcPr>
          <w:p w14:paraId="640EBF39" w14:textId="3760157D" w:rsidR="00421794" w:rsidRPr="00EA6447" w:rsidRDefault="00421794" w:rsidP="00421794">
            <w:pPr>
              <w:suppressAutoHyphens w:val="0"/>
              <w:spacing w:line="256" w:lineRule="auto"/>
              <w:jc w:val="center"/>
              <w:rPr>
                <w:rFonts w:asciiTheme="minorHAnsi" w:hAnsiTheme="minorHAnsi" w:cstheme="minorHAnsi"/>
                <w:color w:val="000000"/>
                <w:kern w:val="0"/>
                <w:sz w:val="22"/>
                <w:szCs w:val="22"/>
                <w:lang w:eastAsia="pl-PL"/>
              </w:rPr>
            </w:pPr>
            <w:r>
              <w:rPr>
                <w:rFonts w:asciiTheme="minorHAnsi" w:hAnsiTheme="minorHAnsi" w:cstheme="minorHAnsi"/>
                <w:color w:val="000000"/>
                <w:kern w:val="0"/>
                <w:sz w:val="22"/>
                <w:szCs w:val="22"/>
                <w:lang w:eastAsia="pl-PL"/>
              </w:rPr>
              <w:t>……………………… zł</w:t>
            </w:r>
          </w:p>
        </w:tc>
      </w:tr>
      <w:tr w:rsidR="00421794" w:rsidRPr="00972231" w14:paraId="35A6F55F" w14:textId="77777777" w:rsidTr="00412A10">
        <w:trPr>
          <w:trHeight w:val="898"/>
          <w:jc w:val="center"/>
        </w:trPr>
        <w:tc>
          <w:tcPr>
            <w:tcW w:w="4798" w:type="dxa"/>
            <w:vAlign w:val="center"/>
          </w:tcPr>
          <w:p w14:paraId="374ADCE1" w14:textId="7DFDE311" w:rsidR="00421794" w:rsidRPr="00421794" w:rsidRDefault="00421794" w:rsidP="00421794">
            <w:pPr>
              <w:suppressAutoHyphens w:val="0"/>
              <w:spacing w:line="256" w:lineRule="auto"/>
              <w:jc w:val="both"/>
              <w:rPr>
                <w:rFonts w:asciiTheme="minorHAnsi" w:hAnsiTheme="minorHAnsi" w:cstheme="minorHAnsi"/>
                <w:b/>
                <w:bCs/>
                <w:color w:val="000000"/>
                <w:sz w:val="22"/>
                <w:szCs w:val="22"/>
              </w:rPr>
            </w:pPr>
            <w:r w:rsidRPr="00421794">
              <w:rPr>
                <w:rFonts w:asciiTheme="minorHAnsi" w:hAnsiTheme="minorHAnsi" w:cstheme="minorHAnsi"/>
                <w:color w:val="000000"/>
                <w:sz w:val="22"/>
              </w:rPr>
              <w:t>1. Węzeł cieplny – ul. Młynarska 13</w:t>
            </w:r>
          </w:p>
        </w:tc>
        <w:tc>
          <w:tcPr>
            <w:tcW w:w="3551" w:type="dxa"/>
            <w:noWrap/>
            <w:vAlign w:val="center"/>
          </w:tcPr>
          <w:p w14:paraId="4E087615" w14:textId="0455E790" w:rsidR="00421794" w:rsidRPr="00EA6447" w:rsidRDefault="00421794" w:rsidP="00421794">
            <w:pPr>
              <w:suppressAutoHyphens w:val="0"/>
              <w:spacing w:line="256" w:lineRule="auto"/>
              <w:jc w:val="center"/>
              <w:rPr>
                <w:rFonts w:asciiTheme="minorHAnsi" w:hAnsiTheme="minorHAnsi" w:cstheme="minorHAnsi"/>
                <w:color w:val="000000"/>
                <w:kern w:val="0"/>
                <w:sz w:val="22"/>
                <w:szCs w:val="22"/>
                <w:lang w:eastAsia="pl-PL"/>
              </w:rPr>
            </w:pPr>
            <w:r>
              <w:rPr>
                <w:rFonts w:asciiTheme="minorHAnsi" w:hAnsiTheme="minorHAnsi" w:cstheme="minorHAnsi"/>
                <w:color w:val="000000"/>
                <w:kern w:val="0"/>
                <w:sz w:val="22"/>
                <w:szCs w:val="22"/>
                <w:lang w:eastAsia="pl-PL"/>
              </w:rPr>
              <w:t>……………………… zł</w:t>
            </w:r>
          </w:p>
        </w:tc>
      </w:tr>
      <w:tr w:rsidR="00421794" w:rsidRPr="00972231" w14:paraId="3516CFAE" w14:textId="77777777" w:rsidTr="00412A10">
        <w:trPr>
          <w:trHeight w:val="898"/>
          <w:jc w:val="center"/>
        </w:trPr>
        <w:tc>
          <w:tcPr>
            <w:tcW w:w="4798" w:type="dxa"/>
            <w:vAlign w:val="center"/>
          </w:tcPr>
          <w:p w14:paraId="57613609" w14:textId="7A5D3C0D" w:rsidR="00421794" w:rsidRPr="00421794" w:rsidRDefault="00421794" w:rsidP="00421794">
            <w:pPr>
              <w:suppressAutoHyphens w:val="0"/>
              <w:spacing w:line="256" w:lineRule="auto"/>
              <w:jc w:val="both"/>
              <w:rPr>
                <w:rFonts w:asciiTheme="minorHAnsi" w:hAnsiTheme="minorHAnsi" w:cstheme="minorHAnsi"/>
                <w:b/>
                <w:bCs/>
                <w:color w:val="000000"/>
                <w:sz w:val="22"/>
                <w:szCs w:val="22"/>
              </w:rPr>
            </w:pPr>
            <w:r w:rsidRPr="00421794">
              <w:rPr>
                <w:rFonts w:asciiTheme="minorHAnsi" w:hAnsiTheme="minorHAnsi" w:cstheme="minorHAnsi"/>
                <w:color w:val="000000"/>
                <w:sz w:val="22"/>
              </w:rPr>
              <w:t>2. Węzeł cieplny – ul. Młynarska 14</w:t>
            </w:r>
          </w:p>
        </w:tc>
        <w:tc>
          <w:tcPr>
            <w:tcW w:w="3551" w:type="dxa"/>
            <w:noWrap/>
            <w:vAlign w:val="center"/>
          </w:tcPr>
          <w:p w14:paraId="4762D1C8" w14:textId="30588854" w:rsidR="00421794" w:rsidRPr="00EA6447" w:rsidRDefault="00421794" w:rsidP="00421794">
            <w:pPr>
              <w:suppressAutoHyphens w:val="0"/>
              <w:spacing w:line="256" w:lineRule="auto"/>
              <w:jc w:val="center"/>
              <w:rPr>
                <w:rFonts w:asciiTheme="minorHAnsi" w:hAnsiTheme="minorHAnsi" w:cstheme="minorHAnsi"/>
                <w:color w:val="000000"/>
                <w:kern w:val="0"/>
                <w:sz w:val="22"/>
                <w:szCs w:val="22"/>
                <w:lang w:eastAsia="pl-PL"/>
              </w:rPr>
            </w:pPr>
            <w:r>
              <w:rPr>
                <w:rFonts w:asciiTheme="minorHAnsi" w:hAnsiTheme="minorHAnsi" w:cstheme="minorHAnsi"/>
                <w:color w:val="000000"/>
                <w:kern w:val="0"/>
                <w:sz w:val="22"/>
                <w:szCs w:val="22"/>
                <w:lang w:eastAsia="pl-PL"/>
              </w:rPr>
              <w:t>……………………… zł</w:t>
            </w:r>
          </w:p>
        </w:tc>
      </w:tr>
      <w:tr w:rsidR="00421794" w:rsidRPr="00972231" w14:paraId="6B954EAF" w14:textId="77777777" w:rsidTr="00412A10">
        <w:trPr>
          <w:trHeight w:val="898"/>
          <w:jc w:val="center"/>
        </w:trPr>
        <w:tc>
          <w:tcPr>
            <w:tcW w:w="4798" w:type="dxa"/>
            <w:vAlign w:val="center"/>
          </w:tcPr>
          <w:p w14:paraId="113C8307" w14:textId="531606E9" w:rsidR="00421794" w:rsidRPr="00421794" w:rsidRDefault="00421794" w:rsidP="00421794">
            <w:pPr>
              <w:suppressAutoHyphens w:val="0"/>
              <w:spacing w:line="256" w:lineRule="auto"/>
              <w:jc w:val="both"/>
              <w:rPr>
                <w:rFonts w:asciiTheme="minorHAnsi" w:hAnsiTheme="minorHAnsi" w:cstheme="minorHAnsi"/>
                <w:b/>
                <w:bCs/>
                <w:color w:val="000000"/>
                <w:sz w:val="22"/>
                <w:szCs w:val="22"/>
              </w:rPr>
            </w:pPr>
            <w:r w:rsidRPr="00421794">
              <w:rPr>
                <w:rFonts w:asciiTheme="minorHAnsi" w:hAnsiTheme="minorHAnsi" w:cstheme="minorHAnsi"/>
                <w:color w:val="000000"/>
                <w:sz w:val="22"/>
              </w:rPr>
              <w:t>3. Węzeł cieplny – ul. Młynarska 15</w:t>
            </w:r>
          </w:p>
        </w:tc>
        <w:tc>
          <w:tcPr>
            <w:tcW w:w="3551" w:type="dxa"/>
            <w:noWrap/>
            <w:vAlign w:val="center"/>
          </w:tcPr>
          <w:p w14:paraId="597B55BE" w14:textId="2569FD6E" w:rsidR="00421794" w:rsidRPr="00EA6447" w:rsidRDefault="00421794" w:rsidP="00421794">
            <w:pPr>
              <w:suppressAutoHyphens w:val="0"/>
              <w:spacing w:line="256" w:lineRule="auto"/>
              <w:jc w:val="center"/>
              <w:rPr>
                <w:rFonts w:asciiTheme="minorHAnsi" w:hAnsiTheme="minorHAnsi" w:cstheme="minorHAnsi"/>
                <w:color w:val="000000"/>
                <w:kern w:val="0"/>
                <w:sz w:val="22"/>
                <w:szCs w:val="22"/>
                <w:lang w:eastAsia="pl-PL"/>
              </w:rPr>
            </w:pPr>
            <w:r>
              <w:rPr>
                <w:rFonts w:asciiTheme="minorHAnsi" w:hAnsiTheme="minorHAnsi" w:cstheme="minorHAnsi"/>
                <w:color w:val="000000"/>
                <w:kern w:val="0"/>
                <w:sz w:val="22"/>
                <w:szCs w:val="22"/>
                <w:lang w:eastAsia="pl-PL"/>
              </w:rPr>
              <w:t>……………………… zł</w:t>
            </w:r>
          </w:p>
        </w:tc>
      </w:tr>
      <w:tr w:rsidR="00421794" w:rsidRPr="00972231" w14:paraId="0A0FB46A" w14:textId="77777777" w:rsidTr="00412A10">
        <w:trPr>
          <w:trHeight w:val="898"/>
          <w:jc w:val="center"/>
        </w:trPr>
        <w:tc>
          <w:tcPr>
            <w:tcW w:w="4798" w:type="dxa"/>
            <w:vAlign w:val="center"/>
          </w:tcPr>
          <w:p w14:paraId="732833E0" w14:textId="0E1050C7" w:rsidR="00421794" w:rsidRPr="00421794" w:rsidRDefault="00421794" w:rsidP="00421794">
            <w:pPr>
              <w:suppressAutoHyphens w:val="0"/>
              <w:spacing w:line="256" w:lineRule="auto"/>
              <w:jc w:val="both"/>
              <w:rPr>
                <w:rFonts w:asciiTheme="minorHAnsi" w:hAnsiTheme="minorHAnsi" w:cstheme="minorHAnsi"/>
                <w:b/>
                <w:bCs/>
                <w:color w:val="000000"/>
                <w:sz w:val="22"/>
                <w:szCs w:val="22"/>
              </w:rPr>
            </w:pPr>
            <w:r w:rsidRPr="00421794">
              <w:rPr>
                <w:rFonts w:asciiTheme="minorHAnsi" w:hAnsiTheme="minorHAnsi" w:cstheme="minorHAnsi"/>
                <w:color w:val="000000"/>
                <w:sz w:val="22"/>
              </w:rPr>
              <w:t>4. Węzeł cieplny – ul. Młynarska 20</w:t>
            </w:r>
          </w:p>
        </w:tc>
        <w:tc>
          <w:tcPr>
            <w:tcW w:w="3551" w:type="dxa"/>
            <w:noWrap/>
            <w:vAlign w:val="center"/>
          </w:tcPr>
          <w:p w14:paraId="685B1A60" w14:textId="6595C25C" w:rsidR="00421794" w:rsidRDefault="00421794" w:rsidP="00421794">
            <w:pPr>
              <w:suppressAutoHyphens w:val="0"/>
              <w:spacing w:line="256" w:lineRule="auto"/>
              <w:jc w:val="center"/>
              <w:rPr>
                <w:rFonts w:asciiTheme="minorHAnsi" w:hAnsiTheme="minorHAnsi" w:cstheme="minorHAnsi"/>
                <w:color w:val="000000"/>
                <w:kern w:val="0"/>
                <w:sz w:val="22"/>
                <w:szCs w:val="22"/>
                <w:lang w:eastAsia="pl-PL"/>
              </w:rPr>
            </w:pPr>
            <w:r>
              <w:rPr>
                <w:rFonts w:asciiTheme="minorHAnsi" w:hAnsiTheme="minorHAnsi" w:cstheme="minorHAnsi"/>
                <w:color w:val="000000"/>
                <w:kern w:val="0"/>
                <w:sz w:val="22"/>
                <w:szCs w:val="22"/>
                <w:lang w:eastAsia="pl-PL"/>
              </w:rPr>
              <w:t>……………………… zł</w:t>
            </w:r>
          </w:p>
        </w:tc>
      </w:tr>
      <w:tr w:rsidR="00421794" w:rsidRPr="00972231" w14:paraId="3C61B218" w14:textId="77777777" w:rsidTr="00412A10">
        <w:trPr>
          <w:trHeight w:val="615"/>
          <w:jc w:val="center"/>
        </w:trPr>
        <w:tc>
          <w:tcPr>
            <w:tcW w:w="4798" w:type="dxa"/>
            <w:vAlign w:val="center"/>
            <w:hideMark/>
          </w:tcPr>
          <w:p w14:paraId="7244E5DC" w14:textId="11D73A1C" w:rsidR="00421794" w:rsidRPr="00421794" w:rsidRDefault="00421794" w:rsidP="00421794">
            <w:pPr>
              <w:suppressAutoHyphens w:val="0"/>
              <w:spacing w:line="256" w:lineRule="auto"/>
              <w:jc w:val="both"/>
              <w:rPr>
                <w:rFonts w:asciiTheme="minorHAnsi" w:hAnsiTheme="minorHAnsi" w:cstheme="minorHAnsi"/>
                <w:b/>
                <w:color w:val="000000"/>
                <w:kern w:val="0"/>
                <w:sz w:val="22"/>
                <w:szCs w:val="22"/>
                <w:lang w:eastAsia="pl-PL"/>
              </w:rPr>
            </w:pPr>
            <w:r w:rsidRPr="00421794">
              <w:rPr>
                <w:rFonts w:asciiTheme="minorHAnsi" w:hAnsiTheme="minorHAnsi" w:cstheme="minorHAnsi"/>
                <w:color w:val="000000"/>
                <w:sz w:val="22"/>
              </w:rPr>
              <w:t>5. Węzeł cieplny – ul. Młynarska 21</w:t>
            </w:r>
          </w:p>
        </w:tc>
        <w:tc>
          <w:tcPr>
            <w:tcW w:w="3551" w:type="dxa"/>
            <w:noWrap/>
            <w:vAlign w:val="center"/>
            <w:hideMark/>
          </w:tcPr>
          <w:p w14:paraId="5833200F" w14:textId="3DADBDFE" w:rsidR="00421794" w:rsidRPr="00972231" w:rsidRDefault="00421794" w:rsidP="00421794">
            <w:pPr>
              <w:suppressAutoHyphens w:val="0"/>
              <w:spacing w:line="256" w:lineRule="auto"/>
              <w:jc w:val="center"/>
              <w:rPr>
                <w:rFonts w:asciiTheme="minorHAnsi" w:hAnsiTheme="minorHAnsi" w:cstheme="minorHAnsi"/>
                <w:color w:val="000000"/>
                <w:kern w:val="0"/>
                <w:sz w:val="22"/>
                <w:szCs w:val="22"/>
                <w:lang w:eastAsia="pl-PL"/>
              </w:rPr>
            </w:pPr>
            <w:r>
              <w:rPr>
                <w:rFonts w:asciiTheme="minorHAnsi" w:hAnsiTheme="minorHAnsi" w:cstheme="minorHAnsi"/>
                <w:color w:val="000000"/>
                <w:kern w:val="0"/>
                <w:sz w:val="22"/>
                <w:szCs w:val="22"/>
                <w:lang w:eastAsia="pl-PL"/>
              </w:rPr>
              <w:t>……………………… zł</w:t>
            </w:r>
          </w:p>
        </w:tc>
      </w:tr>
      <w:tr w:rsidR="00421794" w:rsidRPr="00972231" w14:paraId="1DD8BFC2" w14:textId="77777777" w:rsidTr="00412A10">
        <w:trPr>
          <w:trHeight w:val="615"/>
          <w:jc w:val="center"/>
        </w:trPr>
        <w:tc>
          <w:tcPr>
            <w:tcW w:w="4798" w:type="dxa"/>
            <w:vAlign w:val="center"/>
          </w:tcPr>
          <w:p w14:paraId="5F9FC42D" w14:textId="08DCF614" w:rsidR="00421794" w:rsidRPr="00421794" w:rsidRDefault="00421794" w:rsidP="00421794">
            <w:pPr>
              <w:suppressAutoHyphens w:val="0"/>
              <w:spacing w:line="256" w:lineRule="auto"/>
              <w:jc w:val="both"/>
              <w:rPr>
                <w:rFonts w:asciiTheme="minorHAnsi" w:hAnsiTheme="minorHAnsi" w:cstheme="minorHAnsi"/>
                <w:b/>
                <w:bCs/>
                <w:color w:val="000000"/>
                <w:sz w:val="22"/>
                <w:szCs w:val="22"/>
                <w:lang w:eastAsia="pl-PL"/>
              </w:rPr>
            </w:pPr>
            <w:r w:rsidRPr="00421794">
              <w:rPr>
                <w:rFonts w:asciiTheme="minorHAnsi" w:hAnsiTheme="minorHAnsi" w:cstheme="minorHAnsi"/>
                <w:b/>
                <w:bCs/>
                <w:color w:val="000000"/>
                <w:sz w:val="22"/>
                <w:lang w:eastAsia="pl-PL"/>
              </w:rPr>
              <w:t>Część III</w:t>
            </w:r>
            <w:r w:rsidRPr="00421794">
              <w:rPr>
                <w:rFonts w:asciiTheme="minorHAnsi" w:hAnsiTheme="minorHAnsi" w:cstheme="minorHAnsi"/>
                <w:color w:val="000000"/>
                <w:sz w:val="22"/>
                <w:lang w:eastAsia="pl-PL"/>
              </w:rPr>
              <w:t xml:space="preserve"> - demontaż węzła grupowego zlokalizowanego w obiekcie przy ul. </w:t>
            </w:r>
            <w:r w:rsidRPr="00421794">
              <w:rPr>
                <w:rFonts w:asciiTheme="minorHAnsi" w:hAnsiTheme="minorHAnsi" w:cstheme="minorHAnsi"/>
                <w:color w:val="000000"/>
                <w:sz w:val="22"/>
              </w:rPr>
              <w:t>Młynarskiej 15</w:t>
            </w:r>
          </w:p>
        </w:tc>
        <w:tc>
          <w:tcPr>
            <w:tcW w:w="3551" w:type="dxa"/>
            <w:noWrap/>
            <w:vAlign w:val="center"/>
          </w:tcPr>
          <w:p w14:paraId="0F35CBD1" w14:textId="6B285436" w:rsidR="00421794" w:rsidRDefault="00421794" w:rsidP="00421794">
            <w:pPr>
              <w:suppressAutoHyphens w:val="0"/>
              <w:spacing w:line="256" w:lineRule="auto"/>
              <w:jc w:val="center"/>
              <w:rPr>
                <w:rFonts w:asciiTheme="minorHAnsi" w:hAnsiTheme="minorHAnsi" w:cstheme="minorHAnsi"/>
                <w:color w:val="000000"/>
                <w:kern w:val="0"/>
                <w:sz w:val="22"/>
                <w:szCs w:val="22"/>
                <w:lang w:eastAsia="pl-PL"/>
              </w:rPr>
            </w:pPr>
            <w:r>
              <w:rPr>
                <w:rFonts w:asciiTheme="minorHAnsi" w:hAnsiTheme="minorHAnsi" w:cstheme="minorHAnsi"/>
                <w:color w:val="000000"/>
                <w:kern w:val="0"/>
                <w:sz w:val="22"/>
                <w:szCs w:val="22"/>
                <w:lang w:eastAsia="pl-PL"/>
              </w:rPr>
              <w:t>……………………… zł</w:t>
            </w:r>
          </w:p>
        </w:tc>
      </w:tr>
      <w:tr w:rsidR="00A13CCB" w:rsidRPr="00972231" w14:paraId="14A7409C" w14:textId="77777777" w:rsidTr="00412A10">
        <w:trPr>
          <w:trHeight w:val="761"/>
          <w:jc w:val="center"/>
        </w:trPr>
        <w:tc>
          <w:tcPr>
            <w:tcW w:w="4798" w:type="dxa"/>
            <w:noWrap/>
            <w:vAlign w:val="center"/>
          </w:tcPr>
          <w:p w14:paraId="6AEF2BA1" w14:textId="1A2D74F5" w:rsidR="00A13CCB" w:rsidRPr="000B1B14" w:rsidRDefault="00A13CCB" w:rsidP="00416425">
            <w:pPr>
              <w:suppressAutoHyphens w:val="0"/>
              <w:spacing w:line="256" w:lineRule="auto"/>
              <w:jc w:val="both"/>
              <w:rPr>
                <w:rFonts w:asciiTheme="minorHAnsi" w:hAnsiTheme="minorHAnsi" w:cstheme="minorHAnsi"/>
                <w:b/>
                <w:color w:val="000000"/>
                <w:sz w:val="28"/>
                <w:szCs w:val="28"/>
                <w:lang w:eastAsia="pl-PL"/>
              </w:rPr>
            </w:pPr>
            <w:r w:rsidRPr="000B1B14">
              <w:rPr>
                <w:rFonts w:asciiTheme="minorHAnsi" w:hAnsiTheme="minorHAnsi" w:cstheme="minorHAnsi"/>
                <w:b/>
                <w:bCs/>
                <w:color w:val="000000"/>
                <w:kern w:val="0"/>
                <w:sz w:val="28"/>
                <w:szCs w:val="28"/>
                <w:lang w:eastAsia="pl-PL"/>
              </w:rPr>
              <w:t xml:space="preserve">OGÓŁEM </w:t>
            </w:r>
            <w:r w:rsidRPr="000B1B14">
              <w:rPr>
                <w:rFonts w:asciiTheme="minorHAnsi" w:hAnsiTheme="minorHAnsi" w:cstheme="minorHAnsi"/>
                <w:b/>
                <w:bCs/>
                <w:color w:val="000000"/>
                <w:kern w:val="0"/>
                <w:sz w:val="28"/>
                <w:szCs w:val="28"/>
                <w:u w:val="single"/>
                <w:lang w:eastAsia="pl-PL"/>
              </w:rPr>
              <w:t>całość</w:t>
            </w:r>
            <w:r w:rsidRPr="000B1B14">
              <w:rPr>
                <w:rFonts w:asciiTheme="minorHAnsi" w:hAnsiTheme="minorHAnsi" w:cstheme="minorHAnsi"/>
                <w:b/>
                <w:bCs/>
                <w:color w:val="000000"/>
                <w:kern w:val="0"/>
                <w:sz w:val="28"/>
                <w:szCs w:val="28"/>
                <w:lang w:eastAsia="pl-PL"/>
              </w:rPr>
              <w:t xml:space="preserve"> netto bez podatku VAT</w:t>
            </w:r>
          </w:p>
        </w:tc>
        <w:tc>
          <w:tcPr>
            <w:tcW w:w="3551" w:type="dxa"/>
            <w:noWrap/>
            <w:vAlign w:val="center"/>
          </w:tcPr>
          <w:p w14:paraId="7469A9E2" w14:textId="576563BE" w:rsidR="00A13CCB" w:rsidRPr="000B1B14" w:rsidRDefault="00A13CCB" w:rsidP="001E06E6">
            <w:pPr>
              <w:suppressAutoHyphens w:val="0"/>
              <w:spacing w:line="256" w:lineRule="auto"/>
              <w:ind w:left="708"/>
              <w:rPr>
                <w:rFonts w:asciiTheme="minorHAnsi" w:hAnsiTheme="minorHAnsi" w:cstheme="minorHAnsi"/>
                <w:b/>
                <w:color w:val="000000"/>
                <w:kern w:val="0"/>
                <w:sz w:val="28"/>
                <w:szCs w:val="28"/>
                <w:lang w:eastAsia="pl-PL"/>
              </w:rPr>
            </w:pPr>
            <w:r w:rsidRPr="000B1B14">
              <w:rPr>
                <w:rFonts w:asciiTheme="minorHAnsi" w:hAnsiTheme="minorHAnsi" w:cstheme="minorHAnsi"/>
                <w:b/>
                <w:color w:val="000000"/>
                <w:kern w:val="0"/>
                <w:sz w:val="28"/>
                <w:szCs w:val="28"/>
                <w:lang w:eastAsia="pl-PL"/>
              </w:rPr>
              <w:t>………………………. zł</w:t>
            </w:r>
          </w:p>
        </w:tc>
      </w:tr>
    </w:tbl>
    <w:p w14:paraId="0C96F664" w14:textId="77777777" w:rsidR="00B61F56" w:rsidRPr="00972231" w:rsidRDefault="00B61F56" w:rsidP="00B61F56">
      <w:pPr>
        <w:pStyle w:val="Akapitzlist"/>
        <w:jc w:val="both"/>
        <w:rPr>
          <w:rFonts w:asciiTheme="minorHAnsi" w:hAnsiTheme="minorHAnsi" w:cstheme="minorHAnsi"/>
          <w:sz w:val="22"/>
          <w:szCs w:val="22"/>
        </w:rPr>
      </w:pPr>
    </w:p>
    <w:p w14:paraId="16771380" w14:textId="1B055CB1" w:rsidR="00B61F56" w:rsidRPr="00972231" w:rsidRDefault="00B61F56" w:rsidP="00B61F56">
      <w:pPr>
        <w:pStyle w:val="Akapitzlist"/>
        <w:ind w:left="720"/>
        <w:jc w:val="both"/>
        <w:rPr>
          <w:rStyle w:val="Teksttreci"/>
          <w:rFonts w:asciiTheme="minorHAnsi" w:hAnsiTheme="minorHAnsi" w:cstheme="minorHAnsi"/>
          <w:sz w:val="22"/>
          <w:szCs w:val="22"/>
          <w:u w:val="none"/>
        </w:rPr>
      </w:pPr>
      <w:r w:rsidRPr="000C4C68">
        <w:rPr>
          <w:rStyle w:val="Teksttreci"/>
          <w:rFonts w:asciiTheme="minorHAnsi" w:hAnsiTheme="minorHAnsi" w:cstheme="minorHAnsi"/>
          <w:color w:val="auto"/>
          <w:sz w:val="22"/>
          <w:szCs w:val="22"/>
          <w:u w:val="none"/>
        </w:rPr>
        <w:t xml:space="preserve">Wynagrodzenie, </w:t>
      </w:r>
      <w:r w:rsidRPr="00972231">
        <w:rPr>
          <w:rStyle w:val="Teksttreci"/>
          <w:rFonts w:asciiTheme="minorHAnsi" w:hAnsiTheme="minorHAnsi" w:cstheme="minorHAnsi"/>
          <w:sz w:val="22"/>
          <w:szCs w:val="22"/>
          <w:u w:val="none"/>
        </w:rPr>
        <w:t xml:space="preserve">o którym mowa w ust. 1 jest wynagrodzeniem ryczałtowym, niezmiennym </w:t>
      </w:r>
      <w:r w:rsidR="00803173">
        <w:rPr>
          <w:rStyle w:val="Teksttreci"/>
          <w:rFonts w:asciiTheme="minorHAnsi" w:hAnsiTheme="minorHAnsi" w:cstheme="minorHAnsi"/>
          <w:sz w:val="22"/>
          <w:szCs w:val="22"/>
          <w:u w:val="none"/>
        </w:rPr>
        <w:br/>
      </w:r>
      <w:r w:rsidRPr="00972231">
        <w:rPr>
          <w:rStyle w:val="Teksttreci"/>
          <w:rFonts w:asciiTheme="minorHAnsi" w:hAnsiTheme="minorHAnsi" w:cstheme="minorHAnsi"/>
          <w:sz w:val="22"/>
          <w:szCs w:val="22"/>
          <w:u w:val="none"/>
        </w:rPr>
        <w:t xml:space="preserve">i </w:t>
      </w:r>
      <w:r w:rsidRPr="00972231">
        <w:rPr>
          <w:rStyle w:val="TeksttreciPogrubienie"/>
          <w:rFonts w:asciiTheme="minorHAnsi" w:hAnsiTheme="minorHAnsi" w:cstheme="minorHAnsi"/>
          <w:sz w:val="22"/>
          <w:szCs w:val="22"/>
        </w:rPr>
        <w:t>obejmuje wszystkie koszty</w:t>
      </w:r>
      <w:r w:rsidR="00EB20BC">
        <w:rPr>
          <w:rStyle w:val="TeksttreciPogrubienie"/>
          <w:rFonts w:asciiTheme="minorHAnsi" w:hAnsiTheme="minorHAnsi" w:cstheme="minorHAnsi"/>
          <w:sz w:val="22"/>
          <w:szCs w:val="22"/>
        </w:rPr>
        <w:t xml:space="preserve"> </w:t>
      </w:r>
      <w:r w:rsidRPr="00972231">
        <w:rPr>
          <w:rStyle w:val="TeksttreciPogrubienie"/>
          <w:rFonts w:asciiTheme="minorHAnsi" w:hAnsiTheme="minorHAnsi" w:cstheme="minorHAnsi"/>
          <w:sz w:val="22"/>
          <w:szCs w:val="22"/>
        </w:rPr>
        <w:t>niezbędne do zrealizowania przedmiotu umowy</w:t>
      </w:r>
      <w:r w:rsidRPr="00972231">
        <w:rPr>
          <w:rStyle w:val="TeksttreciPogrubienie"/>
          <w:rFonts w:asciiTheme="minorHAnsi" w:hAnsiTheme="minorHAnsi" w:cstheme="minorHAnsi"/>
          <w:b w:val="0"/>
          <w:sz w:val="22"/>
          <w:szCs w:val="22"/>
        </w:rPr>
        <w:t xml:space="preserve">, </w:t>
      </w:r>
      <w:r w:rsidRPr="00972231">
        <w:rPr>
          <w:rStyle w:val="Teksttreci"/>
          <w:rFonts w:asciiTheme="minorHAnsi" w:hAnsiTheme="minorHAnsi" w:cstheme="minorHAnsi"/>
          <w:sz w:val="22"/>
          <w:szCs w:val="22"/>
          <w:u w:val="none"/>
        </w:rPr>
        <w:t>w tym między innymi: koszt usług, prac, robót, urządzeń i materiałów zastosowanych do realizacji przedmiotu umowy, wszelkie koszty prac dodatkowych</w:t>
      </w:r>
      <w:r w:rsidR="00803173">
        <w:rPr>
          <w:rStyle w:val="Teksttreci"/>
          <w:rFonts w:asciiTheme="minorHAnsi" w:hAnsiTheme="minorHAnsi" w:cstheme="minorHAnsi"/>
          <w:sz w:val="22"/>
          <w:szCs w:val="22"/>
          <w:u w:val="none"/>
        </w:rPr>
        <w:t xml:space="preserve"> </w:t>
      </w:r>
      <w:r w:rsidRPr="00972231">
        <w:rPr>
          <w:rStyle w:val="Teksttreci"/>
          <w:rFonts w:asciiTheme="minorHAnsi" w:hAnsiTheme="minorHAnsi" w:cstheme="minorHAnsi"/>
          <w:sz w:val="22"/>
          <w:szCs w:val="22"/>
          <w:u w:val="none"/>
        </w:rPr>
        <w:t>i robót dodatkowych w tym wynikających z zobowiązań polegających na dokonaniu wymaganych przez właściwe przepisy czynności związanych z przygotowaniem robót, w szczególności do przekazania terenu budowy i dostarczenia projektu, a także wszelkie koszty prac dodatkowych i robót doda</w:t>
      </w:r>
      <w:r w:rsidR="00EB20BC">
        <w:rPr>
          <w:rStyle w:val="Teksttreci"/>
          <w:rFonts w:asciiTheme="minorHAnsi" w:hAnsiTheme="minorHAnsi" w:cstheme="minorHAnsi"/>
          <w:sz w:val="22"/>
          <w:szCs w:val="22"/>
          <w:u w:val="none"/>
        </w:rPr>
        <w:t xml:space="preserve">tkowych nieobjętych projektem, </w:t>
      </w:r>
      <w:r w:rsidRPr="00972231">
        <w:rPr>
          <w:rStyle w:val="Teksttreci"/>
          <w:rFonts w:asciiTheme="minorHAnsi" w:hAnsiTheme="minorHAnsi" w:cstheme="minorHAnsi"/>
          <w:sz w:val="22"/>
          <w:szCs w:val="22"/>
          <w:u w:val="none"/>
        </w:rPr>
        <w:t xml:space="preserve">a koniecznych do prawidłowego wykonania przedmiotu umowy, koszt udzielenia Zamawiającemu gwarancji i rękojmi na przedmiot umowy, koszty opracowania </w:t>
      </w:r>
      <w:r w:rsidRPr="00972231">
        <w:rPr>
          <w:rStyle w:val="Teksttreci"/>
          <w:rFonts w:asciiTheme="minorHAnsi" w:hAnsiTheme="minorHAnsi" w:cstheme="minorHAnsi"/>
          <w:sz w:val="22"/>
          <w:szCs w:val="22"/>
          <w:u w:val="none"/>
        </w:rPr>
        <w:br/>
        <w:t xml:space="preserve">i dostarczenia dokumentów, które zostaną przekazane w czasie czynności odbioru przedmiotu umowy, koszt dostępu do energii elektrycznej i wody, wszelkie koszty prac zamiennych i robót zamiennych, pompowania wód, koszt prac i robót w takich warunkach jak - niskie temperatury, wysoki poziom wód gruntowych, koszty związane z wszystkimi wymaganymi uzgodnieniami, ubezpieczenia, wszelkie koszty związane z </w:t>
      </w:r>
      <w:r w:rsidRPr="00972231">
        <w:rPr>
          <w:rStyle w:val="Teksttreci"/>
          <w:rFonts w:asciiTheme="minorHAnsi" w:eastAsia="SimSun" w:hAnsiTheme="minorHAnsi" w:cstheme="minorHAnsi"/>
          <w:sz w:val="22"/>
          <w:szCs w:val="22"/>
          <w:u w:val="none"/>
        </w:rPr>
        <w:t>przeniesieniem na czas nieokreślony na rzecz Zamawiającego autorskich praw majątkowych</w:t>
      </w:r>
      <w:r w:rsidRPr="00972231">
        <w:rPr>
          <w:rStyle w:val="Teksttreci"/>
          <w:rFonts w:asciiTheme="minorHAnsi" w:hAnsiTheme="minorHAnsi" w:cstheme="minorHAnsi"/>
          <w:sz w:val="22"/>
          <w:szCs w:val="22"/>
          <w:u w:val="none"/>
        </w:rPr>
        <w:t>, narzuty, ewentualne opusty, należny podatek VAT oraz pozostałe czynniki cenotwórcze, koszt wykonania prac przygotowawczych, pomocniczyc</w:t>
      </w:r>
      <w:r w:rsidR="000C4C68">
        <w:rPr>
          <w:rStyle w:val="Teksttreci"/>
          <w:rFonts w:asciiTheme="minorHAnsi" w:hAnsiTheme="minorHAnsi" w:cstheme="minorHAnsi"/>
          <w:sz w:val="22"/>
          <w:szCs w:val="22"/>
          <w:u w:val="none"/>
        </w:rPr>
        <w:t>h</w:t>
      </w:r>
      <w:r w:rsidRPr="00972231">
        <w:rPr>
          <w:rStyle w:val="Teksttreci"/>
          <w:rFonts w:asciiTheme="minorHAnsi" w:hAnsiTheme="minorHAnsi" w:cstheme="minorHAnsi"/>
          <w:sz w:val="22"/>
          <w:szCs w:val="22"/>
          <w:u w:val="none"/>
        </w:rPr>
        <w:t xml:space="preserve"> i porządkowych związanych z realizacją zakresu robót.</w:t>
      </w:r>
    </w:p>
    <w:p w14:paraId="520ED997" w14:textId="0062C607" w:rsidR="003D7772" w:rsidRPr="00972231" w:rsidRDefault="00B61F56" w:rsidP="00B61F56">
      <w:pPr>
        <w:pStyle w:val="Akapitzlist"/>
        <w:jc w:val="both"/>
        <w:rPr>
          <w:rFonts w:asciiTheme="minorHAnsi" w:eastAsia="Arial" w:hAnsiTheme="minorHAnsi" w:cstheme="minorHAnsi"/>
          <w:color w:val="000000"/>
          <w:sz w:val="22"/>
          <w:szCs w:val="22"/>
          <w:lang w:bidi="pl-PL"/>
        </w:rPr>
      </w:pPr>
      <w:r w:rsidRPr="00972231">
        <w:rPr>
          <w:rStyle w:val="Teksttreci"/>
          <w:rFonts w:asciiTheme="minorHAnsi" w:hAnsiTheme="minorHAnsi" w:cstheme="minorHAnsi"/>
          <w:sz w:val="22"/>
          <w:szCs w:val="22"/>
          <w:u w:val="none"/>
        </w:rPr>
        <w:t>Wykonawca nie może żądać podwyższenia wynagrodzenia, chociażby w chwili zawarcia umowy nie można było przewidzieć rozmiaru i kosztów prac i robót związanych z przedmiotem umowy. Wykonawca nie jest uprawniony do żądania jakiejkolwiek dodatkowej płatności od Zamawiającego, Wykonawca nie może żądać podwyższenia wynagrodzenia również z tytułu sporządzenia protokołu inwentaryzacyjnego, o którym mowa w § 16 ust. 2 pkt. 2.1.</w:t>
      </w:r>
    </w:p>
    <w:p w14:paraId="19E235A2" w14:textId="4ED2EEC2" w:rsidR="003D7772" w:rsidRPr="00972231" w:rsidRDefault="00B61F56" w:rsidP="003D7772">
      <w:pPr>
        <w:pStyle w:val="Akapitzlist"/>
        <w:numPr>
          <w:ilvl w:val="0"/>
          <w:numId w:val="5"/>
        </w:numPr>
        <w:ind w:left="714" w:hanging="357"/>
        <w:jc w:val="both"/>
        <w:rPr>
          <w:rFonts w:asciiTheme="minorHAnsi" w:hAnsiTheme="minorHAnsi" w:cstheme="minorHAnsi"/>
          <w:sz w:val="22"/>
          <w:szCs w:val="22"/>
        </w:rPr>
      </w:pPr>
      <w:r w:rsidRPr="00972231">
        <w:rPr>
          <w:rFonts w:asciiTheme="minorHAnsi" w:hAnsiTheme="minorHAnsi" w:cstheme="minorHAnsi"/>
          <w:spacing w:val="-4"/>
          <w:sz w:val="22"/>
          <w:szCs w:val="22"/>
        </w:rPr>
        <w:t>Podstawą zapłaty bę</w:t>
      </w:r>
      <w:r w:rsidR="00D57CD6" w:rsidRPr="00972231">
        <w:rPr>
          <w:rFonts w:asciiTheme="minorHAnsi" w:hAnsiTheme="minorHAnsi" w:cstheme="minorHAnsi"/>
          <w:spacing w:val="-4"/>
          <w:sz w:val="22"/>
          <w:szCs w:val="22"/>
        </w:rPr>
        <w:t>d</w:t>
      </w:r>
      <w:r w:rsidR="0058769B">
        <w:rPr>
          <w:rFonts w:asciiTheme="minorHAnsi" w:hAnsiTheme="minorHAnsi" w:cstheme="minorHAnsi"/>
          <w:spacing w:val="-4"/>
          <w:sz w:val="22"/>
          <w:szCs w:val="22"/>
        </w:rPr>
        <w:t>ą</w:t>
      </w:r>
      <w:r w:rsidR="00D57CD6" w:rsidRPr="00972231">
        <w:rPr>
          <w:rFonts w:asciiTheme="minorHAnsi" w:hAnsiTheme="minorHAnsi" w:cstheme="minorHAnsi"/>
          <w:spacing w:val="-4"/>
          <w:sz w:val="22"/>
          <w:szCs w:val="22"/>
        </w:rPr>
        <w:t xml:space="preserve"> </w:t>
      </w:r>
      <w:r w:rsidR="000E3CDC">
        <w:rPr>
          <w:rFonts w:asciiTheme="minorHAnsi" w:hAnsiTheme="minorHAnsi" w:cstheme="minorHAnsi"/>
          <w:spacing w:val="-4"/>
          <w:sz w:val="22"/>
          <w:szCs w:val="22"/>
        </w:rPr>
        <w:t>3</w:t>
      </w:r>
      <w:r w:rsidR="0034234A" w:rsidRPr="00972231">
        <w:rPr>
          <w:rFonts w:asciiTheme="minorHAnsi" w:hAnsiTheme="minorHAnsi" w:cstheme="minorHAnsi"/>
          <w:spacing w:val="-4"/>
          <w:sz w:val="22"/>
          <w:szCs w:val="22"/>
        </w:rPr>
        <w:t xml:space="preserve"> </w:t>
      </w:r>
      <w:r w:rsidR="0077528B" w:rsidRPr="00972231">
        <w:rPr>
          <w:rFonts w:asciiTheme="minorHAnsi" w:hAnsiTheme="minorHAnsi" w:cstheme="minorHAnsi"/>
          <w:spacing w:val="-4"/>
          <w:sz w:val="22"/>
          <w:szCs w:val="22"/>
        </w:rPr>
        <w:t>faktur</w:t>
      </w:r>
      <w:r w:rsidR="000C4C68">
        <w:rPr>
          <w:rFonts w:asciiTheme="minorHAnsi" w:hAnsiTheme="minorHAnsi" w:cstheme="minorHAnsi"/>
          <w:spacing w:val="-4"/>
          <w:sz w:val="22"/>
          <w:szCs w:val="22"/>
        </w:rPr>
        <w:t>y</w:t>
      </w:r>
      <w:r w:rsidRPr="00972231">
        <w:rPr>
          <w:rFonts w:asciiTheme="minorHAnsi" w:hAnsiTheme="minorHAnsi" w:cstheme="minorHAnsi"/>
          <w:spacing w:val="-4"/>
          <w:sz w:val="22"/>
          <w:szCs w:val="22"/>
        </w:rPr>
        <w:t xml:space="preserve"> częściow</w:t>
      </w:r>
      <w:r w:rsidR="000C4C68">
        <w:rPr>
          <w:rFonts w:asciiTheme="minorHAnsi" w:hAnsiTheme="minorHAnsi" w:cstheme="minorHAnsi"/>
          <w:spacing w:val="-4"/>
          <w:sz w:val="22"/>
          <w:szCs w:val="22"/>
        </w:rPr>
        <w:t>e</w:t>
      </w:r>
      <w:r w:rsidR="0058769B">
        <w:rPr>
          <w:rFonts w:asciiTheme="minorHAnsi" w:hAnsiTheme="minorHAnsi" w:cstheme="minorHAnsi"/>
          <w:spacing w:val="-4"/>
          <w:sz w:val="22"/>
          <w:szCs w:val="22"/>
        </w:rPr>
        <w:t xml:space="preserve"> </w:t>
      </w:r>
      <w:r w:rsidR="000C4C68">
        <w:rPr>
          <w:rFonts w:asciiTheme="minorHAnsi" w:hAnsiTheme="minorHAnsi" w:cstheme="minorHAnsi"/>
          <w:spacing w:val="-4"/>
          <w:sz w:val="22"/>
          <w:szCs w:val="22"/>
        </w:rPr>
        <w:t>wystawione zgodnie</w:t>
      </w:r>
      <w:r w:rsidR="003D7772" w:rsidRPr="00972231">
        <w:rPr>
          <w:rFonts w:asciiTheme="minorHAnsi" w:hAnsiTheme="minorHAnsi" w:cstheme="minorHAnsi"/>
          <w:spacing w:val="-4"/>
          <w:sz w:val="22"/>
          <w:szCs w:val="22"/>
        </w:rPr>
        <w:t xml:space="preserve"> </w:t>
      </w:r>
      <w:r w:rsidRPr="00972231">
        <w:rPr>
          <w:rFonts w:asciiTheme="minorHAnsi" w:hAnsiTheme="minorHAnsi" w:cstheme="minorHAnsi"/>
          <w:spacing w:val="-4"/>
          <w:sz w:val="22"/>
          <w:szCs w:val="22"/>
        </w:rPr>
        <w:t>z harmonogramem realizacyjnym zawartym w tabeli w §3 wg następującego podziału:</w:t>
      </w:r>
    </w:p>
    <w:p w14:paraId="4CBB401C" w14:textId="77777777" w:rsidR="00B61F56" w:rsidRPr="00972231" w:rsidRDefault="00B61F56" w:rsidP="00B61F56">
      <w:pPr>
        <w:pStyle w:val="Akapitzlist"/>
        <w:numPr>
          <w:ilvl w:val="0"/>
          <w:numId w:val="7"/>
        </w:numPr>
        <w:jc w:val="both"/>
        <w:rPr>
          <w:rFonts w:asciiTheme="minorHAnsi" w:hAnsiTheme="minorHAnsi" w:cstheme="minorHAnsi"/>
          <w:vanish/>
          <w:sz w:val="22"/>
          <w:szCs w:val="22"/>
        </w:rPr>
      </w:pPr>
    </w:p>
    <w:p w14:paraId="469745DE" w14:textId="77777777" w:rsidR="00B61F56" w:rsidRPr="00972231" w:rsidRDefault="00B61F56" w:rsidP="00B61F56">
      <w:pPr>
        <w:pStyle w:val="Akapitzlist"/>
        <w:numPr>
          <w:ilvl w:val="0"/>
          <w:numId w:val="7"/>
        </w:numPr>
        <w:jc w:val="both"/>
        <w:rPr>
          <w:rFonts w:asciiTheme="minorHAnsi" w:hAnsiTheme="minorHAnsi" w:cstheme="minorHAnsi"/>
          <w:vanish/>
          <w:sz w:val="22"/>
          <w:szCs w:val="22"/>
        </w:rPr>
      </w:pPr>
    </w:p>
    <w:p w14:paraId="34602B5E" w14:textId="77777777" w:rsidR="00B61F56" w:rsidRPr="00972231" w:rsidRDefault="00B61F56" w:rsidP="00B61F56">
      <w:pPr>
        <w:pStyle w:val="Akapitzlist"/>
        <w:numPr>
          <w:ilvl w:val="0"/>
          <w:numId w:val="7"/>
        </w:numPr>
        <w:jc w:val="both"/>
        <w:rPr>
          <w:rFonts w:asciiTheme="minorHAnsi" w:hAnsiTheme="minorHAnsi" w:cstheme="minorHAnsi"/>
          <w:vanish/>
          <w:sz w:val="22"/>
          <w:szCs w:val="22"/>
        </w:rPr>
      </w:pPr>
    </w:p>
    <w:p w14:paraId="686C8731" w14:textId="3F1CCF44" w:rsidR="00B61F56" w:rsidRPr="00972231" w:rsidRDefault="00B61F56" w:rsidP="00B61F56">
      <w:pPr>
        <w:pStyle w:val="Akapitzlist"/>
        <w:numPr>
          <w:ilvl w:val="1"/>
          <w:numId w:val="7"/>
        </w:numPr>
        <w:jc w:val="both"/>
        <w:rPr>
          <w:rFonts w:asciiTheme="minorHAnsi" w:hAnsiTheme="minorHAnsi" w:cstheme="minorHAnsi"/>
          <w:sz w:val="22"/>
          <w:szCs w:val="22"/>
        </w:rPr>
      </w:pPr>
      <w:r w:rsidRPr="00972231">
        <w:rPr>
          <w:rFonts w:asciiTheme="minorHAnsi" w:hAnsiTheme="minorHAnsi" w:cstheme="minorHAnsi"/>
          <w:sz w:val="22"/>
          <w:szCs w:val="22"/>
        </w:rPr>
        <w:t xml:space="preserve">Płatność częściowa w wysokości </w:t>
      </w:r>
      <w:r w:rsidR="0058769B">
        <w:rPr>
          <w:rFonts w:asciiTheme="minorHAnsi" w:hAnsiTheme="minorHAnsi" w:cstheme="minorHAnsi"/>
          <w:b/>
          <w:sz w:val="22"/>
          <w:szCs w:val="22"/>
        </w:rPr>
        <w:t>100</w:t>
      </w:r>
      <w:r w:rsidRPr="00972231">
        <w:rPr>
          <w:rFonts w:asciiTheme="minorHAnsi" w:hAnsiTheme="minorHAnsi" w:cstheme="minorHAnsi"/>
          <w:b/>
          <w:sz w:val="22"/>
          <w:szCs w:val="22"/>
        </w:rPr>
        <w:t>% wartości wynagrodzenia za wykonanie części I</w:t>
      </w:r>
      <w:r w:rsidR="00F97CCC">
        <w:rPr>
          <w:rFonts w:asciiTheme="minorHAnsi" w:hAnsiTheme="minorHAnsi" w:cstheme="minorHAnsi"/>
          <w:b/>
          <w:sz w:val="22"/>
          <w:szCs w:val="22"/>
        </w:rPr>
        <w:t xml:space="preserve"> </w:t>
      </w:r>
      <w:r w:rsidRPr="00972231">
        <w:rPr>
          <w:rFonts w:asciiTheme="minorHAnsi" w:hAnsiTheme="minorHAnsi" w:cstheme="minorHAnsi"/>
          <w:b/>
          <w:sz w:val="22"/>
          <w:szCs w:val="22"/>
        </w:rPr>
        <w:t>zgodnie z §4 ust. 1 pkt. 1.1.</w:t>
      </w:r>
      <w:r w:rsidRPr="00972231">
        <w:rPr>
          <w:rFonts w:asciiTheme="minorHAnsi" w:hAnsiTheme="minorHAnsi" w:cstheme="minorHAnsi"/>
          <w:sz w:val="22"/>
          <w:szCs w:val="22"/>
        </w:rPr>
        <w:t xml:space="preserve"> Wykonawc</w:t>
      </w:r>
      <w:r w:rsidR="0077528B" w:rsidRPr="00972231">
        <w:rPr>
          <w:rFonts w:asciiTheme="minorHAnsi" w:hAnsiTheme="minorHAnsi" w:cstheme="minorHAnsi"/>
          <w:sz w:val="22"/>
          <w:szCs w:val="22"/>
        </w:rPr>
        <w:t xml:space="preserve">a wystawi fakturę po wykonaniu </w:t>
      </w:r>
      <w:r w:rsidRPr="00972231">
        <w:rPr>
          <w:rFonts w:asciiTheme="minorHAnsi" w:hAnsiTheme="minorHAnsi" w:cstheme="minorHAnsi"/>
          <w:sz w:val="22"/>
          <w:szCs w:val="22"/>
        </w:rPr>
        <w:t>i odbiorze 100% robót objętych zakresem części I</w:t>
      </w:r>
      <w:r w:rsidR="00F97CCC">
        <w:rPr>
          <w:rFonts w:asciiTheme="minorHAnsi" w:hAnsiTheme="minorHAnsi" w:cstheme="minorHAnsi"/>
          <w:sz w:val="22"/>
          <w:szCs w:val="22"/>
        </w:rPr>
        <w:t xml:space="preserve"> </w:t>
      </w:r>
      <w:r w:rsidRPr="00972231">
        <w:rPr>
          <w:rFonts w:asciiTheme="minorHAnsi" w:hAnsiTheme="minorHAnsi" w:cstheme="minorHAnsi"/>
          <w:sz w:val="22"/>
          <w:szCs w:val="22"/>
        </w:rPr>
        <w:t xml:space="preserve">przedmiotu umowy na kwotę odpowiadającą </w:t>
      </w:r>
      <w:r w:rsidR="0058769B">
        <w:rPr>
          <w:rFonts w:asciiTheme="minorHAnsi" w:hAnsiTheme="minorHAnsi" w:cstheme="minorHAnsi"/>
          <w:sz w:val="22"/>
          <w:szCs w:val="22"/>
        </w:rPr>
        <w:t>10</w:t>
      </w:r>
      <w:r w:rsidR="00697CCB" w:rsidRPr="00972231">
        <w:rPr>
          <w:rFonts w:asciiTheme="minorHAnsi" w:hAnsiTheme="minorHAnsi" w:cstheme="minorHAnsi"/>
          <w:sz w:val="22"/>
          <w:szCs w:val="22"/>
        </w:rPr>
        <w:t>0</w:t>
      </w:r>
      <w:r w:rsidRPr="00972231">
        <w:rPr>
          <w:rFonts w:asciiTheme="minorHAnsi" w:hAnsiTheme="minorHAnsi" w:cstheme="minorHAnsi"/>
          <w:sz w:val="22"/>
          <w:szCs w:val="22"/>
        </w:rPr>
        <w:t>% wartości wynagrodzenia za I część.</w:t>
      </w:r>
    </w:p>
    <w:p w14:paraId="6DAA32D2" w14:textId="5D5B895A" w:rsidR="0077528B" w:rsidRDefault="00B61F56" w:rsidP="0077528B">
      <w:pPr>
        <w:pStyle w:val="Akapitzlist"/>
        <w:numPr>
          <w:ilvl w:val="1"/>
          <w:numId w:val="7"/>
        </w:numPr>
        <w:jc w:val="both"/>
        <w:rPr>
          <w:rFonts w:asciiTheme="minorHAnsi" w:hAnsiTheme="minorHAnsi" w:cstheme="minorHAnsi"/>
          <w:sz w:val="22"/>
          <w:szCs w:val="22"/>
        </w:rPr>
      </w:pPr>
      <w:r w:rsidRPr="00972231">
        <w:rPr>
          <w:rFonts w:asciiTheme="minorHAnsi" w:hAnsiTheme="minorHAnsi" w:cstheme="minorHAnsi"/>
          <w:sz w:val="22"/>
          <w:szCs w:val="22"/>
        </w:rPr>
        <w:t xml:space="preserve">Płatność częściowa w wysokości </w:t>
      </w:r>
      <w:r w:rsidR="0058769B">
        <w:rPr>
          <w:rFonts w:asciiTheme="minorHAnsi" w:hAnsiTheme="minorHAnsi" w:cstheme="minorHAnsi"/>
          <w:b/>
          <w:sz w:val="22"/>
          <w:szCs w:val="22"/>
        </w:rPr>
        <w:t>10</w:t>
      </w:r>
      <w:r w:rsidR="006175FD" w:rsidRPr="00972231">
        <w:rPr>
          <w:rFonts w:asciiTheme="minorHAnsi" w:hAnsiTheme="minorHAnsi" w:cstheme="minorHAnsi"/>
          <w:b/>
          <w:sz w:val="22"/>
          <w:szCs w:val="22"/>
        </w:rPr>
        <w:t>0</w:t>
      </w:r>
      <w:r w:rsidRPr="00972231">
        <w:rPr>
          <w:rFonts w:asciiTheme="minorHAnsi" w:hAnsiTheme="minorHAnsi" w:cstheme="minorHAnsi"/>
          <w:b/>
          <w:sz w:val="22"/>
          <w:szCs w:val="22"/>
        </w:rPr>
        <w:t>% wartości wynagrodzenia za wykonanie części</w:t>
      </w:r>
      <w:r w:rsidR="00433711">
        <w:rPr>
          <w:rFonts w:asciiTheme="minorHAnsi" w:hAnsiTheme="minorHAnsi" w:cstheme="minorHAnsi"/>
          <w:b/>
          <w:sz w:val="22"/>
          <w:szCs w:val="22"/>
        </w:rPr>
        <w:t xml:space="preserve"> II</w:t>
      </w:r>
      <w:r w:rsidRPr="00972231">
        <w:rPr>
          <w:rFonts w:asciiTheme="minorHAnsi" w:hAnsiTheme="minorHAnsi" w:cstheme="minorHAnsi"/>
          <w:b/>
          <w:sz w:val="22"/>
          <w:szCs w:val="22"/>
        </w:rPr>
        <w:t xml:space="preserve"> zgodnie z §4 ust. 1 pkt. 1.2.</w:t>
      </w:r>
      <w:r w:rsidRPr="00972231">
        <w:rPr>
          <w:rFonts w:asciiTheme="minorHAnsi" w:hAnsiTheme="minorHAnsi" w:cstheme="minorHAnsi"/>
          <w:sz w:val="22"/>
          <w:szCs w:val="22"/>
        </w:rPr>
        <w:t xml:space="preserve"> Wykonawc</w:t>
      </w:r>
      <w:r w:rsidR="0077528B" w:rsidRPr="00972231">
        <w:rPr>
          <w:rFonts w:asciiTheme="minorHAnsi" w:hAnsiTheme="minorHAnsi" w:cstheme="minorHAnsi"/>
          <w:sz w:val="22"/>
          <w:szCs w:val="22"/>
        </w:rPr>
        <w:t xml:space="preserve">a wystawi fakturę po wykonaniu </w:t>
      </w:r>
      <w:r w:rsidRPr="00972231">
        <w:rPr>
          <w:rFonts w:asciiTheme="minorHAnsi" w:hAnsiTheme="minorHAnsi" w:cstheme="minorHAnsi"/>
          <w:sz w:val="22"/>
          <w:szCs w:val="22"/>
        </w:rPr>
        <w:t>i odbiorze 100% robót objętych zakresem części II</w:t>
      </w:r>
      <w:r w:rsidR="0077528B" w:rsidRPr="00972231">
        <w:rPr>
          <w:rFonts w:asciiTheme="minorHAnsi" w:hAnsiTheme="minorHAnsi" w:cstheme="minorHAnsi"/>
          <w:sz w:val="22"/>
          <w:szCs w:val="22"/>
        </w:rPr>
        <w:t xml:space="preserve"> </w:t>
      </w:r>
      <w:r w:rsidRPr="00972231">
        <w:rPr>
          <w:rFonts w:asciiTheme="minorHAnsi" w:hAnsiTheme="minorHAnsi" w:cstheme="minorHAnsi"/>
          <w:sz w:val="22"/>
          <w:szCs w:val="22"/>
        </w:rPr>
        <w:t xml:space="preserve">przedmiotu umowy na kwotę odpowiadającą </w:t>
      </w:r>
      <w:r w:rsidR="0058769B">
        <w:rPr>
          <w:rFonts w:asciiTheme="minorHAnsi" w:hAnsiTheme="minorHAnsi" w:cstheme="minorHAnsi"/>
          <w:sz w:val="22"/>
          <w:szCs w:val="22"/>
        </w:rPr>
        <w:t>10</w:t>
      </w:r>
      <w:r w:rsidR="00697CCB" w:rsidRPr="00972231">
        <w:rPr>
          <w:rFonts w:asciiTheme="minorHAnsi" w:hAnsiTheme="minorHAnsi" w:cstheme="minorHAnsi"/>
          <w:sz w:val="22"/>
          <w:szCs w:val="22"/>
        </w:rPr>
        <w:t>0</w:t>
      </w:r>
      <w:r w:rsidRPr="00972231">
        <w:rPr>
          <w:rFonts w:asciiTheme="minorHAnsi" w:hAnsiTheme="minorHAnsi" w:cstheme="minorHAnsi"/>
          <w:sz w:val="22"/>
          <w:szCs w:val="22"/>
        </w:rPr>
        <w:t>% wartości wynagrodzenia za II część.</w:t>
      </w:r>
    </w:p>
    <w:p w14:paraId="71C4F387" w14:textId="32B977EE" w:rsidR="000A7735" w:rsidRPr="000A7735" w:rsidRDefault="000A7735" w:rsidP="000A7735">
      <w:pPr>
        <w:pStyle w:val="Akapitzlist"/>
        <w:numPr>
          <w:ilvl w:val="1"/>
          <w:numId w:val="7"/>
        </w:numPr>
        <w:jc w:val="both"/>
        <w:rPr>
          <w:rFonts w:asciiTheme="minorHAnsi" w:hAnsiTheme="minorHAnsi" w:cstheme="minorHAnsi"/>
          <w:sz w:val="22"/>
          <w:szCs w:val="22"/>
        </w:rPr>
      </w:pPr>
      <w:r w:rsidRPr="00972231">
        <w:rPr>
          <w:rFonts w:asciiTheme="minorHAnsi" w:hAnsiTheme="minorHAnsi" w:cstheme="minorHAnsi"/>
          <w:sz w:val="22"/>
          <w:szCs w:val="22"/>
        </w:rPr>
        <w:t xml:space="preserve">Płatność częściowa w wysokości </w:t>
      </w:r>
      <w:r>
        <w:rPr>
          <w:rFonts w:asciiTheme="minorHAnsi" w:hAnsiTheme="minorHAnsi" w:cstheme="minorHAnsi"/>
          <w:b/>
          <w:sz w:val="22"/>
          <w:szCs w:val="22"/>
        </w:rPr>
        <w:t>10</w:t>
      </w:r>
      <w:r w:rsidRPr="00972231">
        <w:rPr>
          <w:rFonts w:asciiTheme="minorHAnsi" w:hAnsiTheme="minorHAnsi" w:cstheme="minorHAnsi"/>
          <w:b/>
          <w:sz w:val="22"/>
          <w:szCs w:val="22"/>
        </w:rPr>
        <w:t>0% wartości wynagrodzenia za wykonanie części</w:t>
      </w:r>
      <w:r>
        <w:rPr>
          <w:rFonts w:asciiTheme="minorHAnsi" w:hAnsiTheme="minorHAnsi" w:cstheme="minorHAnsi"/>
          <w:b/>
          <w:sz w:val="22"/>
          <w:szCs w:val="22"/>
        </w:rPr>
        <w:t xml:space="preserve"> III</w:t>
      </w:r>
      <w:r w:rsidRPr="00972231">
        <w:rPr>
          <w:rFonts w:asciiTheme="minorHAnsi" w:hAnsiTheme="minorHAnsi" w:cstheme="minorHAnsi"/>
          <w:b/>
          <w:sz w:val="22"/>
          <w:szCs w:val="22"/>
        </w:rPr>
        <w:t xml:space="preserve"> zgodnie z §4 ust. 1 pkt. 1.</w:t>
      </w:r>
      <w:r>
        <w:rPr>
          <w:rFonts w:asciiTheme="minorHAnsi" w:hAnsiTheme="minorHAnsi" w:cstheme="minorHAnsi"/>
          <w:b/>
          <w:sz w:val="22"/>
          <w:szCs w:val="22"/>
        </w:rPr>
        <w:t>3</w:t>
      </w:r>
      <w:r w:rsidRPr="00972231">
        <w:rPr>
          <w:rFonts w:asciiTheme="minorHAnsi" w:hAnsiTheme="minorHAnsi" w:cstheme="minorHAnsi"/>
          <w:b/>
          <w:sz w:val="22"/>
          <w:szCs w:val="22"/>
        </w:rPr>
        <w:t>.</w:t>
      </w:r>
      <w:r w:rsidRPr="00972231">
        <w:rPr>
          <w:rFonts w:asciiTheme="minorHAnsi" w:hAnsiTheme="minorHAnsi" w:cstheme="minorHAnsi"/>
          <w:sz w:val="22"/>
          <w:szCs w:val="22"/>
        </w:rPr>
        <w:t xml:space="preserve"> Wykonawca wystawi fakturę po wykonaniu i odbiorze 100% robót objętych zakresem części </w:t>
      </w:r>
      <w:r w:rsidR="00C90143">
        <w:rPr>
          <w:rFonts w:asciiTheme="minorHAnsi" w:hAnsiTheme="minorHAnsi" w:cstheme="minorHAnsi"/>
          <w:sz w:val="22"/>
          <w:szCs w:val="22"/>
        </w:rPr>
        <w:t>I</w:t>
      </w:r>
      <w:r w:rsidRPr="00972231">
        <w:rPr>
          <w:rFonts w:asciiTheme="minorHAnsi" w:hAnsiTheme="minorHAnsi" w:cstheme="minorHAnsi"/>
          <w:sz w:val="22"/>
          <w:szCs w:val="22"/>
        </w:rPr>
        <w:t xml:space="preserve">II przedmiotu umowy na kwotę odpowiadającą </w:t>
      </w:r>
      <w:r>
        <w:rPr>
          <w:rFonts w:asciiTheme="minorHAnsi" w:hAnsiTheme="minorHAnsi" w:cstheme="minorHAnsi"/>
          <w:sz w:val="22"/>
          <w:szCs w:val="22"/>
        </w:rPr>
        <w:t>10</w:t>
      </w:r>
      <w:r w:rsidRPr="00972231">
        <w:rPr>
          <w:rFonts w:asciiTheme="minorHAnsi" w:hAnsiTheme="minorHAnsi" w:cstheme="minorHAnsi"/>
          <w:sz w:val="22"/>
          <w:szCs w:val="22"/>
        </w:rPr>
        <w:t xml:space="preserve">0% wartości wynagrodzenia za </w:t>
      </w:r>
      <w:r>
        <w:rPr>
          <w:rFonts w:asciiTheme="minorHAnsi" w:hAnsiTheme="minorHAnsi" w:cstheme="minorHAnsi"/>
          <w:sz w:val="22"/>
          <w:szCs w:val="22"/>
        </w:rPr>
        <w:t>I</w:t>
      </w:r>
      <w:r w:rsidRPr="00972231">
        <w:rPr>
          <w:rFonts w:asciiTheme="minorHAnsi" w:hAnsiTheme="minorHAnsi" w:cstheme="minorHAnsi"/>
          <w:sz w:val="22"/>
          <w:szCs w:val="22"/>
        </w:rPr>
        <w:t>II część.</w:t>
      </w:r>
    </w:p>
    <w:p w14:paraId="02BAA280" w14:textId="746B10B6" w:rsidR="00B61F56" w:rsidRPr="00972231" w:rsidRDefault="00B61F56" w:rsidP="00B61F56">
      <w:pPr>
        <w:pStyle w:val="Akapitzlist"/>
        <w:numPr>
          <w:ilvl w:val="0"/>
          <w:numId w:val="5"/>
        </w:numPr>
        <w:jc w:val="both"/>
        <w:rPr>
          <w:rFonts w:asciiTheme="minorHAnsi" w:hAnsiTheme="minorHAnsi" w:cstheme="minorHAnsi"/>
          <w:sz w:val="22"/>
          <w:szCs w:val="22"/>
        </w:rPr>
      </w:pPr>
      <w:r w:rsidRPr="00972231">
        <w:rPr>
          <w:rFonts w:asciiTheme="minorHAnsi" w:hAnsiTheme="minorHAnsi" w:cstheme="minorHAnsi"/>
          <w:sz w:val="22"/>
          <w:szCs w:val="22"/>
        </w:rPr>
        <w:t>Jeżeli stwierdzone w trakcie odbior</w:t>
      </w:r>
      <w:r w:rsidR="0019370C">
        <w:rPr>
          <w:rFonts w:asciiTheme="minorHAnsi" w:hAnsiTheme="minorHAnsi" w:cstheme="minorHAnsi"/>
          <w:sz w:val="22"/>
          <w:szCs w:val="22"/>
        </w:rPr>
        <w:t>ów</w:t>
      </w:r>
      <w:r w:rsidRPr="00972231">
        <w:rPr>
          <w:rFonts w:asciiTheme="minorHAnsi" w:hAnsiTheme="minorHAnsi" w:cstheme="minorHAnsi"/>
          <w:sz w:val="22"/>
          <w:szCs w:val="22"/>
        </w:rPr>
        <w:t xml:space="preserve"> wady robót nie dadzą się usunąć lub nie zostaną usunięte w terminie wyznaczonym przez Zamawiającego, a wady są istotne, zastosowanie znajduje § 16 lub § 17. Jeżeli wady nie są istotne Zamawiający uprawniony jest do obniżenia wynagrodzenia proporcjonalnie do stopnia zmniejszenia użyteczności danego obiektu.</w:t>
      </w:r>
    </w:p>
    <w:p w14:paraId="4CF8ACFD" w14:textId="4F6200F0" w:rsidR="00B61F56" w:rsidRPr="00972231" w:rsidRDefault="00B61F56" w:rsidP="00B61F56">
      <w:pPr>
        <w:pStyle w:val="Akapitzlist"/>
        <w:numPr>
          <w:ilvl w:val="0"/>
          <w:numId w:val="5"/>
        </w:numPr>
        <w:jc w:val="both"/>
        <w:rPr>
          <w:rFonts w:asciiTheme="minorHAnsi" w:hAnsiTheme="minorHAnsi" w:cstheme="minorHAnsi"/>
          <w:sz w:val="22"/>
          <w:szCs w:val="22"/>
        </w:rPr>
      </w:pPr>
      <w:r w:rsidRPr="00972231">
        <w:rPr>
          <w:rFonts w:asciiTheme="minorHAnsi" w:hAnsiTheme="minorHAnsi" w:cstheme="minorHAnsi"/>
          <w:sz w:val="22"/>
          <w:szCs w:val="22"/>
        </w:rPr>
        <w:t xml:space="preserve">W przypadku odstąpienia od umowy przez Zamawiającego lub rozwiązania umowy przez Zamawiającego należna Wykonawcy płatność za wykonane roboty zostanie obliczona </w:t>
      </w:r>
      <w:r w:rsidR="000C4C68">
        <w:rPr>
          <w:rFonts w:asciiTheme="minorHAnsi" w:hAnsiTheme="minorHAnsi" w:cstheme="minorHAnsi"/>
          <w:sz w:val="22"/>
          <w:szCs w:val="22"/>
        </w:rPr>
        <w:br/>
      </w:r>
      <w:r w:rsidRPr="00972231">
        <w:rPr>
          <w:rFonts w:asciiTheme="minorHAnsi" w:hAnsiTheme="minorHAnsi" w:cstheme="minorHAnsi"/>
          <w:sz w:val="22"/>
          <w:szCs w:val="22"/>
        </w:rPr>
        <w:t>w oparciu o procentowy stan zaawansowania robót określony w protokole inwentaryzacyjnym, o którym mowa w § 16 ust. 2 pkt. 2.1.,</w:t>
      </w:r>
      <w:r w:rsidRPr="00972231">
        <w:rPr>
          <w:rFonts w:asciiTheme="minorHAnsi" w:hAnsiTheme="minorHAnsi" w:cstheme="minorHAnsi"/>
          <w:color w:val="FF0000"/>
          <w:sz w:val="22"/>
          <w:szCs w:val="22"/>
        </w:rPr>
        <w:t xml:space="preserve"> </w:t>
      </w:r>
      <w:r w:rsidRPr="00972231">
        <w:rPr>
          <w:rFonts w:asciiTheme="minorHAnsi" w:hAnsiTheme="minorHAnsi" w:cstheme="minorHAnsi"/>
          <w:sz w:val="22"/>
          <w:szCs w:val="22"/>
        </w:rPr>
        <w:t xml:space="preserve">w stosunku do całkowitego wynagrodzenia wynikającego z umowy. Kwota wypłacana Wykonawcy za roboty wykonane do dnia odstąpienia od umowy lub jej rozwiązania przez Zamawiającego ustalona w powyższy sposób zostanie pomniejszona o ewentualne kary umowne. </w:t>
      </w:r>
    </w:p>
    <w:p w14:paraId="7B11515B" w14:textId="77777777" w:rsidR="00B61F56" w:rsidRPr="00972231" w:rsidRDefault="00B61F56" w:rsidP="00B61F56">
      <w:pPr>
        <w:pStyle w:val="Akapitzlist"/>
        <w:numPr>
          <w:ilvl w:val="0"/>
          <w:numId w:val="5"/>
        </w:numPr>
        <w:jc w:val="both"/>
        <w:rPr>
          <w:rFonts w:asciiTheme="minorHAnsi" w:hAnsiTheme="minorHAnsi" w:cstheme="minorHAnsi"/>
          <w:sz w:val="22"/>
          <w:szCs w:val="22"/>
        </w:rPr>
      </w:pPr>
      <w:r w:rsidRPr="00972231">
        <w:rPr>
          <w:rFonts w:asciiTheme="minorHAnsi" w:hAnsiTheme="minorHAnsi" w:cstheme="minorHAnsi"/>
          <w:sz w:val="22"/>
          <w:szCs w:val="22"/>
        </w:rPr>
        <w:t xml:space="preserve">Wynagrodzenie należne Wykonawcy w żadnym przypadku nie może przewyższać kwoty odpowiadającej wynagrodzeniu w części odpowiedniej do robót faktycznie wykonanych. </w:t>
      </w:r>
    </w:p>
    <w:p w14:paraId="626B1308" w14:textId="6C624171" w:rsidR="00B61F56" w:rsidRPr="00972231" w:rsidRDefault="00B61F56" w:rsidP="00B61F56">
      <w:pPr>
        <w:pStyle w:val="Akapitzlist"/>
        <w:numPr>
          <w:ilvl w:val="0"/>
          <w:numId w:val="5"/>
        </w:numPr>
        <w:jc w:val="both"/>
        <w:rPr>
          <w:rFonts w:asciiTheme="minorHAnsi" w:hAnsiTheme="minorHAnsi" w:cstheme="minorHAnsi"/>
          <w:sz w:val="22"/>
          <w:szCs w:val="22"/>
        </w:rPr>
      </w:pPr>
      <w:r w:rsidRPr="00972231">
        <w:rPr>
          <w:rFonts w:asciiTheme="minorHAnsi" w:hAnsiTheme="minorHAnsi" w:cstheme="minorHAnsi"/>
          <w:sz w:val="22"/>
          <w:szCs w:val="22"/>
        </w:rPr>
        <w:t>Wynagrodzenie jest płatne w terminie 14 dni od dnia doręczenia Zamawiającemu prawidłowo wystawionej faktury VAT na numer rachunku bankowego wskazany w tej fakturze. Podstawą wystawienia faktury VAT jest każdorazowo podpisanie bez zastrzeżeń protokołów odbioru (częściowych o</w:t>
      </w:r>
      <w:r w:rsidR="000C4C68">
        <w:rPr>
          <w:rFonts w:asciiTheme="minorHAnsi" w:hAnsiTheme="minorHAnsi" w:cstheme="minorHAnsi"/>
          <w:sz w:val="22"/>
          <w:szCs w:val="22"/>
        </w:rPr>
        <w:t xml:space="preserve">raz końcowego) z zastrzeżeniem </w:t>
      </w:r>
      <w:r w:rsidRPr="00972231">
        <w:rPr>
          <w:rFonts w:asciiTheme="minorHAnsi" w:hAnsiTheme="minorHAnsi" w:cstheme="minorHAnsi"/>
          <w:sz w:val="22"/>
          <w:szCs w:val="22"/>
        </w:rPr>
        <w:t>§4 ust. 4.</w:t>
      </w:r>
    </w:p>
    <w:p w14:paraId="40C6073A" w14:textId="10757122" w:rsidR="00B61F56" w:rsidRPr="00972231" w:rsidRDefault="00B61F56" w:rsidP="00B61F56">
      <w:pPr>
        <w:pStyle w:val="Akapitzlist"/>
        <w:jc w:val="both"/>
        <w:rPr>
          <w:rFonts w:asciiTheme="minorHAnsi" w:hAnsiTheme="minorHAnsi" w:cstheme="minorHAnsi"/>
          <w:sz w:val="22"/>
          <w:szCs w:val="22"/>
        </w:rPr>
      </w:pPr>
      <w:r w:rsidRPr="00972231">
        <w:rPr>
          <w:rFonts w:asciiTheme="minorHAnsi" w:hAnsiTheme="minorHAnsi" w:cstheme="minorHAnsi"/>
          <w:sz w:val="22"/>
          <w:szCs w:val="22"/>
        </w:rPr>
        <w:t xml:space="preserve">Faktura VAT będzie wystawiona na: </w:t>
      </w:r>
      <w:r w:rsidRPr="00972231">
        <w:rPr>
          <w:rFonts w:asciiTheme="minorHAnsi" w:hAnsiTheme="minorHAnsi" w:cstheme="minorHAnsi"/>
          <w:b/>
          <w:bCs/>
          <w:sz w:val="22"/>
          <w:szCs w:val="22"/>
        </w:rPr>
        <w:t>Pr</w:t>
      </w:r>
      <w:r w:rsidRPr="00972231">
        <w:rPr>
          <w:rFonts w:asciiTheme="minorHAnsi" w:hAnsiTheme="minorHAnsi" w:cstheme="minorHAnsi"/>
          <w:b/>
          <w:sz w:val="22"/>
          <w:szCs w:val="22"/>
        </w:rPr>
        <w:t>zedsiębiorstw</w:t>
      </w:r>
      <w:r w:rsidR="00E41A93" w:rsidRPr="00972231">
        <w:rPr>
          <w:rFonts w:asciiTheme="minorHAnsi" w:hAnsiTheme="minorHAnsi" w:cstheme="minorHAnsi"/>
          <w:b/>
          <w:sz w:val="22"/>
          <w:szCs w:val="22"/>
        </w:rPr>
        <w:t xml:space="preserve">o Energetyki Cieplnej </w:t>
      </w:r>
      <w:r w:rsidRPr="00972231">
        <w:rPr>
          <w:rFonts w:asciiTheme="minorHAnsi" w:hAnsiTheme="minorHAnsi" w:cstheme="minorHAnsi"/>
          <w:b/>
          <w:sz w:val="22"/>
          <w:szCs w:val="22"/>
        </w:rPr>
        <w:t>Sp. z o.o.</w:t>
      </w:r>
      <w:r w:rsidRPr="00972231">
        <w:rPr>
          <w:rFonts w:asciiTheme="minorHAnsi" w:hAnsiTheme="minorHAnsi" w:cstheme="minorHAnsi"/>
          <w:sz w:val="22"/>
          <w:szCs w:val="22"/>
        </w:rPr>
        <w:t xml:space="preserve"> z siedzibą w Goleniowie, ul. Maszewska 18, 72-100 Goleniów. Fakturę VAT wraz z załączonym odpowiednim protokołem podpisanym przez Strony, będącym podstawą wystawienia tej faktury, należy przesyłać na adres: </w:t>
      </w:r>
      <w:r w:rsidRPr="00972231">
        <w:rPr>
          <w:rFonts w:asciiTheme="minorHAnsi" w:hAnsiTheme="minorHAnsi" w:cstheme="minorHAnsi"/>
          <w:b/>
          <w:bCs/>
          <w:sz w:val="22"/>
          <w:szCs w:val="22"/>
        </w:rPr>
        <w:t>Pr</w:t>
      </w:r>
      <w:r w:rsidRPr="00972231">
        <w:rPr>
          <w:rFonts w:asciiTheme="minorHAnsi" w:hAnsiTheme="minorHAnsi" w:cstheme="minorHAnsi"/>
          <w:b/>
          <w:sz w:val="22"/>
          <w:szCs w:val="22"/>
        </w:rPr>
        <w:t>zedsiębiorstwo Energetyki Cieplnej Sp. z o.o.</w:t>
      </w:r>
      <w:r w:rsidRPr="00972231">
        <w:rPr>
          <w:rFonts w:asciiTheme="minorHAnsi" w:hAnsiTheme="minorHAnsi" w:cstheme="minorHAnsi"/>
          <w:sz w:val="22"/>
          <w:szCs w:val="22"/>
        </w:rPr>
        <w:t xml:space="preserve">, </w:t>
      </w:r>
      <w:r w:rsidR="000C4C68">
        <w:rPr>
          <w:rFonts w:asciiTheme="minorHAnsi" w:hAnsiTheme="minorHAnsi" w:cstheme="minorHAnsi"/>
          <w:sz w:val="22"/>
          <w:szCs w:val="22"/>
        </w:rPr>
        <w:br/>
      </w:r>
      <w:r w:rsidRPr="00972231">
        <w:rPr>
          <w:rFonts w:asciiTheme="minorHAnsi" w:hAnsiTheme="minorHAnsi" w:cstheme="minorHAnsi"/>
          <w:sz w:val="22"/>
          <w:szCs w:val="22"/>
        </w:rPr>
        <w:t>ul. Maszewska 18, 72-100 Goleniów. Na fakturze VAT należy umieścić numer niniejszej umowy.</w:t>
      </w:r>
    </w:p>
    <w:p w14:paraId="70C458C9" w14:textId="61DE99D4" w:rsidR="00ED32A1" w:rsidRDefault="00B61F56" w:rsidP="00953FEE">
      <w:pPr>
        <w:pStyle w:val="Akapitzlist"/>
        <w:numPr>
          <w:ilvl w:val="0"/>
          <w:numId w:val="5"/>
        </w:numPr>
        <w:jc w:val="both"/>
        <w:rPr>
          <w:rFonts w:asciiTheme="minorHAnsi" w:hAnsiTheme="minorHAnsi" w:cstheme="minorHAnsi"/>
          <w:sz w:val="22"/>
          <w:szCs w:val="22"/>
        </w:rPr>
      </w:pPr>
      <w:r w:rsidRPr="00972231">
        <w:rPr>
          <w:rFonts w:asciiTheme="minorHAnsi" w:hAnsiTheme="minorHAnsi" w:cstheme="minorHAnsi"/>
          <w:sz w:val="22"/>
          <w:szCs w:val="22"/>
        </w:rPr>
        <w:t>Za dzień zapłaty uznaje się dzień, w którym nastąpiło obciążenie rachunku bankowego Zamawiającego.</w:t>
      </w:r>
    </w:p>
    <w:p w14:paraId="42B181E2" w14:textId="77777777" w:rsidR="00953FEE" w:rsidRPr="00B06ADF" w:rsidRDefault="00953FEE" w:rsidP="00B06ADF">
      <w:pPr>
        <w:jc w:val="both"/>
        <w:rPr>
          <w:rFonts w:asciiTheme="minorHAnsi" w:hAnsiTheme="minorHAnsi" w:cstheme="minorHAnsi"/>
          <w:sz w:val="22"/>
          <w:szCs w:val="22"/>
        </w:rPr>
      </w:pPr>
    </w:p>
    <w:p w14:paraId="0D933EA2" w14:textId="77777777" w:rsidR="00ED32A1" w:rsidRPr="00ED32A1" w:rsidRDefault="00ED32A1" w:rsidP="00ED32A1">
      <w:pPr>
        <w:jc w:val="center"/>
        <w:rPr>
          <w:rFonts w:asciiTheme="minorHAnsi" w:hAnsiTheme="minorHAnsi" w:cstheme="minorHAnsi"/>
          <w:b/>
          <w:kern w:val="1"/>
          <w:sz w:val="22"/>
          <w:szCs w:val="22"/>
        </w:rPr>
      </w:pPr>
      <w:r w:rsidRPr="00ED32A1">
        <w:rPr>
          <w:rFonts w:asciiTheme="minorHAnsi" w:hAnsiTheme="minorHAnsi" w:cstheme="minorHAnsi"/>
          <w:b/>
          <w:kern w:val="1"/>
          <w:sz w:val="22"/>
          <w:szCs w:val="22"/>
        </w:rPr>
        <w:t>§ 4a</w:t>
      </w:r>
    </w:p>
    <w:p w14:paraId="64D68F3D" w14:textId="77777777" w:rsidR="00ED32A1" w:rsidRPr="00ED32A1" w:rsidRDefault="00ED32A1" w:rsidP="00ED32A1">
      <w:pPr>
        <w:spacing w:after="120"/>
        <w:jc w:val="center"/>
        <w:rPr>
          <w:rFonts w:asciiTheme="minorHAnsi" w:hAnsiTheme="minorHAnsi" w:cstheme="minorHAnsi"/>
          <w:b/>
          <w:kern w:val="1"/>
          <w:sz w:val="22"/>
          <w:szCs w:val="22"/>
        </w:rPr>
      </w:pPr>
      <w:r w:rsidRPr="00ED32A1">
        <w:rPr>
          <w:rFonts w:asciiTheme="minorHAnsi" w:hAnsiTheme="minorHAnsi" w:cstheme="minorHAnsi"/>
          <w:b/>
          <w:kern w:val="1"/>
          <w:sz w:val="22"/>
          <w:szCs w:val="22"/>
        </w:rPr>
        <w:t>Podwykonawca/Podwykonawcy</w:t>
      </w:r>
    </w:p>
    <w:p w14:paraId="1641F9F5" w14:textId="77777777"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Bez pisemnej zgody Zamawiającego Wykonawca nie ma prawa cesji ani przelewu wierzytelności wynikających z niniejszej Umowy na osobę trzecią (art. 509 KC).</w:t>
      </w:r>
    </w:p>
    <w:p w14:paraId="7C1EDF40" w14:textId="7681615E"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Wykonawca odpowiada za działania, zaniechania, zaniedbania i uchybienia każdego podwykonawcy</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 xml:space="preserve">podwykonawców tak, jak by to były działania, zaniechania, zaniedbania </w:t>
      </w:r>
      <w:r w:rsidRPr="00ED32A1">
        <w:rPr>
          <w:rFonts w:asciiTheme="minorHAnsi" w:hAnsiTheme="minorHAnsi" w:cstheme="minorHAnsi"/>
          <w:kern w:val="1"/>
          <w:sz w:val="22"/>
          <w:szCs w:val="22"/>
        </w:rPr>
        <w:br/>
        <w:t>i uchybienia jego własnych pracowników lub przedstawicieli.</w:t>
      </w:r>
    </w:p>
    <w:p w14:paraId="4767A3BE" w14:textId="77777777"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Zamawiający nie dopuszcza zawierania umów podwykonawców z dalszymi podwykonawcami.</w:t>
      </w:r>
    </w:p>
    <w:p w14:paraId="6E0195D9" w14:textId="33BBCE99"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Do zawarcia przez Wykonawcę umowy o roboty budowlane z podwykonawcą stosuje się postanowienia art. 647</w:t>
      </w:r>
      <w:r w:rsidR="004A317D">
        <w:rPr>
          <w:rFonts w:asciiTheme="minorHAnsi" w:hAnsiTheme="minorHAnsi" w:cstheme="minorHAnsi"/>
          <w:kern w:val="1"/>
          <w:sz w:val="22"/>
          <w:szCs w:val="22"/>
          <w:vertAlign w:val="superscript"/>
        </w:rPr>
        <w:t>1</w:t>
      </w:r>
      <w:r w:rsidRPr="00ED32A1">
        <w:rPr>
          <w:rFonts w:asciiTheme="minorHAnsi" w:hAnsiTheme="minorHAnsi" w:cstheme="minorHAnsi"/>
          <w:kern w:val="1"/>
          <w:sz w:val="22"/>
          <w:szCs w:val="22"/>
        </w:rPr>
        <w:t xml:space="preserve"> Kodeksu Cywilnego oraz niniejszej umowy.</w:t>
      </w:r>
    </w:p>
    <w:p w14:paraId="4DDEA044" w14:textId="77777777"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Zlecenie wykonania części prac podwykonawcom nie zmienia treści zobowiązań Wykonawcy wobec Zamawiającego za wykonanie tej części prac.</w:t>
      </w:r>
    </w:p>
    <w:p w14:paraId="70B7230C" w14:textId="0EECB7A1"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 xml:space="preserve">Wykonawca zobowiązany jest do doręczenia Zamawiającemu w dniu podpisywania każdego </w:t>
      </w:r>
      <w:r w:rsidRPr="00ED32A1">
        <w:rPr>
          <w:rFonts w:asciiTheme="minorHAnsi" w:hAnsiTheme="minorHAnsi" w:cstheme="minorHAnsi"/>
          <w:kern w:val="1"/>
          <w:sz w:val="22"/>
          <w:szCs w:val="22"/>
        </w:rPr>
        <w:br/>
        <w:t>z protokołów odbioru robót, stanowiącego podstawę do wystawienia faktury VAT, pisemnego potwierdzenia przez podwykonawcę</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podwykonawców, którego wierzytelność jest częścią składową wystawionej faktury VAT o dokonaniu zapłaty na rz</w:t>
      </w:r>
      <w:r>
        <w:rPr>
          <w:rFonts w:asciiTheme="minorHAnsi" w:hAnsiTheme="minorHAnsi" w:cstheme="minorHAnsi"/>
          <w:kern w:val="1"/>
          <w:sz w:val="22"/>
          <w:szCs w:val="22"/>
        </w:rPr>
        <w:t xml:space="preserve">ecz tego </w:t>
      </w:r>
      <w:r w:rsidRPr="00ED32A1">
        <w:rPr>
          <w:rFonts w:asciiTheme="minorHAnsi" w:hAnsiTheme="minorHAnsi" w:cstheme="minorHAnsi"/>
          <w:kern w:val="1"/>
          <w:sz w:val="22"/>
          <w:szCs w:val="22"/>
        </w:rPr>
        <w:t>podwykonawcy</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podwykonawców w całości.</w:t>
      </w:r>
    </w:p>
    <w:p w14:paraId="3CC8751A" w14:textId="628F1D2E"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W przypadku niedostarczenia potwierdzenia, o którym mowa w ust.</w:t>
      </w:r>
      <w:r w:rsidR="000417FC">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 xml:space="preserve">6, Zamawiający zatrzyma </w:t>
      </w:r>
      <w:r w:rsidRPr="00ED32A1">
        <w:rPr>
          <w:rFonts w:asciiTheme="minorHAnsi" w:hAnsiTheme="minorHAnsi" w:cstheme="minorHAnsi"/>
          <w:kern w:val="1"/>
          <w:sz w:val="22"/>
          <w:szCs w:val="22"/>
        </w:rPr>
        <w:br/>
        <w:t>z należności Wykonawcy, kwot</w:t>
      </w:r>
      <w:r>
        <w:rPr>
          <w:rFonts w:asciiTheme="minorHAnsi" w:hAnsiTheme="minorHAnsi" w:cstheme="minorHAnsi"/>
          <w:kern w:val="1"/>
          <w:sz w:val="22"/>
          <w:szCs w:val="22"/>
        </w:rPr>
        <w:t xml:space="preserve">ę w wysokości równej należności </w:t>
      </w:r>
      <w:r w:rsidRPr="00ED32A1">
        <w:rPr>
          <w:rFonts w:asciiTheme="minorHAnsi" w:hAnsiTheme="minorHAnsi" w:cstheme="minorHAnsi"/>
          <w:kern w:val="1"/>
          <w:sz w:val="22"/>
          <w:szCs w:val="22"/>
        </w:rPr>
        <w:t>podwykonawcy</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podwykonawców, do czasu otrzymania tego potwierdzenia. Z tego powodu Wykonawcy nie przysługuje prawo do przedłużenia terminu wykonania przedmiotu umowy.</w:t>
      </w:r>
    </w:p>
    <w:p w14:paraId="71413617" w14:textId="762D380B"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Zatrzymanie, o którym mowa w ust. 7, nie zwalnia Wykonawcy z obowiązku dokonania zapłaty na rzecz podwykonawcy</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w:t>
      </w:r>
      <w:r w:rsidR="005350B6">
        <w:rPr>
          <w:rFonts w:asciiTheme="minorHAnsi" w:hAnsiTheme="minorHAnsi" w:cstheme="minorHAnsi"/>
          <w:kern w:val="1"/>
          <w:sz w:val="22"/>
          <w:szCs w:val="22"/>
        </w:rPr>
        <w:t xml:space="preserve"> </w:t>
      </w:r>
      <w:r w:rsidRPr="00ED32A1">
        <w:rPr>
          <w:rFonts w:asciiTheme="minorHAnsi" w:hAnsiTheme="minorHAnsi" w:cstheme="minorHAnsi"/>
          <w:kern w:val="1"/>
          <w:sz w:val="22"/>
          <w:szCs w:val="22"/>
        </w:rPr>
        <w:t>podwykonawców.</w:t>
      </w:r>
    </w:p>
    <w:p w14:paraId="6DC513C7" w14:textId="77777777"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Wykonawca zobowiązany jest pisemnie poinformować podwykonawców o warunkach niniejszej umowy.</w:t>
      </w:r>
    </w:p>
    <w:p w14:paraId="3C94AA36" w14:textId="77777777" w:rsidR="00ED32A1" w:rsidRPr="00ED32A1" w:rsidRDefault="00ED32A1" w:rsidP="00ED32A1">
      <w:pPr>
        <w:numPr>
          <w:ilvl w:val="3"/>
          <w:numId w:val="42"/>
        </w:numPr>
        <w:ind w:left="709"/>
        <w:jc w:val="both"/>
        <w:rPr>
          <w:rFonts w:asciiTheme="minorHAnsi" w:hAnsiTheme="minorHAnsi" w:cstheme="minorHAnsi"/>
          <w:kern w:val="1"/>
          <w:sz w:val="22"/>
          <w:szCs w:val="22"/>
        </w:rPr>
      </w:pPr>
      <w:r w:rsidRPr="00ED32A1">
        <w:rPr>
          <w:rFonts w:asciiTheme="minorHAnsi" w:hAnsiTheme="minorHAnsi" w:cstheme="minorHAnsi"/>
          <w:kern w:val="1"/>
          <w:sz w:val="22"/>
          <w:szCs w:val="22"/>
        </w:rPr>
        <w:t xml:space="preserve">Nie zastosowanie się Wykonawcy do wymogów wynikających z postanowień umowy zawartych w ust. 2 – 9 niniejszego paragrafu, upoważnia  Zamawiającego do podjęcia wszelkich niezbędnych działań w celu wyegzekwowania od Wykonawcy i wszystkich podwykonawców ustaleń danej umowy, aż do odstąpienia od umowy z Wykonawcą z winy Wykonawcy włącznie. </w:t>
      </w:r>
    </w:p>
    <w:p w14:paraId="6C397C69" w14:textId="0AA49658" w:rsidR="00B61F56" w:rsidRPr="00953FEE" w:rsidRDefault="00B61F56" w:rsidP="00953FEE">
      <w:pPr>
        <w:rPr>
          <w:rFonts w:asciiTheme="minorHAnsi" w:hAnsiTheme="minorHAnsi" w:cstheme="minorHAnsi"/>
          <w:b/>
          <w:sz w:val="22"/>
          <w:szCs w:val="22"/>
        </w:rPr>
      </w:pPr>
    </w:p>
    <w:p w14:paraId="7466AB0C" w14:textId="77777777" w:rsidR="00B61F56" w:rsidRPr="00972231" w:rsidRDefault="00B61F56" w:rsidP="00B61F56">
      <w:pPr>
        <w:pStyle w:val="Nagwek10"/>
        <w:rPr>
          <w:rFonts w:asciiTheme="minorHAnsi" w:hAnsiTheme="minorHAnsi" w:cstheme="minorHAnsi"/>
          <w:b/>
          <w:sz w:val="22"/>
          <w:szCs w:val="22"/>
        </w:rPr>
      </w:pPr>
      <w:r w:rsidRPr="00972231">
        <w:rPr>
          <w:rFonts w:asciiTheme="minorHAnsi" w:hAnsiTheme="minorHAnsi" w:cstheme="minorHAnsi"/>
          <w:b/>
          <w:sz w:val="22"/>
          <w:szCs w:val="22"/>
        </w:rPr>
        <w:t>§ 5</w:t>
      </w:r>
    </w:p>
    <w:p w14:paraId="21BCE293" w14:textId="77777777" w:rsidR="00B61F56" w:rsidRPr="00972231" w:rsidRDefault="00B61F56" w:rsidP="00B61F56">
      <w:pPr>
        <w:pStyle w:val="Nagwek10"/>
        <w:rPr>
          <w:rFonts w:asciiTheme="minorHAnsi" w:hAnsiTheme="minorHAnsi" w:cstheme="minorHAnsi"/>
          <w:b/>
          <w:sz w:val="22"/>
          <w:szCs w:val="22"/>
        </w:rPr>
      </w:pPr>
      <w:r w:rsidRPr="00972231">
        <w:rPr>
          <w:rFonts w:asciiTheme="minorHAnsi" w:hAnsiTheme="minorHAnsi" w:cstheme="minorHAnsi"/>
          <w:b/>
          <w:sz w:val="22"/>
          <w:szCs w:val="22"/>
        </w:rPr>
        <w:t xml:space="preserve">Przedstawiciele Stron i adresy do korespondencji między Stronami </w:t>
      </w:r>
    </w:p>
    <w:p w14:paraId="664CD494" w14:textId="77777777" w:rsidR="00B61F56" w:rsidRPr="00972231" w:rsidRDefault="00B61F56" w:rsidP="00B61F56">
      <w:pPr>
        <w:pStyle w:val="Tekstpodstawowy"/>
        <w:spacing w:after="0"/>
        <w:rPr>
          <w:rFonts w:asciiTheme="minorHAnsi" w:hAnsiTheme="minorHAnsi" w:cstheme="minorHAnsi"/>
          <w:sz w:val="22"/>
          <w:szCs w:val="22"/>
        </w:rPr>
      </w:pPr>
    </w:p>
    <w:p w14:paraId="2C840DEE" w14:textId="527F9A4B" w:rsidR="00B61F56" w:rsidRPr="00972231" w:rsidRDefault="00B61F56" w:rsidP="00B61F56">
      <w:pPr>
        <w:pStyle w:val="Akapitzlist"/>
        <w:numPr>
          <w:ilvl w:val="0"/>
          <w:numId w:val="9"/>
        </w:numPr>
        <w:jc w:val="both"/>
        <w:rPr>
          <w:rFonts w:asciiTheme="minorHAnsi" w:hAnsiTheme="minorHAnsi" w:cstheme="minorHAnsi"/>
          <w:sz w:val="22"/>
          <w:szCs w:val="22"/>
        </w:rPr>
      </w:pPr>
      <w:r w:rsidRPr="00972231">
        <w:rPr>
          <w:rFonts w:asciiTheme="minorHAnsi" w:hAnsiTheme="minorHAnsi" w:cstheme="minorHAnsi"/>
          <w:sz w:val="22"/>
          <w:szCs w:val="22"/>
        </w:rPr>
        <w:t xml:space="preserve">W celu dokonania czynności zmierzających do należytego wykonania umowy, </w:t>
      </w:r>
      <w:r w:rsidR="00B70501" w:rsidRPr="00972231">
        <w:rPr>
          <w:rFonts w:asciiTheme="minorHAnsi" w:hAnsiTheme="minorHAnsi" w:cstheme="minorHAnsi"/>
          <w:sz w:val="22"/>
          <w:szCs w:val="22"/>
        </w:rPr>
        <w:br/>
      </w:r>
      <w:r w:rsidRPr="00972231">
        <w:rPr>
          <w:rFonts w:asciiTheme="minorHAnsi" w:hAnsiTheme="minorHAnsi" w:cstheme="minorHAnsi"/>
          <w:sz w:val="22"/>
          <w:szCs w:val="22"/>
        </w:rPr>
        <w:t xml:space="preserve">w szczególności w celu zapewnienia prawidłowego obiegu dokumentów, wymiany informacji, dokonywania odbiorów Strony ustalają, iż przedstawicielami Stron będą następujące osoby: </w:t>
      </w:r>
    </w:p>
    <w:p w14:paraId="611726F8" w14:textId="77777777" w:rsidR="00B61F56" w:rsidRPr="00972231" w:rsidRDefault="00B61F56" w:rsidP="00B61F56">
      <w:pPr>
        <w:pStyle w:val="Akapitzlist"/>
        <w:jc w:val="both"/>
        <w:rPr>
          <w:rFonts w:asciiTheme="minorHAnsi" w:hAnsiTheme="minorHAnsi" w:cstheme="minorHAnsi"/>
          <w:sz w:val="22"/>
          <w:szCs w:val="22"/>
        </w:rPr>
      </w:pPr>
      <w:r w:rsidRPr="00972231">
        <w:rPr>
          <w:rFonts w:asciiTheme="minorHAnsi" w:hAnsiTheme="minorHAnsi" w:cstheme="minorHAnsi"/>
          <w:sz w:val="22"/>
          <w:szCs w:val="22"/>
        </w:rPr>
        <w:t>1.1.  za Zamawiającego:</w:t>
      </w:r>
    </w:p>
    <w:p w14:paraId="18D143EA" w14:textId="2322BA1A" w:rsidR="00B61F56" w:rsidRDefault="008D00AD" w:rsidP="00B61F56">
      <w:pPr>
        <w:pStyle w:val="Akapitzlist"/>
        <w:ind w:left="1409" w:firstLine="1"/>
        <w:jc w:val="both"/>
        <w:rPr>
          <w:rFonts w:asciiTheme="minorHAnsi" w:hAnsiTheme="minorHAnsi" w:cstheme="minorHAnsi"/>
          <w:sz w:val="22"/>
          <w:szCs w:val="22"/>
        </w:rPr>
      </w:pPr>
      <w:r>
        <w:rPr>
          <w:rFonts w:asciiTheme="minorHAnsi" w:hAnsiTheme="minorHAnsi" w:cstheme="minorHAnsi"/>
          <w:sz w:val="22"/>
          <w:szCs w:val="22"/>
        </w:rPr>
        <w:t>a</w:t>
      </w:r>
      <w:r w:rsidR="00C529EE" w:rsidRPr="00972231">
        <w:rPr>
          <w:rFonts w:asciiTheme="minorHAnsi" w:hAnsiTheme="minorHAnsi" w:cstheme="minorHAnsi"/>
          <w:sz w:val="22"/>
          <w:szCs w:val="22"/>
        </w:rPr>
        <w:t xml:space="preserve">) </w:t>
      </w:r>
      <w:r w:rsidR="00B70501" w:rsidRPr="00972231">
        <w:rPr>
          <w:rFonts w:asciiTheme="minorHAnsi" w:hAnsiTheme="minorHAnsi" w:cstheme="minorHAnsi"/>
          <w:sz w:val="22"/>
          <w:szCs w:val="22"/>
        </w:rPr>
        <w:t>Katarzyna Kondraciuk</w:t>
      </w:r>
      <w:r w:rsidR="00C529EE" w:rsidRPr="00972231">
        <w:rPr>
          <w:rFonts w:asciiTheme="minorHAnsi" w:hAnsiTheme="minorHAnsi" w:cstheme="minorHAnsi"/>
          <w:sz w:val="22"/>
          <w:szCs w:val="22"/>
        </w:rPr>
        <w:tab/>
        <w:t xml:space="preserve"> - P</w:t>
      </w:r>
      <w:r w:rsidR="00B61F56" w:rsidRPr="00972231">
        <w:rPr>
          <w:rFonts w:asciiTheme="minorHAnsi" w:hAnsiTheme="minorHAnsi" w:cstheme="minorHAnsi"/>
          <w:sz w:val="22"/>
          <w:szCs w:val="22"/>
        </w:rPr>
        <w:t>racownik Zamawiającego</w:t>
      </w:r>
    </w:p>
    <w:p w14:paraId="2F2739AE" w14:textId="508EE1FB" w:rsidR="00C529EE" w:rsidRDefault="008D00AD" w:rsidP="001D6AF3">
      <w:pPr>
        <w:pStyle w:val="Akapitzlist"/>
        <w:ind w:left="1409" w:firstLine="1"/>
        <w:jc w:val="both"/>
        <w:rPr>
          <w:rFonts w:asciiTheme="minorHAnsi" w:hAnsiTheme="minorHAnsi" w:cstheme="minorHAnsi"/>
          <w:sz w:val="22"/>
          <w:szCs w:val="22"/>
        </w:rPr>
      </w:pPr>
      <w:r>
        <w:rPr>
          <w:rFonts w:asciiTheme="minorHAnsi" w:hAnsiTheme="minorHAnsi" w:cstheme="minorHAnsi"/>
          <w:sz w:val="22"/>
          <w:szCs w:val="22"/>
        </w:rPr>
        <w:t>b) Piotr Symonowicz</w:t>
      </w:r>
      <w:r>
        <w:rPr>
          <w:rFonts w:asciiTheme="minorHAnsi" w:hAnsiTheme="minorHAnsi" w:cstheme="minorHAnsi"/>
          <w:sz w:val="22"/>
          <w:szCs w:val="22"/>
        </w:rPr>
        <w:tab/>
      </w:r>
      <w:r>
        <w:rPr>
          <w:rFonts w:asciiTheme="minorHAnsi" w:hAnsiTheme="minorHAnsi" w:cstheme="minorHAnsi"/>
          <w:sz w:val="22"/>
          <w:szCs w:val="22"/>
        </w:rPr>
        <w:tab/>
        <w:t xml:space="preserve"> - </w:t>
      </w:r>
      <w:r w:rsidRPr="00972231">
        <w:rPr>
          <w:rFonts w:asciiTheme="minorHAnsi" w:hAnsiTheme="minorHAnsi" w:cstheme="minorHAnsi"/>
          <w:sz w:val="22"/>
          <w:szCs w:val="22"/>
        </w:rPr>
        <w:t>Pracownik Zamawiającego</w:t>
      </w:r>
    </w:p>
    <w:p w14:paraId="14804D93" w14:textId="3436B92F" w:rsidR="00E736D0" w:rsidRPr="001D6AF3" w:rsidRDefault="00E736D0" w:rsidP="001D6AF3">
      <w:pPr>
        <w:pStyle w:val="Akapitzlist"/>
        <w:ind w:left="1409" w:firstLine="1"/>
        <w:jc w:val="both"/>
        <w:rPr>
          <w:rFonts w:asciiTheme="minorHAnsi" w:hAnsiTheme="minorHAnsi" w:cstheme="minorHAnsi"/>
          <w:sz w:val="22"/>
          <w:szCs w:val="22"/>
        </w:rPr>
      </w:pPr>
      <w:r>
        <w:rPr>
          <w:rFonts w:asciiTheme="minorHAnsi" w:hAnsiTheme="minorHAnsi" w:cstheme="minorHAnsi"/>
          <w:sz w:val="22"/>
          <w:szCs w:val="22"/>
        </w:rPr>
        <w:t>c) Sławomir Olejnik</w:t>
      </w:r>
      <w:r>
        <w:rPr>
          <w:rFonts w:asciiTheme="minorHAnsi" w:hAnsiTheme="minorHAnsi" w:cstheme="minorHAnsi"/>
          <w:sz w:val="22"/>
          <w:szCs w:val="22"/>
        </w:rPr>
        <w:tab/>
      </w:r>
      <w:r>
        <w:rPr>
          <w:rFonts w:asciiTheme="minorHAnsi" w:hAnsiTheme="minorHAnsi" w:cstheme="minorHAnsi"/>
          <w:sz w:val="22"/>
          <w:szCs w:val="22"/>
        </w:rPr>
        <w:tab/>
        <w:t xml:space="preserve"> - Pracownik Zamawiającego</w:t>
      </w:r>
    </w:p>
    <w:p w14:paraId="0EDCA19B" w14:textId="77777777" w:rsidR="00B61F56" w:rsidRPr="00972231" w:rsidRDefault="00B61F56" w:rsidP="00B61F56">
      <w:pPr>
        <w:pStyle w:val="Akapitzlist"/>
        <w:jc w:val="both"/>
        <w:rPr>
          <w:rFonts w:asciiTheme="minorHAnsi" w:hAnsiTheme="minorHAnsi" w:cstheme="minorHAnsi"/>
          <w:sz w:val="22"/>
          <w:szCs w:val="22"/>
        </w:rPr>
      </w:pPr>
      <w:r w:rsidRPr="00972231">
        <w:rPr>
          <w:rFonts w:asciiTheme="minorHAnsi" w:hAnsiTheme="minorHAnsi" w:cstheme="minorHAnsi"/>
          <w:sz w:val="22"/>
          <w:szCs w:val="22"/>
        </w:rPr>
        <w:t>1.2.  za Wykonawcę:</w:t>
      </w:r>
    </w:p>
    <w:p w14:paraId="41305F2C" w14:textId="10430E08" w:rsidR="00B61F56" w:rsidRPr="00972231" w:rsidRDefault="00EE00AF" w:rsidP="00B61F56">
      <w:pPr>
        <w:pStyle w:val="Akapitzlist"/>
        <w:ind w:left="1417" w:firstLine="1"/>
        <w:jc w:val="both"/>
        <w:rPr>
          <w:rFonts w:asciiTheme="minorHAnsi" w:hAnsiTheme="minorHAnsi" w:cstheme="minorHAnsi"/>
          <w:sz w:val="22"/>
          <w:szCs w:val="22"/>
        </w:rPr>
      </w:pPr>
      <w:r w:rsidRPr="00972231">
        <w:rPr>
          <w:rFonts w:asciiTheme="minorHAnsi" w:hAnsiTheme="minorHAnsi" w:cstheme="minorHAnsi"/>
          <w:sz w:val="22"/>
          <w:szCs w:val="22"/>
        </w:rPr>
        <w:t>a)  ………</w:t>
      </w:r>
      <w:r w:rsidR="000C1080">
        <w:rPr>
          <w:rFonts w:asciiTheme="minorHAnsi" w:hAnsiTheme="minorHAnsi" w:cstheme="minorHAnsi"/>
          <w:sz w:val="22"/>
          <w:szCs w:val="22"/>
        </w:rPr>
        <w:t>…………..</w:t>
      </w:r>
      <w:r w:rsidRPr="00972231">
        <w:rPr>
          <w:rFonts w:asciiTheme="minorHAnsi" w:hAnsiTheme="minorHAnsi" w:cstheme="minorHAnsi"/>
          <w:sz w:val="22"/>
          <w:szCs w:val="22"/>
        </w:rPr>
        <w:t>……..</w:t>
      </w:r>
      <w:r w:rsidR="00B61F56" w:rsidRPr="00972231">
        <w:rPr>
          <w:rFonts w:asciiTheme="minorHAnsi" w:hAnsiTheme="minorHAnsi" w:cstheme="minorHAnsi"/>
          <w:sz w:val="22"/>
          <w:szCs w:val="22"/>
        </w:rPr>
        <w:tab/>
      </w:r>
      <w:r w:rsidR="00B70501" w:rsidRPr="00972231">
        <w:rPr>
          <w:rFonts w:asciiTheme="minorHAnsi" w:hAnsiTheme="minorHAnsi" w:cstheme="minorHAnsi"/>
          <w:sz w:val="22"/>
          <w:szCs w:val="22"/>
        </w:rPr>
        <w:tab/>
        <w:t xml:space="preserve"> </w:t>
      </w:r>
      <w:r w:rsidR="00B61F56" w:rsidRPr="00972231">
        <w:rPr>
          <w:rFonts w:asciiTheme="minorHAnsi" w:hAnsiTheme="minorHAnsi" w:cstheme="minorHAnsi"/>
          <w:sz w:val="22"/>
          <w:szCs w:val="22"/>
        </w:rPr>
        <w:t>- Kierownik budow</w:t>
      </w:r>
      <w:r w:rsidR="008523D8">
        <w:rPr>
          <w:rFonts w:asciiTheme="minorHAnsi" w:hAnsiTheme="minorHAnsi" w:cstheme="minorHAnsi"/>
          <w:sz w:val="22"/>
          <w:szCs w:val="22"/>
        </w:rPr>
        <w:t>y</w:t>
      </w:r>
    </w:p>
    <w:p w14:paraId="77BFE6BC" w14:textId="2E578FB8" w:rsidR="00B61F56" w:rsidRPr="00972231" w:rsidRDefault="00B61F56" w:rsidP="00B61F56">
      <w:pPr>
        <w:pStyle w:val="Akapitzlist"/>
        <w:numPr>
          <w:ilvl w:val="0"/>
          <w:numId w:val="9"/>
        </w:numPr>
        <w:jc w:val="both"/>
        <w:rPr>
          <w:rFonts w:asciiTheme="minorHAnsi" w:hAnsiTheme="minorHAnsi" w:cstheme="minorHAnsi"/>
          <w:sz w:val="22"/>
          <w:szCs w:val="22"/>
        </w:rPr>
      </w:pPr>
      <w:r w:rsidRPr="00972231">
        <w:rPr>
          <w:rFonts w:asciiTheme="minorHAnsi" w:hAnsiTheme="minorHAnsi" w:cstheme="minorHAnsi"/>
          <w:sz w:val="22"/>
          <w:szCs w:val="22"/>
        </w:rPr>
        <w:t>Do dokonania odbiorów częściowych oraz odbioru końcowego konieczne jest działanie co najmniej dwóch osób łącznie reprezentujących Zamawiającego i jednej osoby ze strony Wykonawcy.</w:t>
      </w:r>
    </w:p>
    <w:p w14:paraId="1803ACA4" w14:textId="2620E578" w:rsidR="00B61F56" w:rsidRPr="00972231" w:rsidRDefault="00B61F56" w:rsidP="00B61F56">
      <w:pPr>
        <w:pStyle w:val="Akapitzlist"/>
        <w:numPr>
          <w:ilvl w:val="0"/>
          <w:numId w:val="9"/>
        </w:numPr>
        <w:jc w:val="both"/>
        <w:rPr>
          <w:rFonts w:asciiTheme="minorHAnsi" w:hAnsiTheme="minorHAnsi" w:cstheme="minorHAnsi"/>
          <w:sz w:val="22"/>
          <w:szCs w:val="22"/>
        </w:rPr>
      </w:pPr>
      <w:r w:rsidRPr="00972231">
        <w:rPr>
          <w:rFonts w:asciiTheme="minorHAnsi" w:hAnsiTheme="minorHAnsi" w:cstheme="minorHAnsi"/>
          <w:sz w:val="22"/>
          <w:szCs w:val="22"/>
        </w:rPr>
        <w:t xml:space="preserve">Przedstawiciele Stron, o których mowa w ust. 1, nie są uprawnieni do dokonywania zmian </w:t>
      </w:r>
      <w:r w:rsidR="00864E1E">
        <w:rPr>
          <w:rFonts w:asciiTheme="minorHAnsi" w:hAnsiTheme="minorHAnsi" w:cstheme="minorHAnsi"/>
          <w:sz w:val="22"/>
          <w:szCs w:val="22"/>
        </w:rPr>
        <w:br/>
      </w:r>
      <w:r w:rsidRPr="00972231">
        <w:rPr>
          <w:rFonts w:asciiTheme="minorHAnsi" w:hAnsiTheme="minorHAnsi" w:cstheme="minorHAnsi"/>
          <w:sz w:val="22"/>
          <w:szCs w:val="22"/>
        </w:rPr>
        <w:t>w treści umowy.</w:t>
      </w:r>
    </w:p>
    <w:p w14:paraId="6002CA3F" w14:textId="326B1904" w:rsidR="00B61F56" w:rsidRPr="00972231" w:rsidRDefault="00B61F56" w:rsidP="00B61F56">
      <w:pPr>
        <w:pStyle w:val="Akapitzlist"/>
        <w:numPr>
          <w:ilvl w:val="0"/>
          <w:numId w:val="9"/>
        </w:numPr>
        <w:jc w:val="both"/>
        <w:rPr>
          <w:rFonts w:asciiTheme="minorHAnsi" w:hAnsiTheme="minorHAnsi" w:cstheme="minorHAnsi"/>
          <w:sz w:val="22"/>
          <w:szCs w:val="22"/>
        </w:rPr>
      </w:pPr>
      <w:r w:rsidRPr="00972231">
        <w:rPr>
          <w:rFonts w:asciiTheme="minorHAnsi" w:hAnsiTheme="minorHAnsi" w:cstheme="minorHAnsi"/>
          <w:sz w:val="22"/>
          <w:szCs w:val="22"/>
        </w:rPr>
        <w:t>Zmiana lub uzupełnienie przedstawicieli Stron, o których mowa w ust. 1, nie stanowi zmiany umowy i wymaga pisemnego oświadczenia złożonego drugiej Stronie. Osobą upoważnioną do złożenia takiego oświadczenia ze strony Zamawiającego jest Prezes Zarządu.</w:t>
      </w:r>
    </w:p>
    <w:p w14:paraId="07C60E58" w14:textId="39773D2C" w:rsidR="00B61F56" w:rsidRPr="00311960" w:rsidRDefault="00B61F56" w:rsidP="00C529EE">
      <w:pPr>
        <w:pStyle w:val="Akapitzlist"/>
        <w:numPr>
          <w:ilvl w:val="0"/>
          <w:numId w:val="9"/>
        </w:numPr>
        <w:jc w:val="both"/>
        <w:rPr>
          <w:rFonts w:asciiTheme="minorHAnsi" w:hAnsiTheme="minorHAnsi" w:cstheme="minorHAnsi"/>
          <w:sz w:val="22"/>
          <w:szCs w:val="22"/>
        </w:rPr>
      </w:pPr>
      <w:r w:rsidRPr="00972231">
        <w:rPr>
          <w:rFonts w:asciiTheme="minorHAnsi" w:hAnsiTheme="minorHAnsi" w:cstheme="minorHAnsi"/>
          <w:sz w:val="22"/>
          <w:szCs w:val="22"/>
        </w:rPr>
        <w:t>Ustala się następujące adresy i dane dla korespondencji między Stronami:</w:t>
      </w:r>
    </w:p>
    <w:p w14:paraId="5420F28D" w14:textId="77777777" w:rsidR="00B61F56" w:rsidRPr="00972231" w:rsidRDefault="00B61F56" w:rsidP="00B61F56">
      <w:pPr>
        <w:pStyle w:val="Akapitzlist"/>
        <w:ind w:left="1843" w:hanging="425"/>
        <w:jc w:val="both"/>
        <w:rPr>
          <w:rFonts w:asciiTheme="minorHAnsi" w:hAnsiTheme="minorHAnsi" w:cstheme="minorHAnsi"/>
          <w:sz w:val="22"/>
          <w:szCs w:val="22"/>
        </w:rPr>
      </w:pPr>
      <w:r w:rsidRPr="00972231">
        <w:rPr>
          <w:rFonts w:asciiTheme="minorHAnsi" w:hAnsiTheme="minorHAnsi" w:cstheme="minorHAnsi"/>
          <w:sz w:val="22"/>
          <w:szCs w:val="22"/>
        </w:rPr>
        <w:t xml:space="preserve">a) </w:t>
      </w:r>
      <w:r w:rsidRPr="00972231">
        <w:rPr>
          <w:rFonts w:asciiTheme="minorHAnsi" w:hAnsiTheme="minorHAnsi" w:cstheme="minorHAnsi"/>
          <w:b/>
          <w:bCs/>
          <w:sz w:val="22"/>
          <w:szCs w:val="22"/>
        </w:rPr>
        <w:t>Pr</w:t>
      </w:r>
      <w:r w:rsidRPr="00972231">
        <w:rPr>
          <w:rFonts w:asciiTheme="minorHAnsi" w:hAnsiTheme="minorHAnsi" w:cstheme="minorHAnsi"/>
          <w:b/>
          <w:sz w:val="22"/>
          <w:szCs w:val="22"/>
        </w:rPr>
        <w:t>zedsiębiorstwo Energetyki Cieplnej Sp. z o.o.</w:t>
      </w:r>
      <w:r w:rsidRPr="00972231">
        <w:rPr>
          <w:rFonts w:asciiTheme="minorHAnsi" w:hAnsiTheme="minorHAnsi" w:cstheme="minorHAnsi"/>
          <w:sz w:val="22"/>
          <w:szCs w:val="22"/>
        </w:rPr>
        <w:t xml:space="preserve"> </w:t>
      </w:r>
    </w:p>
    <w:p w14:paraId="0F05E7FD" w14:textId="77777777" w:rsidR="00B61F56" w:rsidRPr="00972231" w:rsidRDefault="00B61F56" w:rsidP="00B61F56">
      <w:pPr>
        <w:pStyle w:val="Akapitzlist"/>
        <w:ind w:left="1842" w:firstLine="1"/>
        <w:jc w:val="both"/>
        <w:rPr>
          <w:rFonts w:asciiTheme="minorHAnsi" w:hAnsiTheme="minorHAnsi" w:cstheme="minorHAnsi"/>
          <w:sz w:val="22"/>
          <w:szCs w:val="22"/>
        </w:rPr>
      </w:pPr>
      <w:r w:rsidRPr="00972231">
        <w:rPr>
          <w:rFonts w:asciiTheme="minorHAnsi" w:hAnsiTheme="minorHAnsi" w:cstheme="minorHAnsi"/>
          <w:sz w:val="22"/>
          <w:szCs w:val="22"/>
        </w:rPr>
        <w:t>ul. Maszewska 18,    72-100 Goleniów</w:t>
      </w:r>
    </w:p>
    <w:p w14:paraId="70A18370" w14:textId="77777777" w:rsidR="00B61F56" w:rsidRPr="00972231" w:rsidRDefault="00B61F56" w:rsidP="00B61F56">
      <w:pPr>
        <w:pStyle w:val="Akapitzlist"/>
        <w:ind w:left="1840" w:firstLine="2"/>
        <w:jc w:val="both"/>
        <w:rPr>
          <w:rFonts w:asciiTheme="minorHAnsi" w:hAnsiTheme="minorHAnsi" w:cstheme="minorHAnsi"/>
          <w:sz w:val="22"/>
          <w:szCs w:val="22"/>
        </w:rPr>
      </w:pPr>
      <w:r w:rsidRPr="00972231">
        <w:rPr>
          <w:rFonts w:asciiTheme="minorHAnsi" w:hAnsiTheme="minorHAnsi" w:cstheme="minorHAnsi"/>
          <w:sz w:val="22"/>
          <w:szCs w:val="22"/>
        </w:rPr>
        <w:t xml:space="preserve">Nr faks 91/418-42-92 Nr </w:t>
      </w:r>
      <w:proofErr w:type="spellStart"/>
      <w:r w:rsidRPr="00972231">
        <w:rPr>
          <w:rFonts w:asciiTheme="minorHAnsi" w:hAnsiTheme="minorHAnsi" w:cstheme="minorHAnsi"/>
          <w:sz w:val="22"/>
          <w:szCs w:val="22"/>
        </w:rPr>
        <w:t>tel</w:t>
      </w:r>
      <w:proofErr w:type="spellEnd"/>
      <w:r w:rsidRPr="00972231">
        <w:rPr>
          <w:rFonts w:asciiTheme="minorHAnsi" w:hAnsiTheme="minorHAnsi" w:cstheme="minorHAnsi"/>
          <w:sz w:val="22"/>
          <w:szCs w:val="22"/>
        </w:rPr>
        <w:t>: 91/418-28-41</w:t>
      </w:r>
    </w:p>
    <w:p w14:paraId="7F3C582B" w14:textId="77777777" w:rsidR="00B61F56" w:rsidRPr="00972231" w:rsidRDefault="00B61F56" w:rsidP="00B61F56">
      <w:pPr>
        <w:pStyle w:val="Akapitzlist"/>
        <w:ind w:left="1837" w:firstLine="3"/>
        <w:jc w:val="both"/>
        <w:rPr>
          <w:rFonts w:asciiTheme="minorHAnsi" w:hAnsiTheme="minorHAnsi" w:cstheme="minorHAnsi"/>
          <w:sz w:val="22"/>
          <w:szCs w:val="22"/>
        </w:rPr>
      </w:pPr>
      <w:r w:rsidRPr="00972231">
        <w:rPr>
          <w:rFonts w:asciiTheme="minorHAnsi" w:hAnsiTheme="minorHAnsi" w:cstheme="minorHAnsi"/>
          <w:sz w:val="22"/>
          <w:szCs w:val="22"/>
        </w:rPr>
        <w:t>Poczta elektroniczna: pec@pec.goleniow.pl</w:t>
      </w:r>
    </w:p>
    <w:p w14:paraId="490F6CD2" w14:textId="77777777" w:rsidR="00B61F56" w:rsidRPr="00972231" w:rsidRDefault="00B61F56" w:rsidP="00B61F56">
      <w:pPr>
        <w:pStyle w:val="Akapitzlist"/>
        <w:ind w:left="1428"/>
        <w:jc w:val="both"/>
        <w:rPr>
          <w:rFonts w:asciiTheme="minorHAnsi" w:hAnsiTheme="minorHAnsi" w:cstheme="minorHAnsi"/>
          <w:b/>
          <w:sz w:val="22"/>
          <w:szCs w:val="22"/>
          <w:lang w:val="en-US"/>
        </w:rPr>
      </w:pPr>
      <w:r w:rsidRPr="00972231">
        <w:rPr>
          <w:rFonts w:asciiTheme="minorHAnsi" w:hAnsiTheme="minorHAnsi" w:cstheme="minorHAnsi"/>
          <w:sz w:val="22"/>
          <w:szCs w:val="22"/>
          <w:lang w:val="en-US"/>
        </w:rPr>
        <w:t xml:space="preserve">b) </w:t>
      </w:r>
      <w:r w:rsidR="00EE00AF" w:rsidRPr="00972231">
        <w:rPr>
          <w:rFonts w:asciiTheme="minorHAnsi" w:hAnsiTheme="minorHAnsi" w:cstheme="minorHAnsi"/>
          <w:b/>
          <w:sz w:val="22"/>
          <w:szCs w:val="22"/>
          <w:lang w:val="en-US"/>
        </w:rPr>
        <w:t>………………………………………………..</w:t>
      </w:r>
    </w:p>
    <w:p w14:paraId="6FCE9039" w14:textId="77777777" w:rsidR="00B61F56" w:rsidRPr="00972231" w:rsidRDefault="00EE00AF" w:rsidP="00B61F56">
      <w:pPr>
        <w:pStyle w:val="Akapitzlist"/>
        <w:ind w:left="1428"/>
        <w:jc w:val="both"/>
        <w:rPr>
          <w:rFonts w:asciiTheme="minorHAnsi" w:hAnsiTheme="minorHAnsi" w:cstheme="minorHAnsi"/>
          <w:b/>
          <w:sz w:val="22"/>
          <w:szCs w:val="22"/>
          <w:lang w:val="en-US"/>
        </w:rPr>
      </w:pPr>
      <w:r w:rsidRPr="00972231">
        <w:rPr>
          <w:rFonts w:asciiTheme="minorHAnsi" w:hAnsiTheme="minorHAnsi" w:cstheme="minorHAnsi"/>
          <w:sz w:val="22"/>
          <w:szCs w:val="22"/>
          <w:lang w:val="en-US"/>
        </w:rPr>
        <w:t xml:space="preserve">     ……………………………………………….</w:t>
      </w:r>
    </w:p>
    <w:p w14:paraId="627FD60A" w14:textId="77777777" w:rsidR="00B61F56" w:rsidRPr="00972231" w:rsidRDefault="00EE00AF" w:rsidP="00B61F56">
      <w:pPr>
        <w:pStyle w:val="Akapitzlist"/>
        <w:ind w:left="1428"/>
        <w:jc w:val="both"/>
        <w:rPr>
          <w:rFonts w:asciiTheme="minorHAnsi" w:hAnsiTheme="minorHAnsi" w:cstheme="minorHAnsi"/>
          <w:sz w:val="22"/>
          <w:szCs w:val="22"/>
          <w:lang w:val="en-US"/>
        </w:rPr>
      </w:pPr>
      <w:r w:rsidRPr="00972231">
        <w:rPr>
          <w:rFonts w:asciiTheme="minorHAnsi" w:hAnsiTheme="minorHAnsi" w:cstheme="minorHAnsi"/>
          <w:sz w:val="22"/>
          <w:szCs w:val="22"/>
          <w:lang w:val="en-US"/>
        </w:rPr>
        <w:t xml:space="preserve">    </w:t>
      </w:r>
      <w:proofErr w:type="spellStart"/>
      <w:r w:rsidRPr="00972231">
        <w:rPr>
          <w:rFonts w:asciiTheme="minorHAnsi" w:hAnsiTheme="minorHAnsi" w:cstheme="minorHAnsi"/>
          <w:sz w:val="22"/>
          <w:szCs w:val="22"/>
          <w:lang w:val="en-US"/>
        </w:rPr>
        <w:t>Nr</w:t>
      </w:r>
      <w:proofErr w:type="spellEnd"/>
      <w:r w:rsidRPr="00972231">
        <w:rPr>
          <w:rFonts w:asciiTheme="minorHAnsi" w:hAnsiTheme="minorHAnsi" w:cstheme="minorHAnsi"/>
          <w:sz w:val="22"/>
          <w:szCs w:val="22"/>
          <w:lang w:val="en-US"/>
        </w:rPr>
        <w:t xml:space="preserve"> </w:t>
      </w:r>
      <w:proofErr w:type="spellStart"/>
      <w:r w:rsidRPr="00972231">
        <w:rPr>
          <w:rFonts w:asciiTheme="minorHAnsi" w:hAnsiTheme="minorHAnsi" w:cstheme="minorHAnsi"/>
          <w:sz w:val="22"/>
          <w:szCs w:val="22"/>
          <w:lang w:val="en-US"/>
        </w:rPr>
        <w:t>faks</w:t>
      </w:r>
      <w:proofErr w:type="spellEnd"/>
      <w:r w:rsidRPr="00972231">
        <w:rPr>
          <w:rFonts w:asciiTheme="minorHAnsi" w:hAnsiTheme="minorHAnsi" w:cstheme="minorHAnsi"/>
          <w:sz w:val="22"/>
          <w:szCs w:val="22"/>
          <w:lang w:val="en-US"/>
        </w:rPr>
        <w:t xml:space="preserve">: ……………    </w:t>
      </w:r>
      <w:proofErr w:type="spellStart"/>
      <w:r w:rsidRPr="00972231">
        <w:rPr>
          <w:rFonts w:asciiTheme="minorHAnsi" w:hAnsiTheme="minorHAnsi" w:cstheme="minorHAnsi"/>
          <w:sz w:val="22"/>
          <w:szCs w:val="22"/>
          <w:lang w:val="en-US"/>
        </w:rPr>
        <w:t>Nr</w:t>
      </w:r>
      <w:proofErr w:type="spellEnd"/>
      <w:r w:rsidRPr="00972231">
        <w:rPr>
          <w:rFonts w:asciiTheme="minorHAnsi" w:hAnsiTheme="minorHAnsi" w:cstheme="minorHAnsi"/>
          <w:sz w:val="22"/>
          <w:szCs w:val="22"/>
          <w:lang w:val="en-US"/>
        </w:rPr>
        <w:t xml:space="preserve"> </w:t>
      </w:r>
      <w:proofErr w:type="spellStart"/>
      <w:r w:rsidRPr="00972231">
        <w:rPr>
          <w:rFonts w:asciiTheme="minorHAnsi" w:hAnsiTheme="minorHAnsi" w:cstheme="minorHAnsi"/>
          <w:sz w:val="22"/>
          <w:szCs w:val="22"/>
          <w:lang w:val="en-US"/>
        </w:rPr>
        <w:t>tel</w:t>
      </w:r>
      <w:proofErr w:type="spellEnd"/>
      <w:r w:rsidRPr="00972231">
        <w:rPr>
          <w:rFonts w:asciiTheme="minorHAnsi" w:hAnsiTheme="minorHAnsi" w:cstheme="minorHAnsi"/>
          <w:sz w:val="22"/>
          <w:szCs w:val="22"/>
          <w:lang w:val="en-US"/>
        </w:rPr>
        <w:t>: ………………</w:t>
      </w:r>
    </w:p>
    <w:p w14:paraId="5D4316DF" w14:textId="77777777" w:rsidR="00B61F56" w:rsidRPr="00972231" w:rsidRDefault="00B61F56" w:rsidP="00953FEE">
      <w:pPr>
        <w:pStyle w:val="Akapitzlist"/>
        <w:jc w:val="both"/>
        <w:rPr>
          <w:rFonts w:asciiTheme="minorHAnsi" w:hAnsiTheme="minorHAnsi" w:cstheme="minorHAnsi"/>
          <w:sz w:val="22"/>
          <w:szCs w:val="22"/>
        </w:rPr>
      </w:pPr>
      <w:r w:rsidRPr="00972231">
        <w:rPr>
          <w:rFonts w:asciiTheme="minorHAnsi" w:hAnsiTheme="minorHAnsi" w:cstheme="minorHAnsi"/>
          <w:sz w:val="22"/>
          <w:szCs w:val="22"/>
          <w:lang w:val="en-US"/>
        </w:rPr>
        <w:t xml:space="preserve">               </w:t>
      </w:r>
      <w:r w:rsidRPr="00972231">
        <w:rPr>
          <w:rFonts w:asciiTheme="minorHAnsi" w:hAnsiTheme="minorHAnsi" w:cstheme="minorHAnsi"/>
          <w:sz w:val="22"/>
          <w:szCs w:val="22"/>
        </w:rPr>
        <w:t>Poczta elekt</w:t>
      </w:r>
      <w:r w:rsidR="00EE00AF" w:rsidRPr="00972231">
        <w:rPr>
          <w:rFonts w:asciiTheme="minorHAnsi" w:hAnsiTheme="minorHAnsi" w:cstheme="minorHAnsi"/>
          <w:sz w:val="22"/>
          <w:szCs w:val="22"/>
        </w:rPr>
        <w:t>roniczna: ………………………….</w:t>
      </w:r>
    </w:p>
    <w:p w14:paraId="71D14FA9" w14:textId="77777777" w:rsidR="00B61F56" w:rsidRDefault="00B61F56" w:rsidP="00E41A93">
      <w:pPr>
        <w:pStyle w:val="Akapitzlist"/>
        <w:numPr>
          <w:ilvl w:val="0"/>
          <w:numId w:val="9"/>
        </w:numPr>
        <w:jc w:val="both"/>
        <w:rPr>
          <w:rFonts w:asciiTheme="minorHAnsi" w:hAnsiTheme="minorHAnsi" w:cstheme="minorHAnsi"/>
          <w:sz w:val="22"/>
          <w:szCs w:val="22"/>
        </w:rPr>
      </w:pPr>
      <w:r w:rsidRPr="00972231">
        <w:rPr>
          <w:rFonts w:asciiTheme="minorHAnsi" w:hAnsiTheme="minorHAnsi" w:cstheme="minorHAnsi"/>
          <w:sz w:val="22"/>
          <w:szCs w:val="22"/>
        </w:rPr>
        <w:t xml:space="preserve">Jeżeli Wykonawca w okresie wykonywania umowy lub w okresie obowiązywania rękojmi lub gwarancji zmienia adres, powinien o nowym adresie powiadomić Zamawiającego, pod rygorem skutecznego doręczenia na ostatni adres znany Zamawiającemu. </w:t>
      </w:r>
    </w:p>
    <w:p w14:paraId="0FF25D5A" w14:textId="77777777" w:rsidR="00864E1E" w:rsidRPr="00972231" w:rsidRDefault="00864E1E" w:rsidP="00864E1E">
      <w:pPr>
        <w:pStyle w:val="Akapitzlist"/>
        <w:ind w:left="720"/>
        <w:jc w:val="both"/>
        <w:rPr>
          <w:rFonts w:asciiTheme="minorHAnsi" w:hAnsiTheme="minorHAnsi" w:cstheme="minorHAnsi"/>
          <w:sz w:val="22"/>
          <w:szCs w:val="22"/>
        </w:rPr>
      </w:pPr>
    </w:p>
    <w:p w14:paraId="3EA03384" w14:textId="77777777" w:rsidR="00C271D7" w:rsidRPr="00972231" w:rsidRDefault="00C271D7" w:rsidP="00C271D7">
      <w:pPr>
        <w:pStyle w:val="Nagwek2"/>
        <w:jc w:val="center"/>
        <w:rPr>
          <w:rFonts w:asciiTheme="minorHAnsi" w:hAnsiTheme="minorHAnsi" w:cstheme="minorHAnsi"/>
          <w:i w:val="0"/>
          <w:sz w:val="22"/>
          <w:szCs w:val="22"/>
        </w:rPr>
      </w:pPr>
      <w:r w:rsidRPr="00972231">
        <w:rPr>
          <w:rFonts w:asciiTheme="minorHAnsi" w:hAnsiTheme="minorHAnsi" w:cstheme="minorHAnsi"/>
          <w:i w:val="0"/>
          <w:sz w:val="22"/>
          <w:szCs w:val="22"/>
        </w:rPr>
        <w:t>§ 6</w:t>
      </w:r>
    </w:p>
    <w:p w14:paraId="22E526D9" w14:textId="77777777" w:rsidR="00C271D7" w:rsidRPr="00972231" w:rsidRDefault="00C271D7" w:rsidP="00C271D7">
      <w:pPr>
        <w:pStyle w:val="Nagwek2"/>
        <w:jc w:val="center"/>
        <w:rPr>
          <w:rFonts w:asciiTheme="minorHAnsi" w:hAnsiTheme="minorHAnsi" w:cstheme="minorHAnsi"/>
          <w:i w:val="0"/>
          <w:sz w:val="22"/>
          <w:szCs w:val="22"/>
        </w:rPr>
      </w:pPr>
      <w:r w:rsidRPr="00972231">
        <w:rPr>
          <w:rFonts w:asciiTheme="minorHAnsi" w:hAnsiTheme="minorHAnsi" w:cstheme="minorHAnsi"/>
          <w:i w:val="0"/>
          <w:sz w:val="22"/>
          <w:szCs w:val="22"/>
        </w:rPr>
        <w:t>Obowiązki Zamawiającego</w:t>
      </w:r>
    </w:p>
    <w:p w14:paraId="4C1008C8" w14:textId="77777777" w:rsidR="00C271D7" w:rsidRPr="00972231" w:rsidRDefault="00C271D7" w:rsidP="00C271D7">
      <w:pPr>
        <w:jc w:val="both"/>
        <w:rPr>
          <w:rFonts w:asciiTheme="minorHAnsi" w:hAnsiTheme="minorHAnsi" w:cstheme="minorHAnsi"/>
          <w:sz w:val="22"/>
          <w:szCs w:val="22"/>
        </w:rPr>
      </w:pPr>
    </w:p>
    <w:p w14:paraId="1E2DB21B" w14:textId="77777777" w:rsidR="00C271D7" w:rsidRPr="00972231" w:rsidRDefault="00C271D7" w:rsidP="00C271D7">
      <w:pPr>
        <w:jc w:val="both"/>
        <w:rPr>
          <w:rFonts w:asciiTheme="minorHAnsi" w:hAnsiTheme="minorHAnsi" w:cstheme="minorHAnsi"/>
          <w:sz w:val="22"/>
          <w:szCs w:val="22"/>
        </w:rPr>
      </w:pPr>
      <w:r w:rsidRPr="00972231">
        <w:rPr>
          <w:rFonts w:asciiTheme="minorHAnsi" w:hAnsiTheme="minorHAnsi" w:cstheme="minorHAnsi"/>
          <w:sz w:val="22"/>
          <w:szCs w:val="22"/>
        </w:rPr>
        <w:tab/>
        <w:t>Do obowiązków Zamawiającego należy:</w:t>
      </w:r>
    </w:p>
    <w:p w14:paraId="5A167A4B" w14:textId="77777777" w:rsidR="00C271D7" w:rsidRPr="00972231" w:rsidRDefault="00C271D7" w:rsidP="00C271D7">
      <w:pPr>
        <w:numPr>
          <w:ilvl w:val="0"/>
          <w:numId w:val="10"/>
        </w:numPr>
        <w:jc w:val="both"/>
        <w:rPr>
          <w:rFonts w:asciiTheme="minorHAnsi" w:hAnsiTheme="minorHAnsi" w:cstheme="minorHAnsi"/>
          <w:sz w:val="22"/>
          <w:szCs w:val="22"/>
        </w:rPr>
      </w:pPr>
      <w:r w:rsidRPr="00972231">
        <w:rPr>
          <w:rFonts w:asciiTheme="minorHAnsi" w:hAnsiTheme="minorHAnsi" w:cstheme="minorHAnsi"/>
          <w:sz w:val="22"/>
          <w:szCs w:val="22"/>
        </w:rPr>
        <w:t xml:space="preserve">Przekazanie Wykonawcy dokumentacji; </w:t>
      </w:r>
    </w:p>
    <w:p w14:paraId="2B5E69D6" w14:textId="77777777" w:rsidR="00C271D7" w:rsidRPr="00972231" w:rsidRDefault="00C271D7" w:rsidP="00C271D7">
      <w:pPr>
        <w:numPr>
          <w:ilvl w:val="0"/>
          <w:numId w:val="10"/>
        </w:numPr>
        <w:jc w:val="both"/>
        <w:rPr>
          <w:rFonts w:asciiTheme="minorHAnsi" w:hAnsiTheme="minorHAnsi" w:cstheme="minorHAnsi"/>
          <w:sz w:val="22"/>
          <w:szCs w:val="22"/>
        </w:rPr>
      </w:pPr>
      <w:r w:rsidRPr="00972231">
        <w:rPr>
          <w:rFonts w:asciiTheme="minorHAnsi" w:hAnsiTheme="minorHAnsi" w:cstheme="minorHAnsi"/>
          <w:sz w:val="22"/>
          <w:szCs w:val="22"/>
        </w:rPr>
        <w:t>Udostępnienie terenu robót, z zastrzeżeniem § 7 ust. 10  pkt. a);</w:t>
      </w:r>
    </w:p>
    <w:p w14:paraId="600F015E" w14:textId="77777777" w:rsidR="00C271D7" w:rsidRPr="00972231" w:rsidRDefault="00C271D7" w:rsidP="00C271D7">
      <w:pPr>
        <w:numPr>
          <w:ilvl w:val="0"/>
          <w:numId w:val="10"/>
        </w:numPr>
        <w:jc w:val="both"/>
        <w:rPr>
          <w:rFonts w:asciiTheme="minorHAnsi" w:hAnsiTheme="minorHAnsi" w:cstheme="minorHAnsi"/>
          <w:bCs/>
          <w:sz w:val="22"/>
          <w:szCs w:val="22"/>
        </w:rPr>
      </w:pPr>
      <w:r w:rsidRPr="00972231">
        <w:rPr>
          <w:rFonts w:asciiTheme="minorHAnsi" w:hAnsiTheme="minorHAnsi" w:cstheme="minorHAnsi"/>
          <w:sz w:val="22"/>
          <w:szCs w:val="22"/>
        </w:rPr>
        <w:t xml:space="preserve">W przypadku braku uzgodnienia przez Wykonawcę z właścicielem lub władającym warunków wejścia na teren sąsiadujący - wystąpienie do właściwego organu z wnioskiem o wydanie zezwolenia na takie wejście; </w:t>
      </w:r>
      <w:r w:rsidRPr="00972231">
        <w:rPr>
          <w:rFonts w:asciiTheme="minorHAnsi" w:hAnsiTheme="minorHAnsi" w:cstheme="minorHAnsi"/>
          <w:b/>
          <w:bCs/>
          <w:sz w:val="22"/>
          <w:szCs w:val="22"/>
        </w:rPr>
        <w:t>niniejszy punkt nie dotyczy zajęcia na potrzeby robót lub robót tymczasowych pasa drogowego</w:t>
      </w:r>
      <w:r w:rsidRPr="00972231">
        <w:rPr>
          <w:rFonts w:asciiTheme="minorHAnsi" w:hAnsiTheme="minorHAnsi" w:cstheme="minorHAnsi"/>
          <w:sz w:val="22"/>
          <w:szCs w:val="22"/>
        </w:rPr>
        <w:t>;</w:t>
      </w:r>
    </w:p>
    <w:p w14:paraId="3AB4700E" w14:textId="77777777" w:rsidR="00C271D7" w:rsidRPr="00972231" w:rsidRDefault="00C271D7" w:rsidP="00C271D7">
      <w:pPr>
        <w:numPr>
          <w:ilvl w:val="0"/>
          <w:numId w:val="10"/>
        </w:numPr>
        <w:jc w:val="both"/>
        <w:rPr>
          <w:rFonts w:asciiTheme="minorHAnsi" w:hAnsiTheme="minorHAnsi" w:cstheme="minorHAnsi"/>
          <w:sz w:val="22"/>
          <w:szCs w:val="22"/>
        </w:rPr>
      </w:pPr>
      <w:r w:rsidRPr="00972231">
        <w:rPr>
          <w:rFonts w:asciiTheme="minorHAnsi" w:hAnsiTheme="minorHAnsi" w:cstheme="minorHAnsi"/>
          <w:sz w:val="22"/>
          <w:szCs w:val="22"/>
        </w:rPr>
        <w:t>Przekazanie Wykonawcy terenu robót protokołem przekazania terenu robót</w:t>
      </w:r>
      <w:r>
        <w:rPr>
          <w:rFonts w:asciiTheme="minorHAnsi" w:hAnsiTheme="minorHAnsi" w:cstheme="minorHAnsi"/>
          <w:sz w:val="22"/>
          <w:szCs w:val="22"/>
        </w:rPr>
        <w:t>;</w:t>
      </w:r>
    </w:p>
    <w:p w14:paraId="373B9B0F" w14:textId="77777777" w:rsidR="00C271D7" w:rsidRPr="00972231" w:rsidRDefault="00C271D7" w:rsidP="00C271D7">
      <w:pPr>
        <w:numPr>
          <w:ilvl w:val="0"/>
          <w:numId w:val="10"/>
        </w:numPr>
        <w:jc w:val="both"/>
        <w:rPr>
          <w:rFonts w:asciiTheme="minorHAnsi" w:hAnsiTheme="minorHAnsi" w:cstheme="minorHAnsi"/>
          <w:sz w:val="22"/>
          <w:szCs w:val="22"/>
        </w:rPr>
      </w:pPr>
      <w:r w:rsidRPr="00972231">
        <w:rPr>
          <w:rFonts w:asciiTheme="minorHAnsi" w:hAnsiTheme="minorHAnsi" w:cstheme="minorHAnsi"/>
          <w:sz w:val="22"/>
          <w:szCs w:val="22"/>
        </w:rPr>
        <w:t>Zapewnienie nadzoru inwestorskiego;</w:t>
      </w:r>
    </w:p>
    <w:p w14:paraId="04B85D5A" w14:textId="77777777" w:rsidR="00C271D7" w:rsidRPr="00972231" w:rsidRDefault="00C271D7" w:rsidP="00C271D7">
      <w:pPr>
        <w:numPr>
          <w:ilvl w:val="0"/>
          <w:numId w:val="10"/>
        </w:numPr>
        <w:jc w:val="both"/>
        <w:rPr>
          <w:rFonts w:asciiTheme="minorHAnsi" w:hAnsiTheme="minorHAnsi" w:cstheme="minorHAnsi"/>
          <w:sz w:val="22"/>
          <w:szCs w:val="22"/>
        </w:rPr>
      </w:pPr>
      <w:r w:rsidRPr="00972231">
        <w:rPr>
          <w:rFonts w:asciiTheme="minorHAnsi" w:hAnsiTheme="minorHAnsi" w:cstheme="minorHAnsi"/>
          <w:sz w:val="22"/>
          <w:szCs w:val="22"/>
        </w:rPr>
        <w:t xml:space="preserve">Zapewnienie i pokrycie kosztów nadzoru autorskiego; </w:t>
      </w:r>
    </w:p>
    <w:p w14:paraId="2FE20370" w14:textId="77777777" w:rsidR="00C271D7" w:rsidRPr="00972231" w:rsidRDefault="00C271D7" w:rsidP="00C271D7">
      <w:pPr>
        <w:numPr>
          <w:ilvl w:val="0"/>
          <w:numId w:val="10"/>
        </w:numPr>
        <w:jc w:val="both"/>
        <w:rPr>
          <w:rFonts w:asciiTheme="minorHAnsi" w:hAnsiTheme="minorHAnsi" w:cstheme="minorHAnsi"/>
          <w:sz w:val="22"/>
          <w:szCs w:val="22"/>
        </w:rPr>
      </w:pPr>
      <w:r w:rsidRPr="00972231">
        <w:rPr>
          <w:rFonts w:asciiTheme="minorHAnsi" w:hAnsiTheme="minorHAnsi" w:cstheme="minorHAnsi"/>
          <w:sz w:val="22"/>
          <w:szCs w:val="22"/>
        </w:rPr>
        <w:t>Przystąpienie do odbiorów robót zgodnie z postanowieniami umowy;</w:t>
      </w:r>
    </w:p>
    <w:p w14:paraId="0CAAACF1" w14:textId="77777777" w:rsidR="00C271D7" w:rsidRPr="00972231" w:rsidRDefault="00C271D7" w:rsidP="00C271D7">
      <w:pPr>
        <w:numPr>
          <w:ilvl w:val="0"/>
          <w:numId w:val="10"/>
        </w:numPr>
        <w:jc w:val="both"/>
        <w:rPr>
          <w:rFonts w:asciiTheme="minorHAnsi" w:hAnsiTheme="minorHAnsi" w:cstheme="minorHAnsi"/>
          <w:sz w:val="22"/>
          <w:szCs w:val="22"/>
        </w:rPr>
      </w:pPr>
      <w:r w:rsidRPr="00972231">
        <w:rPr>
          <w:rFonts w:asciiTheme="minorHAnsi" w:hAnsiTheme="minorHAnsi" w:cstheme="minorHAnsi"/>
          <w:sz w:val="22"/>
          <w:szCs w:val="22"/>
        </w:rPr>
        <w:t>Zapłata Wykonawcy wynagrodzenia zgodnie z postanowieniami umowy;</w:t>
      </w:r>
    </w:p>
    <w:p w14:paraId="0AB95772" w14:textId="77777777" w:rsidR="00C271D7" w:rsidRPr="00972231" w:rsidRDefault="00C271D7" w:rsidP="00C271D7">
      <w:pPr>
        <w:numPr>
          <w:ilvl w:val="0"/>
          <w:numId w:val="10"/>
        </w:numPr>
        <w:jc w:val="both"/>
        <w:rPr>
          <w:rFonts w:asciiTheme="minorHAnsi" w:hAnsiTheme="minorHAnsi" w:cstheme="minorHAnsi"/>
          <w:b/>
          <w:bCs/>
          <w:iCs/>
          <w:sz w:val="22"/>
          <w:szCs w:val="22"/>
        </w:rPr>
      </w:pPr>
      <w:r w:rsidRPr="00972231">
        <w:rPr>
          <w:rFonts w:asciiTheme="minorHAnsi" w:hAnsiTheme="minorHAnsi" w:cstheme="minorHAnsi"/>
          <w:sz w:val="22"/>
          <w:szCs w:val="22"/>
        </w:rPr>
        <w:t>Poniesienie kosztów za umieszczenie w pasie drogowym urządzeń infrastruktury cieplnej, nie związanej z potrzebami zarządzania drogami.</w:t>
      </w:r>
    </w:p>
    <w:p w14:paraId="035C653E" w14:textId="77777777" w:rsidR="00C271D7" w:rsidRPr="00972231" w:rsidRDefault="00C271D7" w:rsidP="00C271D7">
      <w:pPr>
        <w:jc w:val="both"/>
        <w:rPr>
          <w:rFonts w:asciiTheme="minorHAnsi" w:hAnsiTheme="minorHAnsi" w:cstheme="minorHAnsi"/>
          <w:b/>
          <w:bCs/>
          <w:iCs/>
          <w:sz w:val="22"/>
          <w:szCs w:val="22"/>
        </w:rPr>
      </w:pPr>
    </w:p>
    <w:p w14:paraId="0AA4B12D" w14:textId="77777777" w:rsidR="00C271D7" w:rsidRPr="00972231" w:rsidRDefault="00C271D7" w:rsidP="00C271D7">
      <w:pPr>
        <w:jc w:val="center"/>
        <w:rPr>
          <w:rFonts w:asciiTheme="minorHAnsi" w:hAnsiTheme="minorHAnsi" w:cstheme="minorHAnsi"/>
          <w:b/>
          <w:iCs/>
          <w:sz w:val="22"/>
          <w:szCs w:val="22"/>
        </w:rPr>
      </w:pPr>
      <w:r w:rsidRPr="00972231">
        <w:rPr>
          <w:rFonts w:asciiTheme="minorHAnsi" w:hAnsiTheme="minorHAnsi" w:cstheme="minorHAnsi"/>
          <w:b/>
          <w:bCs/>
          <w:iCs/>
          <w:sz w:val="22"/>
          <w:szCs w:val="22"/>
        </w:rPr>
        <w:t xml:space="preserve">§ 7 </w:t>
      </w:r>
    </w:p>
    <w:p w14:paraId="6B2DC0EB" w14:textId="77777777" w:rsidR="00C271D7" w:rsidRPr="00972231" w:rsidRDefault="00C271D7" w:rsidP="00C271D7">
      <w:pPr>
        <w:jc w:val="center"/>
        <w:rPr>
          <w:rFonts w:asciiTheme="minorHAnsi" w:hAnsiTheme="minorHAnsi" w:cstheme="minorHAnsi"/>
          <w:b/>
          <w:iCs/>
          <w:sz w:val="22"/>
          <w:szCs w:val="22"/>
        </w:rPr>
      </w:pPr>
      <w:r w:rsidRPr="00972231">
        <w:rPr>
          <w:rFonts w:asciiTheme="minorHAnsi" w:hAnsiTheme="minorHAnsi" w:cstheme="minorHAnsi"/>
          <w:b/>
          <w:iCs/>
          <w:sz w:val="22"/>
          <w:szCs w:val="22"/>
        </w:rPr>
        <w:t>Obowiązki Wykonawcy</w:t>
      </w:r>
    </w:p>
    <w:p w14:paraId="554EF2B4" w14:textId="77777777" w:rsidR="00C271D7" w:rsidRPr="00972231" w:rsidRDefault="00C271D7" w:rsidP="00C271D7">
      <w:pPr>
        <w:jc w:val="center"/>
        <w:rPr>
          <w:rFonts w:asciiTheme="minorHAnsi" w:hAnsiTheme="minorHAnsi" w:cstheme="minorHAnsi"/>
          <w:sz w:val="22"/>
          <w:szCs w:val="22"/>
        </w:rPr>
      </w:pPr>
    </w:p>
    <w:p w14:paraId="50C1BCA1" w14:textId="77777777" w:rsidR="00C271D7" w:rsidRPr="00972231" w:rsidRDefault="00C271D7" w:rsidP="00C271D7">
      <w:pPr>
        <w:jc w:val="both"/>
        <w:rPr>
          <w:rFonts w:asciiTheme="minorHAnsi" w:hAnsiTheme="minorHAnsi" w:cstheme="minorHAnsi"/>
          <w:sz w:val="22"/>
          <w:szCs w:val="22"/>
        </w:rPr>
      </w:pPr>
      <w:r w:rsidRPr="00972231">
        <w:rPr>
          <w:rFonts w:asciiTheme="minorHAnsi" w:hAnsiTheme="minorHAnsi" w:cstheme="minorHAnsi"/>
          <w:sz w:val="22"/>
          <w:szCs w:val="22"/>
        </w:rPr>
        <w:t xml:space="preserve">Do obowiązków Wykonawcy należy w szczególności: </w:t>
      </w:r>
    </w:p>
    <w:p w14:paraId="336E5324" w14:textId="77777777" w:rsidR="00C271D7" w:rsidRPr="00972231" w:rsidRDefault="00C271D7" w:rsidP="00C271D7">
      <w:pPr>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Wykonanie przedmiotu umowy zgodnie z umową, OPZ, pozwoleniem na budowę (jeżeli jest wymagane), zasadami sztuki budowlanej, wiedzą techniczną, aktualnymi normami, z należytą starannością i w terminach umownych;</w:t>
      </w:r>
    </w:p>
    <w:p w14:paraId="2A786013"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Dysponowania odpowiednim zabezpieczeniem wykonania umowy zgodnie z § 22;</w:t>
      </w:r>
    </w:p>
    <w:p w14:paraId="670A8421" w14:textId="77777777" w:rsidR="00C271D7" w:rsidRPr="00972231" w:rsidRDefault="00C271D7" w:rsidP="00C271D7">
      <w:pPr>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Zapoznanie się z:</w:t>
      </w:r>
    </w:p>
    <w:p w14:paraId="197BCDEB" w14:textId="77777777" w:rsidR="00C271D7" w:rsidRPr="00972231" w:rsidRDefault="00C271D7" w:rsidP="00C271D7">
      <w:pPr>
        <w:tabs>
          <w:tab w:val="left" w:pos="1800"/>
        </w:tabs>
        <w:ind w:left="720"/>
        <w:jc w:val="both"/>
        <w:rPr>
          <w:rFonts w:asciiTheme="minorHAnsi" w:hAnsiTheme="minorHAnsi" w:cstheme="minorHAnsi"/>
          <w:sz w:val="22"/>
          <w:szCs w:val="22"/>
        </w:rPr>
      </w:pPr>
      <w:r w:rsidRPr="00972231">
        <w:rPr>
          <w:rFonts w:asciiTheme="minorHAnsi" w:hAnsiTheme="minorHAnsi" w:cstheme="minorHAnsi"/>
          <w:sz w:val="22"/>
          <w:szCs w:val="22"/>
        </w:rPr>
        <w:t>a)   terenem robót i jego specyfiką,</w:t>
      </w:r>
    </w:p>
    <w:p w14:paraId="3D976160" w14:textId="77777777" w:rsidR="00C271D7" w:rsidRPr="00972231" w:rsidRDefault="00C271D7" w:rsidP="00C271D7">
      <w:pPr>
        <w:tabs>
          <w:tab w:val="left" w:pos="1800"/>
        </w:tabs>
        <w:ind w:left="720"/>
        <w:jc w:val="both"/>
        <w:rPr>
          <w:rFonts w:asciiTheme="minorHAnsi" w:hAnsiTheme="minorHAnsi" w:cstheme="minorHAnsi"/>
          <w:sz w:val="22"/>
          <w:szCs w:val="22"/>
        </w:rPr>
      </w:pPr>
      <w:r w:rsidRPr="00972231">
        <w:rPr>
          <w:rFonts w:asciiTheme="minorHAnsi" w:hAnsiTheme="minorHAnsi" w:cstheme="minorHAnsi"/>
          <w:sz w:val="22"/>
          <w:szCs w:val="22"/>
        </w:rPr>
        <w:t>b)   terenem sąsiadującym,</w:t>
      </w:r>
    </w:p>
    <w:p w14:paraId="737F71C5" w14:textId="77777777" w:rsidR="00C271D7" w:rsidRPr="00972231" w:rsidRDefault="00C271D7" w:rsidP="00C271D7">
      <w:pPr>
        <w:tabs>
          <w:tab w:val="left" w:pos="1800"/>
        </w:tabs>
        <w:ind w:left="720"/>
        <w:jc w:val="both"/>
        <w:rPr>
          <w:rFonts w:asciiTheme="minorHAnsi" w:hAnsiTheme="minorHAnsi" w:cstheme="minorHAnsi"/>
          <w:sz w:val="22"/>
          <w:szCs w:val="22"/>
        </w:rPr>
      </w:pPr>
      <w:r w:rsidRPr="00972231">
        <w:rPr>
          <w:rFonts w:asciiTheme="minorHAnsi" w:hAnsiTheme="minorHAnsi" w:cstheme="minorHAnsi"/>
          <w:sz w:val="22"/>
          <w:szCs w:val="22"/>
        </w:rPr>
        <w:t>c) innymi terenami, które w jakikolwiek sposób mogą wpłynąć na należyte  wykonywanie robót,</w:t>
      </w:r>
    </w:p>
    <w:p w14:paraId="7B3C80DC" w14:textId="77777777" w:rsidR="00C271D7" w:rsidRPr="00972231" w:rsidRDefault="00C271D7" w:rsidP="00C271D7">
      <w:pPr>
        <w:tabs>
          <w:tab w:val="left" w:pos="1800"/>
        </w:tabs>
        <w:ind w:left="720"/>
        <w:jc w:val="both"/>
        <w:rPr>
          <w:rFonts w:asciiTheme="minorHAnsi" w:hAnsiTheme="minorHAnsi" w:cstheme="minorHAnsi"/>
          <w:sz w:val="22"/>
          <w:szCs w:val="22"/>
        </w:rPr>
      </w:pPr>
      <w:r w:rsidRPr="00972231">
        <w:rPr>
          <w:rFonts w:asciiTheme="minorHAnsi" w:hAnsiTheme="minorHAnsi" w:cstheme="minorHAnsi"/>
          <w:sz w:val="22"/>
          <w:szCs w:val="22"/>
        </w:rPr>
        <w:t>d)   infrastrukturą, znajdującą się na terenach, o których mowa powyżej;</w:t>
      </w:r>
    </w:p>
    <w:p w14:paraId="5B286025" w14:textId="77777777" w:rsidR="00C271D7" w:rsidRPr="00972231" w:rsidRDefault="00C271D7" w:rsidP="00C271D7">
      <w:pPr>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Wykonawca zobowiązany jest usunąć ewentualne przeszkody stwierdzone w czasie wizji  lokalnej na terenie robót i terenie sąsiadującym;</w:t>
      </w:r>
    </w:p>
    <w:p w14:paraId="36FD5EC2" w14:textId="77777777" w:rsidR="00C271D7" w:rsidRPr="00972231" w:rsidRDefault="00C271D7" w:rsidP="00C271D7">
      <w:pPr>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Podpisanie protokołu przekazania terenu robót, w terminie 14 dni od dnia podpisania              umowy, przygotowanie frontu robót i wykonanie robót tymczasowych</w:t>
      </w:r>
      <w:r w:rsidRPr="00972231">
        <w:rPr>
          <w:rFonts w:asciiTheme="minorHAnsi" w:hAnsiTheme="minorHAnsi" w:cstheme="minorHAnsi"/>
          <w:iCs/>
          <w:sz w:val="22"/>
          <w:szCs w:val="22"/>
        </w:rPr>
        <w:t>;</w:t>
      </w:r>
    </w:p>
    <w:p w14:paraId="312900DC"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Odpowiednie oznaczenie i zabezpieczenie prowadzonych robót oraz terenu robót zgodnie </w:t>
      </w:r>
      <w:r>
        <w:rPr>
          <w:rFonts w:asciiTheme="minorHAnsi" w:hAnsiTheme="minorHAnsi" w:cstheme="minorHAnsi"/>
          <w:sz w:val="22"/>
          <w:szCs w:val="22"/>
        </w:rPr>
        <w:br/>
      </w:r>
      <w:r w:rsidRPr="00972231">
        <w:rPr>
          <w:rFonts w:asciiTheme="minorHAnsi" w:hAnsiTheme="minorHAnsi" w:cstheme="minorHAnsi"/>
          <w:sz w:val="22"/>
          <w:szCs w:val="22"/>
        </w:rPr>
        <w:t>z przepisami prawa, w szczególności:</w:t>
      </w:r>
    </w:p>
    <w:p w14:paraId="0D12BD3C" w14:textId="77777777" w:rsidR="00C271D7" w:rsidRPr="00972231" w:rsidRDefault="00C271D7" w:rsidP="00C271D7">
      <w:pPr>
        <w:numPr>
          <w:ilvl w:val="0"/>
          <w:numId w:val="12"/>
        </w:numPr>
        <w:jc w:val="both"/>
        <w:rPr>
          <w:rFonts w:asciiTheme="minorHAnsi" w:hAnsiTheme="minorHAnsi" w:cstheme="minorHAnsi"/>
          <w:sz w:val="22"/>
          <w:szCs w:val="22"/>
        </w:rPr>
      </w:pPr>
      <w:r w:rsidRPr="00972231">
        <w:rPr>
          <w:rFonts w:asciiTheme="minorHAnsi" w:hAnsiTheme="minorHAnsi" w:cstheme="minorHAnsi"/>
          <w:sz w:val="22"/>
          <w:szCs w:val="22"/>
        </w:rPr>
        <w:t>wykonanie tablicy informacyjnej budowy zgodnie z obowiązującymi przepisami,</w:t>
      </w:r>
    </w:p>
    <w:p w14:paraId="22F25AF3" w14:textId="77777777" w:rsidR="00C271D7" w:rsidRPr="00972231" w:rsidRDefault="00C271D7" w:rsidP="00C271D7">
      <w:pPr>
        <w:numPr>
          <w:ilvl w:val="0"/>
          <w:numId w:val="12"/>
        </w:numPr>
        <w:jc w:val="both"/>
        <w:rPr>
          <w:rFonts w:asciiTheme="minorHAnsi" w:hAnsiTheme="minorHAnsi" w:cstheme="minorHAnsi"/>
          <w:sz w:val="22"/>
          <w:szCs w:val="22"/>
        </w:rPr>
      </w:pPr>
      <w:r w:rsidRPr="00972231">
        <w:rPr>
          <w:rFonts w:asciiTheme="minorHAnsi" w:hAnsiTheme="minorHAnsi" w:cstheme="minorHAnsi"/>
          <w:sz w:val="22"/>
          <w:szCs w:val="22"/>
        </w:rPr>
        <w:t>wykonanie ogrodzenia terenu robót,</w:t>
      </w:r>
    </w:p>
    <w:p w14:paraId="4697DFF0" w14:textId="77777777" w:rsidR="00C271D7" w:rsidRPr="00972231" w:rsidRDefault="00C271D7" w:rsidP="00C271D7">
      <w:pPr>
        <w:numPr>
          <w:ilvl w:val="0"/>
          <w:numId w:val="12"/>
        </w:numPr>
        <w:jc w:val="both"/>
        <w:rPr>
          <w:rFonts w:asciiTheme="minorHAnsi" w:hAnsiTheme="minorHAnsi" w:cstheme="minorHAnsi"/>
          <w:sz w:val="22"/>
          <w:szCs w:val="22"/>
        </w:rPr>
      </w:pPr>
      <w:r w:rsidRPr="00972231">
        <w:rPr>
          <w:rFonts w:asciiTheme="minorHAnsi" w:hAnsiTheme="minorHAnsi" w:cstheme="minorHAnsi"/>
          <w:sz w:val="22"/>
          <w:szCs w:val="22"/>
        </w:rPr>
        <w:t>w miejscach reprezentacyjnych szczególna dbałość o reprezentacyjny wygląd budowy;</w:t>
      </w:r>
    </w:p>
    <w:p w14:paraId="4B76D4DA" w14:textId="77777777" w:rsidR="00C271D7" w:rsidRPr="00972231" w:rsidRDefault="00C271D7" w:rsidP="00C271D7">
      <w:pPr>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Ochrona ogólna terenu robót i terenu sąsiadującego oraz mienia znajdującego się na tych terenach, w tym w szczególności bieżące zabezpieczenie terenu robót i terenu sąsiadującego w sposób uniemożliwiający zniszczenie robót (również robót tymczasowych). W ramach tego zobowiązania Wykonawca do czasu wykonania umowy ponosi pełną odpowiedzialność za ochronę robót, innych prac, majątku własnego, jak i majątku Zamawiającego oraz osób trzecich znajdującego się w obrębie terenu robót lub terenu sąsiadującego, a także za zabezpieczenie robót przed skutkami warunków atmosferycznych;</w:t>
      </w:r>
    </w:p>
    <w:p w14:paraId="28D080CB" w14:textId="77777777" w:rsidR="00C271D7" w:rsidRPr="00972231" w:rsidRDefault="00C271D7" w:rsidP="00C271D7">
      <w:pPr>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Prowadzenie dziennika budowy (jeżeli jest wymagany), w którym w szczególności wpisywane powinno być wykonanie robót zanikających lub ulegających zakryciu oraz przeprowadzenie odpowiednich prób;</w:t>
      </w:r>
    </w:p>
    <w:p w14:paraId="61E9BE2A" w14:textId="77777777" w:rsidR="00C271D7" w:rsidRPr="00972231" w:rsidRDefault="00C271D7" w:rsidP="00C271D7">
      <w:pPr>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Ciągła (przez cały czas prowadzenia robót ziemnych) analiza i ewidencjonowanie poziomu wód gruntowych w rejonie prowadzonych robót w sposób zapewniający dostrzeżenie jakichkolwiek zmian poziomu wód gruntowych, realizowana na koszt Wykonawcy;</w:t>
      </w:r>
    </w:p>
    <w:p w14:paraId="5F3149F7" w14:textId="77777777" w:rsidR="00C271D7" w:rsidRPr="00972231" w:rsidRDefault="00C271D7" w:rsidP="00C271D7">
      <w:pPr>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Uzyskanie wszelkich pozwoleń (jeżeli są wymagane), w tym wydawanych przez organy administracyjne niezbędnych dla należytego wykonywania robót, a także dla należytego użytkowania obiektu przez Zamawiając</w:t>
      </w:r>
      <w:r>
        <w:rPr>
          <w:rFonts w:asciiTheme="minorHAnsi" w:hAnsiTheme="minorHAnsi" w:cstheme="minorHAnsi"/>
          <w:sz w:val="22"/>
          <w:szCs w:val="22"/>
        </w:rPr>
        <w:t xml:space="preserve">ego, w tym pozwoleń związanych </w:t>
      </w:r>
      <w:r w:rsidRPr="00972231">
        <w:rPr>
          <w:rFonts w:asciiTheme="minorHAnsi" w:hAnsiTheme="minorHAnsi" w:cstheme="minorHAnsi"/>
          <w:sz w:val="22"/>
          <w:szCs w:val="22"/>
        </w:rPr>
        <w:t xml:space="preserve">z funkcjonowaniem </w:t>
      </w:r>
      <w:r>
        <w:rPr>
          <w:rFonts w:asciiTheme="minorHAnsi" w:hAnsiTheme="minorHAnsi" w:cstheme="minorHAnsi"/>
          <w:sz w:val="22"/>
          <w:szCs w:val="22"/>
        </w:rPr>
        <w:br/>
      </w:r>
      <w:r w:rsidRPr="00972231">
        <w:rPr>
          <w:rFonts w:asciiTheme="minorHAnsi" w:hAnsiTheme="minorHAnsi" w:cstheme="minorHAnsi"/>
          <w:sz w:val="22"/>
          <w:szCs w:val="22"/>
        </w:rPr>
        <w:t xml:space="preserve">i obsługą terenu robót, terenu sąsiadującego i innych terenów, które w jakikolwiek sposób mogą wpłynąć na należyte wykonanie robót, a także urządzeń. Powyższe dotyczy również wszelkich niezbędnych uzgodnień z organami administracji, w szczególności uzgodnień dotyczących zajęcia pasów drogowych oraz dotyczących sposobu organizacji ruchu. Do obowiązków Wykonawcy należy również poniesienie wszelkich kosztów związanych </w:t>
      </w:r>
      <w:r>
        <w:rPr>
          <w:rFonts w:asciiTheme="minorHAnsi" w:hAnsiTheme="minorHAnsi" w:cstheme="minorHAnsi"/>
          <w:sz w:val="22"/>
          <w:szCs w:val="22"/>
        </w:rPr>
        <w:br/>
      </w:r>
      <w:r w:rsidRPr="00972231">
        <w:rPr>
          <w:rFonts w:asciiTheme="minorHAnsi" w:hAnsiTheme="minorHAnsi" w:cstheme="minorHAnsi"/>
          <w:sz w:val="22"/>
          <w:szCs w:val="22"/>
        </w:rPr>
        <w:t>z uzyskaniem pozwoleń i dokonaniem uzgodnień. Do pozwoleń, uzgodnień i kosztów, o których mowa powyżej, należy zaliczyć w szczególności:</w:t>
      </w:r>
    </w:p>
    <w:p w14:paraId="00EF7A7A" w14:textId="77777777" w:rsidR="00C271D7" w:rsidRPr="00972231" w:rsidRDefault="00C271D7" w:rsidP="00C271D7">
      <w:pPr>
        <w:numPr>
          <w:ilvl w:val="0"/>
          <w:numId w:val="13"/>
        </w:numPr>
        <w:jc w:val="both"/>
        <w:rPr>
          <w:rFonts w:asciiTheme="minorHAnsi" w:hAnsiTheme="minorHAnsi" w:cstheme="minorHAnsi"/>
          <w:sz w:val="22"/>
          <w:szCs w:val="22"/>
        </w:rPr>
      </w:pPr>
      <w:r w:rsidRPr="00972231">
        <w:rPr>
          <w:rFonts w:asciiTheme="minorHAnsi" w:hAnsiTheme="minorHAnsi" w:cstheme="minorHAnsi"/>
          <w:sz w:val="22"/>
          <w:szCs w:val="22"/>
        </w:rPr>
        <w:t>uzyskanie zgody na zajęcie znajdujących się na terenie robót lub okalających teren robót pasów drogowych lub ich części</w:t>
      </w:r>
      <w:r>
        <w:rPr>
          <w:rFonts w:asciiTheme="minorHAnsi" w:hAnsiTheme="minorHAnsi" w:cstheme="minorHAnsi"/>
          <w:sz w:val="22"/>
          <w:szCs w:val="22"/>
        </w:rPr>
        <w:t xml:space="preserve"> dla potrzeb prowadzenia robót </w:t>
      </w:r>
      <w:r w:rsidRPr="00972231">
        <w:rPr>
          <w:rFonts w:asciiTheme="minorHAnsi" w:hAnsiTheme="minorHAnsi" w:cstheme="minorHAnsi"/>
          <w:sz w:val="22"/>
          <w:szCs w:val="22"/>
        </w:rPr>
        <w:t>i zaplecza, poniesienie wszelkich kosztów z tym związanych oraz naprawa ewentualnych szkód; Wykonawca zobowią</w:t>
      </w:r>
      <w:r>
        <w:rPr>
          <w:rFonts w:asciiTheme="minorHAnsi" w:hAnsiTheme="minorHAnsi" w:cstheme="minorHAnsi"/>
          <w:sz w:val="22"/>
          <w:szCs w:val="22"/>
        </w:rPr>
        <w:t xml:space="preserve">zany jest do prowadzenia robót </w:t>
      </w:r>
      <w:r w:rsidRPr="00972231">
        <w:rPr>
          <w:rFonts w:asciiTheme="minorHAnsi" w:hAnsiTheme="minorHAnsi" w:cstheme="minorHAnsi"/>
          <w:sz w:val="22"/>
          <w:szCs w:val="22"/>
        </w:rPr>
        <w:t>w pasach drogowych ściśle według warunków określonych w zgodach na ich zajęcie oraz zgodnie z przepisami prawa;</w:t>
      </w:r>
    </w:p>
    <w:p w14:paraId="7E3A4374" w14:textId="77777777" w:rsidR="00C271D7" w:rsidRPr="00972231" w:rsidRDefault="00C271D7" w:rsidP="00C271D7">
      <w:pPr>
        <w:numPr>
          <w:ilvl w:val="0"/>
          <w:numId w:val="13"/>
        </w:numPr>
        <w:tabs>
          <w:tab w:val="left" w:pos="720"/>
        </w:tabs>
        <w:jc w:val="both"/>
        <w:rPr>
          <w:rFonts w:asciiTheme="minorHAnsi" w:hAnsiTheme="minorHAnsi" w:cstheme="minorHAnsi"/>
          <w:bCs/>
          <w:sz w:val="22"/>
          <w:szCs w:val="22"/>
        </w:rPr>
      </w:pPr>
      <w:r w:rsidRPr="00972231">
        <w:rPr>
          <w:rFonts w:asciiTheme="minorHAnsi" w:hAnsiTheme="minorHAnsi" w:cstheme="minorHAnsi"/>
          <w:sz w:val="22"/>
          <w:szCs w:val="22"/>
        </w:rPr>
        <w:t>zapewnienie uzgodnienia organizacji ruchu z właściwym organem oraz wykonanie wszelkich niezbędnych czynności związanych z zapewnieniem czasowej organizacji ruchu na czas wykonania robót; w przypadku konieczności dokonania aktualizacji i zmian w projekcie czasowej organizacji ruchu - opracowanie projektu zamiennego i jego zastosowanie;</w:t>
      </w:r>
    </w:p>
    <w:p w14:paraId="1C3AAEA2" w14:textId="77777777" w:rsidR="00C271D7" w:rsidRPr="00972231" w:rsidRDefault="00C271D7" w:rsidP="00C271D7">
      <w:pPr>
        <w:numPr>
          <w:ilvl w:val="0"/>
          <w:numId w:val="13"/>
        </w:numPr>
        <w:tabs>
          <w:tab w:val="left" w:pos="720"/>
        </w:tabs>
        <w:jc w:val="both"/>
        <w:rPr>
          <w:rFonts w:asciiTheme="minorHAnsi" w:hAnsiTheme="minorHAnsi" w:cstheme="minorHAnsi"/>
          <w:sz w:val="22"/>
          <w:szCs w:val="22"/>
        </w:rPr>
      </w:pPr>
      <w:r w:rsidRPr="00972231">
        <w:rPr>
          <w:rFonts w:asciiTheme="minorHAnsi" w:hAnsiTheme="minorHAnsi" w:cstheme="minorHAnsi"/>
          <w:bCs/>
          <w:sz w:val="22"/>
          <w:szCs w:val="22"/>
        </w:rPr>
        <w:t>uzyskanie zgody na dojazd ciężkim sprzętem (jeżeli istnieje taka konieczność);</w:t>
      </w:r>
    </w:p>
    <w:p w14:paraId="124A34AD" w14:textId="77777777" w:rsidR="00C271D7" w:rsidRPr="00972231" w:rsidRDefault="00C271D7" w:rsidP="00C271D7">
      <w:pPr>
        <w:numPr>
          <w:ilvl w:val="0"/>
          <w:numId w:val="13"/>
        </w:numPr>
        <w:tabs>
          <w:tab w:val="left" w:pos="720"/>
        </w:tabs>
        <w:jc w:val="both"/>
        <w:rPr>
          <w:rFonts w:asciiTheme="minorHAnsi" w:hAnsiTheme="minorHAnsi" w:cstheme="minorHAnsi"/>
          <w:sz w:val="22"/>
          <w:szCs w:val="22"/>
        </w:rPr>
      </w:pPr>
      <w:r w:rsidRPr="00972231">
        <w:rPr>
          <w:rFonts w:asciiTheme="minorHAnsi" w:hAnsiTheme="minorHAnsi" w:cstheme="minorHAnsi"/>
          <w:sz w:val="22"/>
          <w:szCs w:val="22"/>
        </w:rPr>
        <w:t xml:space="preserve">uzyskanie zgody na dokonanie wycinki drzew i krzewów, w tym  pokrycie kosztów związanych z uzyskaniem tej zgody. Poniesienie kosztów wycinki drzew </w:t>
      </w:r>
      <w:r w:rsidRPr="00972231">
        <w:rPr>
          <w:rFonts w:asciiTheme="minorHAnsi" w:hAnsiTheme="minorHAnsi" w:cstheme="minorHAnsi"/>
          <w:sz w:val="22"/>
          <w:szCs w:val="22"/>
        </w:rPr>
        <w:br/>
        <w:t>i krzewów oraz kosztów przesadzenia i pielęgnacji drzew</w:t>
      </w:r>
      <w:r w:rsidRPr="00972231">
        <w:rPr>
          <w:rFonts w:asciiTheme="minorHAnsi" w:hAnsiTheme="minorHAnsi" w:cstheme="minorHAnsi"/>
          <w:bCs/>
          <w:sz w:val="22"/>
          <w:szCs w:val="22"/>
        </w:rPr>
        <w:t xml:space="preserve"> i krzewów (jeżeli istnieje taka konieczność)</w:t>
      </w:r>
      <w:r w:rsidRPr="00972231">
        <w:rPr>
          <w:rFonts w:asciiTheme="minorHAnsi" w:hAnsiTheme="minorHAnsi" w:cstheme="minorHAnsi"/>
          <w:sz w:val="22"/>
          <w:szCs w:val="22"/>
        </w:rPr>
        <w:t>;</w:t>
      </w:r>
    </w:p>
    <w:p w14:paraId="43D390B0" w14:textId="77777777" w:rsidR="00C271D7" w:rsidRPr="00972231" w:rsidRDefault="00C271D7" w:rsidP="00C271D7">
      <w:pPr>
        <w:numPr>
          <w:ilvl w:val="0"/>
          <w:numId w:val="13"/>
        </w:numPr>
        <w:tabs>
          <w:tab w:val="left" w:pos="720"/>
        </w:tabs>
        <w:jc w:val="both"/>
        <w:rPr>
          <w:rFonts w:asciiTheme="minorHAnsi" w:hAnsiTheme="minorHAnsi" w:cstheme="minorHAnsi"/>
          <w:sz w:val="22"/>
          <w:szCs w:val="22"/>
        </w:rPr>
      </w:pPr>
      <w:r w:rsidRPr="00972231">
        <w:rPr>
          <w:rFonts w:asciiTheme="minorHAnsi" w:hAnsiTheme="minorHAnsi" w:cstheme="minorHAnsi"/>
          <w:sz w:val="22"/>
          <w:szCs w:val="22"/>
        </w:rPr>
        <w:t>uzgodnienie warunków zabezpieczenia znaków geodezyjnych (jeżeli istnieje taka konieczność);</w:t>
      </w:r>
    </w:p>
    <w:p w14:paraId="2662807D" w14:textId="77777777" w:rsidR="00C271D7" w:rsidRPr="00972231" w:rsidRDefault="00C271D7" w:rsidP="00C271D7">
      <w:pPr>
        <w:numPr>
          <w:ilvl w:val="0"/>
          <w:numId w:val="13"/>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zgłoszenie zniszczenia lub uszkodzenia znaków geodezyjnych do właściwego organu; w przypadku uszkodzenia lub zniszczenia osnowy geodezyjnej w trakcie wykonywania umowy Wykonawca zleci na własny koszt wznowienie (odtworzenie) punktów geodezyjnych.</w:t>
      </w:r>
    </w:p>
    <w:p w14:paraId="2BE7F901" w14:textId="77777777" w:rsidR="00C271D7" w:rsidRPr="00972231" w:rsidRDefault="00C271D7" w:rsidP="00C271D7">
      <w:pPr>
        <w:numPr>
          <w:ilvl w:val="0"/>
          <w:numId w:val="11"/>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W razie konieczności wejścia na teren sąsiadujący, z zastrzeżeniem ust. 10 pkt. a), uzyskanie zgody właściciela lub władającego tym terenem na wejście oraz uzgodnienie z nim przewidywanego sposobu, zakresu i terminu korzystania z terenu sąsiadującego, a także ewentualnej rekompensaty. Zarówno w przypadku uzgodnienia z  właścicielem terenu sąsiadującego lub władaj</w:t>
      </w:r>
      <w:r>
        <w:rPr>
          <w:rFonts w:asciiTheme="minorHAnsi" w:hAnsiTheme="minorHAnsi" w:cstheme="minorHAnsi"/>
          <w:sz w:val="22"/>
          <w:szCs w:val="22"/>
        </w:rPr>
        <w:t xml:space="preserve">ącym terenem sąsiadującym, jak </w:t>
      </w:r>
      <w:r w:rsidRPr="00972231">
        <w:rPr>
          <w:rFonts w:asciiTheme="minorHAnsi" w:hAnsiTheme="minorHAnsi" w:cstheme="minorHAnsi"/>
          <w:sz w:val="22"/>
          <w:szCs w:val="22"/>
        </w:rPr>
        <w:t xml:space="preserve">i w przypadku wydania zezwolenia na wejście na teren sąsiadujący przez właściwy organ Wykonawca zobowiązany jest do zapłaty odpowiedniej rekompensaty (wynagrodzenia lub odszkodowania) z tytułu wejścia na teren sąsiadujący; </w:t>
      </w:r>
    </w:p>
    <w:p w14:paraId="7D485AAD" w14:textId="77777777" w:rsidR="00C271D7" w:rsidRPr="00972231" w:rsidRDefault="00C271D7" w:rsidP="00C271D7">
      <w:pPr>
        <w:numPr>
          <w:ilvl w:val="0"/>
          <w:numId w:val="11"/>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Aktualizacja i przedłużenie wszelkich niezbędnych do prawidłowego wykonania umowy uzgodnień z właścicielami sieci oraz organami adm</w:t>
      </w:r>
      <w:r>
        <w:rPr>
          <w:rFonts w:asciiTheme="minorHAnsi" w:hAnsiTheme="minorHAnsi" w:cstheme="minorHAnsi"/>
          <w:sz w:val="22"/>
          <w:szCs w:val="22"/>
        </w:rPr>
        <w:t xml:space="preserve">inistracji publicznej  </w:t>
      </w:r>
      <w:r w:rsidRPr="00972231">
        <w:rPr>
          <w:rFonts w:asciiTheme="minorHAnsi" w:hAnsiTheme="minorHAnsi" w:cstheme="minorHAnsi"/>
          <w:sz w:val="22"/>
          <w:szCs w:val="22"/>
        </w:rPr>
        <w:t xml:space="preserve">i z Zamawiającym. Przed rozpoczęciem budowy Wykonawca zwróci się także do geodety o zaktualizowanie w terenie istniejącego uzbrojenia podziemnego.  </w:t>
      </w:r>
    </w:p>
    <w:p w14:paraId="5BCB8B58" w14:textId="77777777" w:rsidR="00C271D7" w:rsidRPr="00972231" w:rsidRDefault="00C271D7" w:rsidP="00C271D7">
      <w:pPr>
        <w:numPr>
          <w:ilvl w:val="0"/>
          <w:numId w:val="11"/>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 xml:space="preserve">Bieżąca obsługa geodezyjna i geotechniczna oraz wykonanie inwentaryzacji powykonawczej obiektu wraz z naniesieniem na mapę zasadniczą. Zamawiający ma prawo żądać aktualnej inwentaryzacji geodezyjnej na każdym etapie realizacji robót; </w:t>
      </w:r>
    </w:p>
    <w:p w14:paraId="2AAD8969" w14:textId="77777777" w:rsidR="00C271D7" w:rsidRPr="00972231" w:rsidRDefault="00C271D7" w:rsidP="00C271D7">
      <w:pPr>
        <w:numPr>
          <w:ilvl w:val="0"/>
          <w:numId w:val="11"/>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Zgłaszanie Zamawiającemu konieczności wykonywania robót zamiennych, jeżeli jest to niezbędne dla należytego wykonania umowy w stosownym terminie. W zgłoszeniu konieczności wykonania robót zamiennych Wykonawca obowiązany jest do szczegółowego opisania tych robót oraz przyczyn uzasadniających konieczność ich wykonania. Wykonawca może przystąpić i jest obowiązany do wykonywania robót zamiennych wyłącznie po wyrażeniu przez Zamawiającego zgody na takie roboty. Wyrażenie zgody przez Zamawiającego na roboty zamienne w żaden sposób nie wpływa na odpowiedzialność Wykonawcy za należyte wykonanie umowy. Z tytułu wykonywania robót zamiennych Wykonawcy nie przysługuje jakiekolwiek dodatkowe wynagrodzenie, co oznacza, iż wszelkie roboty zamienne konieczne do należytego wykonania umowy Wykonawca wykonuje w ramach wynagrodzenia;</w:t>
      </w:r>
    </w:p>
    <w:p w14:paraId="5E7D3DD6" w14:textId="77777777" w:rsidR="00C271D7" w:rsidRPr="00972231" w:rsidRDefault="00C271D7" w:rsidP="00C271D7">
      <w:pPr>
        <w:numPr>
          <w:ilvl w:val="0"/>
          <w:numId w:val="11"/>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 xml:space="preserve">Użycie w ramach realizacji umowy materiałów/urządzeń fabrycznie nowych, odpowiadających wymaganiom wynikającym z przepisów prawa, zgodnych z projektami budowlanymi, </w:t>
      </w:r>
      <w:r>
        <w:rPr>
          <w:rFonts w:asciiTheme="minorHAnsi" w:hAnsiTheme="minorHAnsi" w:cstheme="minorHAnsi"/>
          <w:sz w:val="22"/>
          <w:szCs w:val="22"/>
        </w:rPr>
        <w:br/>
      </w:r>
      <w:r w:rsidRPr="00972231">
        <w:rPr>
          <w:rFonts w:asciiTheme="minorHAnsi" w:hAnsiTheme="minorHAnsi" w:cstheme="minorHAnsi"/>
          <w:sz w:val="22"/>
          <w:szCs w:val="22"/>
        </w:rPr>
        <w:t>z przepisami o badaniach i certyfikacji, dopuszczonych do stosowania na podstawie przepisów w sprawie aprobat i kryteriów technicznych oraz jednostkowego stosowania wyrobów budowlanych oraz na podstawie przepisów dotyczących systemów oceny zgodności, wzoru deklaracji zgodności oraz sposobu znakowania wyrobów budowlanych dopuszczonych do obrotu i powszechnego stosowania  w budownictwie, a także zgodnych z normami przedmiotowymi;</w:t>
      </w:r>
    </w:p>
    <w:p w14:paraId="05BA1988" w14:textId="77777777" w:rsidR="00C271D7" w:rsidRPr="00972231" w:rsidRDefault="00C271D7" w:rsidP="00C271D7">
      <w:pPr>
        <w:numPr>
          <w:ilvl w:val="0"/>
          <w:numId w:val="11"/>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 xml:space="preserve">Wykonanie zaplecza budowy w miejscu uzgodnionym z Zamawiającym; </w:t>
      </w:r>
    </w:p>
    <w:p w14:paraId="4F722144" w14:textId="77777777" w:rsidR="00C271D7" w:rsidRPr="00972231" w:rsidRDefault="00C271D7" w:rsidP="00C271D7">
      <w:pPr>
        <w:numPr>
          <w:ilvl w:val="0"/>
          <w:numId w:val="11"/>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 xml:space="preserve">Zapewnienie sobie: </w:t>
      </w:r>
    </w:p>
    <w:p w14:paraId="687303A5" w14:textId="77777777" w:rsidR="00C271D7" w:rsidRPr="00972231" w:rsidRDefault="00C271D7" w:rsidP="00C271D7">
      <w:pPr>
        <w:numPr>
          <w:ilvl w:val="0"/>
          <w:numId w:val="14"/>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dostępu do energii elektrycznej na terenie robót w ilościach niezbędnych do wykonania robót oraz do wykonania niezbędnych prób, rozruchów itp., wykonanie tymczasowego zasilania elektrycznego terenu robót oraz zawarcie we własnym imieniu i na własny rachunek umowy na dostarczanie energii elektrycznej z przedsiębiorstwem energetycznym;</w:t>
      </w:r>
    </w:p>
    <w:p w14:paraId="1F5FB7E5" w14:textId="77777777" w:rsidR="00C271D7" w:rsidRPr="00972231" w:rsidRDefault="00C271D7" w:rsidP="00C271D7">
      <w:pPr>
        <w:numPr>
          <w:ilvl w:val="0"/>
          <w:numId w:val="14"/>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 xml:space="preserve">dostępu do zaplecza sanitarnego, w tym rozprowadzenie po terenie robót              </w:t>
      </w:r>
      <w:r w:rsidRPr="00972231">
        <w:rPr>
          <w:rFonts w:asciiTheme="minorHAnsi" w:hAnsiTheme="minorHAnsi" w:cstheme="minorHAnsi"/>
          <w:sz w:val="22"/>
          <w:szCs w:val="22"/>
        </w:rPr>
        <w:br/>
        <w:t>i konserwacja instalacji sanitarnych oraz dostępu do instalacji elektrycznych stosownie do swoich potrzeb;</w:t>
      </w:r>
    </w:p>
    <w:p w14:paraId="361E95B2" w14:textId="77777777" w:rsidR="00C271D7" w:rsidRPr="00972231" w:rsidRDefault="00C271D7" w:rsidP="00C271D7">
      <w:pPr>
        <w:numPr>
          <w:ilvl w:val="0"/>
          <w:numId w:val="14"/>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doprowadzenia wody oraz usunięcia ścieków z terenu robót, terenu sąsiadującego i innych terenów. Obowiązek ten dotyczy dostarczenia wody na potrzeby wszystkich osób zatrudnionych na terenie robót przez Wykonawcę;</w:t>
      </w:r>
    </w:p>
    <w:p w14:paraId="4E61AEC5" w14:textId="77777777" w:rsidR="00C271D7" w:rsidRPr="00972231" w:rsidRDefault="00C271D7" w:rsidP="00C271D7">
      <w:pPr>
        <w:numPr>
          <w:ilvl w:val="0"/>
          <w:numId w:val="14"/>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 xml:space="preserve">dokonanie rozliczenia z dostawcami mediów kosztów powyższych usług </w:t>
      </w:r>
      <w:r w:rsidRPr="00972231">
        <w:rPr>
          <w:rFonts w:asciiTheme="minorHAnsi" w:hAnsiTheme="minorHAnsi" w:cstheme="minorHAnsi"/>
          <w:sz w:val="22"/>
          <w:szCs w:val="22"/>
        </w:rPr>
        <w:br/>
        <w:t>we własnym zakresie;</w:t>
      </w:r>
    </w:p>
    <w:p w14:paraId="147AA4FE" w14:textId="77777777" w:rsidR="00C271D7" w:rsidRPr="00972231" w:rsidRDefault="00C271D7" w:rsidP="00C271D7">
      <w:pPr>
        <w:numPr>
          <w:ilvl w:val="0"/>
          <w:numId w:val="14"/>
        </w:numPr>
        <w:tabs>
          <w:tab w:val="left" w:pos="765"/>
        </w:tabs>
        <w:jc w:val="both"/>
        <w:rPr>
          <w:rFonts w:asciiTheme="minorHAnsi" w:hAnsiTheme="minorHAnsi" w:cstheme="minorHAnsi"/>
          <w:sz w:val="22"/>
          <w:szCs w:val="22"/>
        </w:rPr>
      </w:pPr>
      <w:r w:rsidRPr="00972231">
        <w:rPr>
          <w:rFonts w:asciiTheme="minorHAnsi" w:hAnsiTheme="minorHAnsi" w:cstheme="minorHAnsi"/>
          <w:sz w:val="22"/>
          <w:szCs w:val="22"/>
        </w:rPr>
        <w:t xml:space="preserve">zaplecza socjalno-magazynowego na terenie robót oraz  poniesienie związanych </w:t>
      </w:r>
      <w:r w:rsidRPr="00972231">
        <w:rPr>
          <w:rFonts w:asciiTheme="minorHAnsi" w:hAnsiTheme="minorHAnsi" w:cstheme="minorHAnsi"/>
          <w:sz w:val="22"/>
          <w:szCs w:val="22"/>
        </w:rPr>
        <w:br/>
        <w:t xml:space="preserve">z tym kosztów. Jeżeli odpowiednie miejsce na ustanowienie zaplecza znajdować się będzie na terenie innym niż teren robót, Wykonawca poniesie także w całości koszty związane z zajęciem nieruchomości na potrzeby zaplecza; </w:t>
      </w:r>
    </w:p>
    <w:p w14:paraId="40186D8E"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Wykonanie, przed rozpoczęciem robót, inwentaryzacji kabli energetycznych i teletechnicznych; w przypadku konieczności aktualizacja uzgodnienia z właścicielem sieci dotycząca sposobu zabezpieczenia i inwentaryzacji kabli energetycznych i teletechnicznych;</w:t>
      </w:r>
    </w:p>
    <w:p w14:paraId="042FACCB"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Wykonanie wykopów ręcznie w miejscach wska</w:t>
      </w:r>
      <w:r>
        <w:rPr>
          <w:rFonts w:asciiTheme="minorHAnsi" w:hAnsiTheme="minorHAnsi" w:cstheme="minorHAnsi"/>
          <w:sz w:val="22"/>
          <w:szCs w:val="22"/>
        </w:rPr>
        <w:t xml:space="preserve">zanych dokumentacją projektową </w:t>
      </w:r>
      <w:r>
        <w:rPr>
          <w:rFonts w:asciiTheme="minorHAnsi" w:hAnsiTheme="minorHAnsi" w:cstheme="minorHAnsi"/>
          <w:sz w:val="22"/>
          <w:szCs w:val="22"/>
        </w:rPr>
        <w:br/>
        <w:t xml:space="preserve">w </w:t>
      </w:r>
      <w:r w:rsidRPr="00972231">
        <w:rPr>
          <w:rFonts w:asciiTheme="minorHAnsi" w:hAnsiTheme="minorHAnsi" w:cstheme="minorHAnsi"/>
          <w:sz w:val="22"/>
          <w:szCs w:val="22"/>
        </w:rPr>
        <w:t>szczególności protokołem ZUDP, przy czym:</w:t>
      </w:r>
    </w:p>
    <w:p w14:paraId="340490CF" w14:textId="77777777" w:rsidR="00C271D7" w:rsidRPr="00972231" w:rsidRDefault="00C271D7" w:rsidP="00C271D7">
      <w:pPr>
        <w:numPr>
          <w:ilvl w:val="0"/>
          <w:numId w:val="15"/>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w miejscach skrzyżowań z siecią gazową, Wykonawca zobowiązany jest wykonać wykopy ręcznie pod nadzorem właściciela sieci;</w:t>
      </w:r>
    </w:p>
    <w:p w14:paraId="2E341D5B" w14:textId="77777777" w:rsidR="00C271D7" w:rsidRPr="00972231" w:rsidRDefault="00C271D7" w:rsidP="00C271D7">
      <w:pPr>
        <w:numPr>
          <w:ilvl w:val="0"/>
          <w:numId w:val="15"/>
        </w:numPr>
        <w:tabs>
          <w:tab w:val="left" w:pos="360"/>
        </w:tabs>
        <w:jc w:val="both"/>
        <w:rPr>
          <w:rFonts w:asciiTheme="minorHAnsi" w:hAnsiTheme="minorHAnsi" w:cstheme="minorHAnsi"/>
          <w:sz w:val="22"/>
          <w:szCs w:val="22"/>
        </w:rPr>
      </w:pPr>
      <w:r>
        <w:rPr>
          <w:rFonts w:asciiTheme="minorHAnsi" w:hAnsiTheme="minorHAnsi" w:cstheme="minorHAnsi"/>
          <w:sz w:val="22"/>
          <w:szCs w:val="22"/>
        </w:rPr>
        <w:t xml:space="preserve">w </w:t>
      </w:r>
      <w:r w:rsidRPr="00972231">
        <w:rPr>
          <w:rFonts w:asciiTheme="minorHAnsi" w:hAnsiTheme="minorHAnsi" w:cstheme="minorHAnsi"/>
          <w:sz w:val="22"/>
          <w:szCs w:val="22"/>
        </w:rPr>
        <w:t>miejscach skrzyżowań i zbliż</w:t>
      </w:r>
      <w:r>
        <w:rPr>
          <w:rFonts w:asciiTheme="minorHAnsi" w:hAnsiTheme="minorHAnsi" w:cstheme="minorHAnsi"/>
          <w:sz w:val="22"/>
          <w:szCs w:val="22"/>
        </w:rPr>
        <w:t xml:space="preserve">eń do sieci telekomunikacyjnej </w:t>
      </w:r>
      <w:r w:rsidRPr="00972231">
        <w:rPr>
          <w:rFonts w:asciiTheme="minorHAnsi" w:hAnsiTheme="minorHAnsi" w:cstheme="minorHAnsi"/>
          <w:sz w:val="22"/>
          <w:szCs w:val="22"/>
        </w:rPr>
        <w:t>i elektroenergetycznej Wykonawca zobowią</w:t>
      </w:r>
      <w:r>
        <w:rPr>
          <w:rFonts w:asciiTheme="minorHAnsi" w:hAnsiTheme="minorHAnsi" w:cstheme="minorHAnsi"/>
          <w:sz w:val="22"/>
          <w:szCs w:val="22"/>
        </w:rPr>
        <w:t xml:space="preserve">zany jest wykonać prace ręcznie </w:t>
      </w:r>
      <w:r w:rsidRPr="00972231">
        <w:rPr>
          <w:rFonts w:asciiTheme="minorHAnsi" w:hAnsiTheme="minorHAnsi" w:cstheme="minorHAnsi"/>
          <w:sz w:val="22"/>
          <w:szCs w:val="22"/>
        </w:rPr>
        <w:t xml:space="preserve">z zachowaniem ostrożności </w:t>
      </w:r>
      <w:r>
        <w:rPr>
          <w:rFonts w:asciiTheme="minorHAnsi" w:hAnsiTheme="minorHAnsi" w:cstheme="minorHAnsi"/>
          <w:sz w:val="22"/>
          <w:szCs w:val="22"/>
        </w:rPr>
        <w:br/>
      </w:r>
      <w:r w:rsidRPr="00972231">
        <w:rPr>
          <w:rFonts w:asciiTheme="minorHAnsi" w:hAnsiTheme="minorHAnsi" w:cstheme="minorHAnsi"/>
          <w:sz w:val="22"/>
          <w:szCs w:val="22"/>
        </w:rPr>
        <w:t>w uzgodnieniu z właścicielem sieci;</w:t>
      </w:r>
    </w:p>
    <w:p w14:paraId="205702D4" w14:textId="77777777" w:rsidR="00C271D7" w:rsidRPr="00972231" w:rsidRDefault="00C271D7" w:rsidP="00C271D7">
      <w:pPr>
        <w:pStyle w:val="Nagwek10"/>
        <w:numPr>
          <w:ilvl w:val="0"/>
          <w:numId w:val="11"/>
        </w:numPr>
        <w:jc w:val="both"/>
        <w:rPr>
          <w:rFonts w:asciiTheme="minorHAnsi" w:hAnsiTheme="minorHAnsi" w:cstheme="minorHAnsi"/>
          <w:sz w:val="22"/>
          <w:szCs w:val="22"/>
        </w:rPr>
      </w:pPr>
      <w:r w:rsidRPr="00972231">
        <w:rPr>
          <w:rFonts w:asciiTheme="minorHAnsi" w:hAnsiTheme="minorHAnsi" w:cstheme="minorHAnsi"/>
          <w:sz w:val="22"/>
          <w:szCs w:val="22"/>
        </w:rPr>
        <w:t>Uzgodnienie z właściwymi służbami Zamawiającego warunków i terminów otwarcia</w:t>
      </w:r>
      <w:r>
        <w:rPr>
          <w:rFonts w:asciiTheme="minorHAnsi" w:hAnsiTheme="minorHAnsi" w:cstheme="minorHAnsi"/>
          <w:sz w:val="22"/>
          <w:szCs w:val="22"/>
        </w:rPr>
        <w:t xml:space="preserve"> </w:t>
      </w:r>
      <w:r>
        <w:rPr>
          <w:rFonts w:asciiTheme="minorHAnsi" w:hAnsiTheme="minorHAnsi" w:cstheme="minorHAnsi"/>
          <w:sz w:val="22"/>
          <w:szCs w:val="22"/>
        </w:rPr>
        <w:br/>
      </w:r>
      <w:r w:rsidRPr="00972231">
        <w:rPr>
          <w:rFonts w:asciiTheme="minorHAnsi" w:hAnsiTheme="minorHAnsi" w:cstheme="minorHAnsi"/>
          <w:sz w:val="22"/>
          <w:szCs w:val="22"/>
        </w:rPr>
        <w:t xml:space="preserve">i zamknięcia zasuw na sieci cieplnej. Właściwe służby Zamawiającego sprawować będą nadzór nad wykonywaniem robót na sieci zgodnie z obowiązującym u Zamawiającego </w:t>
      </w:r>
      <w:r w:rsidRPr="00972231">
        <w:rPr>
          <w:rFonts w:asciiTheme="minorHAnsi" w:hAnsiTheme="minorHAnsi" w:cstheme="minorHAnsi"/>
          <w:sz w:val="22"/>
          <w:szCs w:val="22"/>
        </w:rPr>
        <w:br/>
        <w:t>regulaminem i za wynagrodzeniem według stawek wynikających z tego regulaminu. Koszty zamknięcia i otwarcia zasuw ponosi Wykonawca;</w:t>
      </w:r>
    </w:p>
    <w:p w14:paraId="45143F87"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Pisemne zawiadomienie przedstawicieli Zamawiającego o wykonaniu robót określonych jako objętych odbiorami częściowymi, w tym o robotach zanikających lub ulegających zakryciu, oraz o wykonaniu robót w całości;</w:t>
      </w:r>
    </w:p>
    <w:p w14:paraId="34D606F2"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Zgłaszanie Zamawiającemu konieczności wykonywania robót zamiennych, zanikających lub ulegających zakryciu co najmniej na 3 dni przed planowanym terminem ich wykonania;</w:t>
      </w:r>
    </w:p>
    <w:p w14:paraId="11D530C8"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Ręczne wykonywanie prac ziemnych w zasięgu koron drzew, w celu nie uszkadzania ich korzeni, pod nadzorem ogrodniczym inspektora zieleni ds. ochrony drzew, ze stosowaniem metod pozwalających na zachow</w:t>
      </w:r>
      <w:r>
        <w:rPr>
          <w:rFonts w:asciiTheme="minorHAnsi" w:hAnsiTheme="minorHAnsi" w:cstheme="minorHAnsi"/>
          <w:sz w:val="22"/>
          <w:szCs w:val="22"/>
        </w:rPr>
        <w:t xml:space="preserve">anie i maksymalną ochronę drzew </w:t>
      </w:r>
      <w:r w:rsidRPr="00972231">
        <w:rPr>
          <w:rFonts w:asciiTheme="minorHAnsi" w:hAnsiTheme="minorHAnsi" w:cstheme="minorHAnsi"/>
          <w:sz w:val="22"/>
          <w:szCs w:val="22"/>
        </w:rPr>
        <w:t>z przerywaniem wykopów otwartych przy zbliżeniach do drzew;</w:t>
      </w:r>
    </w:p>
    <w:p w14:paraId="3ABD2B58"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Odwadnianie wykopów zgodnie z obowiązującymi przepisami prawa, w szczególności przepisami z zakresu prawa wodnego, w ramach wynagrodzenia;</w:t>
      </w:r>
    </w:p>
    <w:p w14:paraId="06349BC6" w14:textId="2901138C"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Usuwanie wszystkich zanieczyszczeń lub uszkodzeń dróg powstałych w związku </w:t>
      </w:r>
      <w:r>
        <w:rPr>
          <w:rFonts w:asciiTheme="minorHAnsi" w:hAnsiTheme="minorHAnsi" w:cstheme="minorHAnsi"/>
          <w:sz w:val="22"/>
          <w:szCs w:val="22"/>
        </w:rPr>
        <w:br/>
      </w:r>
      <w:r w:rsidRPr="00972231">
        <w:rPr>
          <w:rFonts w:asciiTheme="minorHAnsi" w:hAnsiTheme="minorHAnsi" w:cstheme="minorHAnsi"/>
          <w:sz w:val="22"/>
          <w:szCs w:val="22"/>
        </w:rPr>
        <w:t xml:space="preserve">z wykonywaniem robót oraz bieżące utrzymywanie ich w czystości. W przypadku prowadzenia robót w pasie drogowym Wykonawca zobowiązany jest wykonywać je ze szczególnym zwróceniem uwagi na zmniejszenie uciążliwości dla osób i pojazdów poruszających się w pasie drogowym. Oznacza to w szczególności czyszczenie części pasa drogowego zanieczyszczonej </w:t>
      </w:r>
      <w:r>
        <w:rPr>
          <w:rFonts w:asciiTheme="minorHAnsi" w:hAnsiTheme="minorHAnsi" w:cstheme="minorHAnsi"/>
          <w:sz w:val="22"/>
          <w:szCs w:val="22"/>
        </w:rPr>
        <w:br/>
      </w:r>
      <w:r w:rsidRPr="00972231">
        <w:rPr>
          <w:rFonts w:asciiTheme="minorHAnsi" w:hAnsiTheme="minorHAnsi" w:cstheme="minorHAnsi"/>
          <w:sz w:val="22"/>
          <w:szCs w:val="22"/>
        </w:rPr>
        <w:t xml:space="preserve">w związku z prowadzeniem robót w każdym dniu, w którym powstały zanieczyszczenia. Do obowiązków Wykonawcy należy również utrzymywanie terenu robót oraz terenu sąsiadującego w należytym stanie i usuwanie </w:t>
      </w:r>
      <w:r w:rsidR="00FF0150">
        <w:rPr>
          <w:rFonts w:asciiTheme="minorHAnsi" w:hAnsiTheme="minorHAnsi" w:cstheme="minorHAnsi"/>
          <w:sz w:val="22"/>
          <w:szCs w:val="22"/>
        </w:rPr>
        <w:t xml:space="preserve">na bieżąco zbędnych materiałów </w:t>
      </w:r>
      <w:r w:rsidRPr="00972231">
        <w:rPr>
          <w:rFonts w:asciiTheme="minorHAnsi" w:hAnsiTheme="minorHAnsi" w:cstheme="minorHAnsi"/>
          <w:sz w:val="22"/>
          <w:szCs w:val="22"/>
        </w:rPr>
        <w:t xml:space="preserve">i śmieci na swój koszt; </w:t>
      </w:r>
    </w:p>
    <w:p w14:paraId="2B48B560"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Bieżąca inwentaryzacja wykonanych robót; </w:t>
      </w:r>
    </w:p>
    <w:p w14:paraId="1F62F16E"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Wykonanie na własny koszt wszystkich niezbędnych badań, testów i prób oraz wykonanie niezbędnego rozruchu urządzeń i instalacji umożliwiających należyte wykonanie umowy </w:t>
      </w:r>
      <w:r>
        <w:rPr>
          <w:rFonts w:asciiTheme="minorHAnsi" w:hAnsiTheme="minorHAnsi" w:cstheme="minorHAnsi"/>
          <w:sz w:val="22"/>
          <w:szCs w:val="22"/>
        </w:rPr>
        <w:br/>
      </w:r>
      <w:r w:rsidRPr="00972231">
        <w:rPr>
          <w:rFonts w:asciiTheme="minorHAnsi" w:hAnsiTheme="minorHAnsi" w:cstheme="minorHAnsi"/>
          <w:sz w:val="22"/>
          <w:szCs w:val="22"/>
        </w:rPr>
        <w:t>i użytkowanie obiektu;</w:t>
      </w:r>
    </w:p>
    <w:p w14:paraId="31D4BC5D"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Dbałość o środowisko, przestrzeganie zapisów ustawy Prawo ochrony środowiska  (Ustawa z dnia 27 kwietnia 2001, Dz. U. 202</w:t>
      </w:r>
      <w:r>
        <w:rPr>
          <w:rFonts w:asciiTheme="minorHAnsi" w:hAnsiTheme="minorHAnsi" w:cstheme="minorHAnsi"/>
          <w:sz w:val="22"/>
          <w:szCs w:val="22"/>
        </w:rPr>
        <w:t>4</w:t>
      </w:r>
      <w:r w:rsidRPr="00972231">
        <w:rPr>
          <w:rFonts w:asciiTheme="minorHAnsi" w:hAnsiTheme="minorHAnsi" w:cstheme="minorHAnsi"/>
          <w:sz w:val="22"/>
          <w:szCs w:val="22"/>
        </w:rPr>
        <w:t xml:space="preserve"> r., poz. </w:t>
      </w:r>
      <w:r>
        <w:rPr>
          <w:rFonts w:asciiTheme="minorHAnsi" w:hAnsiTheme="minorHAnsi" w:cstheme="minorHAnsi"/>
          <w:sz w:val="22"/>
          <w:szCs w:val="22"/>
        </w:rPr>
        <w:t>54</w:t>
      </w:r>
      <w:r w:rsidRPr="00972231">
        <w:rPr>
          <w:rFonts w:asciiTheme="minorHAnsi" w:hAnsiTheme="minorHAnsi" w:cstheme="minorHAnsi"/>
          <w:sz w:val="22"/>
          <w:szCs w:val="22"/>
        </w:rPr>
        <w:t xml:space="preserve"> ze zm.). </w:t>
      </w:r>
      <w:r w:rsidRPr="00972231">
        <w:rPr>
          <w:rFonts w:asciiTheme="minorHAnsi" w:hAnsiTheme="minorHAnsi" w:cstheme="minorHAnsi"/>
          <w:iCs/>
          <w:sz w:val="22"/>
          <w:szCs w:val="22"/>
        </w:rPr>
        <w:t>Wykonawca, jako wytwórca odpadów w rozumieniu Ustawy z dnia 14 grudnia 2012 r. o odpadach  (</w:t>
      </w:r>
      <w:r w:rsidRPr="00972231">
        <w:rPr>
          <w:rFonts w:asciiTheme="minorHAnsi" w:hAnsiTheme="minorHAnsi" w:cstheme="minorHAnsi"/>
          <w:bCs/>
          <w:sz w:val="22"/>
          <w:szCs w:val="22"/>
        </w:rPr>
        <w:t>Dz. U. z 202</w:t>
      </w:r>
      <w:r>
        <w:rPr>
          <w:rFonts w:asciiTheme="minorHAnsi" w:hAnsiTheme="minorHAnsi" w:cstheme="minorHAnsi"/>
          <w:bCs/>
          <w:sz w:val="22"/>
          <w:szCs w:val="22"/>
        </w:rPr>
        <w:t>3</w:t>
      </w:r>
      <w:r w:rsidRPr="00972231">
        <w:rPr>
          <w:rFonts w:asciiTheme="minorHAnsi" w:hAnsiTheme="minorHAnsi" w:cstheme="minorHAnsi"/>
          <w:bCs/>
          <w:sz w:val="22"/>
          <w:szCs w:val="22"/>
        </w:rPr>
        <w:t xml:space="preserve"> r., poz. </w:t>
      </w:r>
      <w:r>
        <w:rPr>
          <w:rFonts w:asciiTheme="minorHAnsi" w:hAnsiTheme="minorHAnsi" w:cstheme="minorHAnsi"/>
          <w:bCs/>
          <w:sz w:val="22"/>
          <w:szCs w:val="22"/>
        </w:rPr>
        <w:t>1587</w:t>
      </w:r>
      <w:r w:rsidRPr="00972231">
        <w:rPr>
          <w:rFonts w:asciiTheme="minorHAnsi" w:hAnsiTheme="minorHAnsi" w:cstheme="minorHAnsi"/>
          <w:bCs/>
          <w:sz w:val="22"/>
          <w:szCs w:val="22"/>
        </w:rPr>
        <w:t xml:space="preserve"> </w:t>
      </w:r>
      <w:r w:rsidRPr="00972231">
        <w:rPr>
          <w:rFonts w:asciiTheme="minorHAnsi" w:hAnsiTheme="minorHAnsi" w:cstheme="minorHAnsi"/>
          <w:sz w:val="22"/>
          <w:szCs w:val="22"/>
        </w:rPr>
        <w:t xml:space="preserve">ze zm.) </w:t>
      </w:r>
      <w:r w:rsidRPr="00972231">
        <w:rPr>
          <w:rFonts w:asciiTheme="minorHAnsi" w:hAnsiTheme="minorHAnsi" w:cstheme="minorHAnsi"/>
          <w:iCs/>
          <w:sz w:val="22"/>
          <w:szCs w:val="22"/>
        </w:rPr>
        <w:t>zobowiązany jest do postępowania z odpadami wytworzonymi w trakcie realizacji przedmiotu umowy, zgodnie z obowiązującymi przepisami prawa, a w szczególności z ww. ustawą;</w:t>
      </w:r>
      <w:r w:rsidRPr="00972231">
        <w:rPr>
          <w:rFonts w:asciiTheme="minorHAnsi" w:hAnsiTheme="minorHAnsi" w:cstheme="minorHAnsi"/>
          <w:sz w:val="22"/>
          <w:szCs w:val="22"/>
        </w:rPr>
        <w:t xml:space="preserve"> </w:t>
      </w:r>
    </w:p>
    <w:p w14:paraId="494B067D"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Umożliwienie przedstawicielom Zamawiającego wglądu w roboty, a w szczególności wstępu na teren robót, dokonywania oględzin wykonywanych robót, dokonywania oględzin materiałów </w:t>
      </w:r>
      <w:r>
        <w:rPr>
          <w:rFonts w:asciiTheme="minorHAnsi" w:hAnsiTheme="minorHAnsi" w:cstheme="minorHAnsi"/>
          <w:sz w:val="22"/>
          <w:szCs w:val="22"/>
        </w:rPr>
        <w:br/>
      </w:r>
      <w:r w:rsidRPr="00972231">
        <w:rPr>
          <w:rFonts w:asciiTheme="minorHAnsi" w:hAnsiTheme="minorHAnsi" w:cstheme="minorHAnsi"/>
          <w:sz w:val="22"/>
          <w:szCs w:val="22"/>
        </w:rPr>
        <w:t>i instalacji dostarczanych na teren robót, uczestniczenia przy próbach, testach i rozruchach;</w:t>
      </w:r>
    </w:p>
    <w:p w14:paraId="5E44C6EB"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Uzyskanie wymaganych zaświadczeń właściwych organów warunkujących możliwość instalacji przyłączy do sieci zewnętrznych i ich eksploatacji;</w:t>
      </w:r>
    </w:p>
    <w:p w14:paraId="0F901997"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Przywrócenie terenu robót, terenów sąsiadujących lub innych terenów, w szczególności dróg publicznych, do stanu nie gorszego niż istniejący w dniu ich przekazania oraz naprawa ewentualnych szkód wyrządzonych na tych terenach, spowodowanych realizacją robót. </w:t>
      </w:r>
      <w:r>
        <w:rPr>
          <w:rFonts w:asciiTheme="minorHAnsi" w:hAnsiTheme="minorHAnsi" w:cstheme="minorHAnsi"/>
          <w:sz w:val="22"/>
          <w:szCs w:val="22"/>
        </w:rPr>
        <w:br/>
      </w:r>
      <w:r w:rsidRPr="00972231">
        <w:rPr>
          <w:rFonts w:asciiTheme="minorHAnsi" w:hAnsiTheme="minorHAnsi" w:cstheme="minorHAnsi"/>
          <w:sz w:val="22"/>
          <w:szCs w:val="22"/>
        </w:rPr>
        <w:t xml:space="preserve">W przypadku niezastosowania się do powyższego Zamawiający ma prawo obciążyć Wykonawcę kosztami za przywrócenie powyższych terenów do należytego stanu oraz kosztami poniesionymi na naprawienie szkód spowodowanych realizacją robót; </w:t>
      </w:r>
    </w:p>
    <w:p w14:paraId="26325EC5"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Uzyskanie pisemnego potwierdzenia właściciela lub władającego terenem na podstawie innego tytułu prawnego o właściwym uporządkowaniu i przywróceniu terenu do poprzedniego stanu. Nie dotyczy to sytuacji, gdy właścicielem lub władającym terenem na podstawie innego tytułu prawnego jest Zamawiający;</w:t>
      </w:r>
    </w:p>
    <w:p w14:paraId="756A65C8"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Po zakończeniu robót przekazanie terenu robót i terenów sąsiadujących potwierdzone podpisaniem protokołu zwrotu. Warunkiem podpisania przez Zamawiającego protokołu zwrotu jest przedstawienie Zamawiającemu potwierdzenia, o którym mowa w ust. 32 powyżej. Brak podpisania protok</w:t>
      </w:r>
      <w:r>
        <w:rPr>
          <w:rFonts w:asciiTheme="minorHAnsi" w:hAnsiTheme="minorHAnsi" w:cstheme="minorHAnsi"/>
          <w:sz w:val="22"/>
          <w:szCs w:val="22"/>
        </w:rPr>
        <w:t xml:space="preserve">ołu zwrotu przez Zamawiającego </w:t>
      </w:r>
      <w:r w:rsidRPr="00972231">
        <w:rPr>
          <w:rFonts w:asciiTheme="minorHAnsi" w:hAnsiTheme="minorHAnsi" w:cstheme="minorHAnsi"/>
          <w:sz w:val="22"/>
          <w:szCs w:val="22"/>
        </w:rPr>
        <w:t>z przyczyn opisanych w niniejszym ustępie jest jednoznaczny w skutkach z brakiem podpisania protokołu zwrotu przez Wykonawcę;</w:t>
      </w:r>
    </w:p>
    <w:p w14:paraId="0DCFAF08"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Pokrycie kosztów obsługi służb pomocniczych i branżowych nadzorów technicznych;</w:t>
      </w:r>
    </w:p>
    <w:p w14:paraId="737A85AB" w14:textId="3020CC62"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Zapewnienia możliwości kontrolowania, na żądanie </w:t>
      </w:r>
      <w:r>
        <w:rPr>
          <w:rFonts w:asciiTheme="minorHAnsi" w:hAnsiTheme="minorHAnsi" w:cstheme="minorHAnsi"/>
          <w:sz w:val="22"/>
          <w:szCs w:val="22"/>
        </w:rPr>
        <w:t>Zamawiającego</w:t>
      </w:r>
      <w:r w:rsidRPr="00972231">
        <w:rPr>
          <w:rFonts w:asciiTheme="minorHAnsi" w:hAnsiTheme="minorHAnsi" w:cstheme="minorHAnsi"/>
          <w:sz w:val="22"/>
          <w:szCs w:val="22"/>
        </w:rPr>
        <w:t xml:space="preserve">, jakości stosowanych przez Wykonawcę materiałów i wyrobów, a także jakości wykonywanych robót. Wykonawca ma obowiązek uwzględnić zalecenia i uwagi </w:t>
      </w:r>
      <w:r>
        <w:rPr>
          <w:rFonts w:asciiTheme="minorHAnsi" w:hAnsiTheme="minorHAnsi" w:cstheme="minorHAnsi"/>
          <w:sz w:val="22"/>
          <w:szCs w:val="22"/>
        </w:rPr>
        <w:t>Zamawiającego</w:t>
      </w:r>
      <w:r w:rsidRPr="00972231">
        <w:rPr>
          <w:rFonts w:asciiTheme="minorHAnsi" w:hAnsiTheme="minorHAnsi" w:cstheme="minorHAnsi"/>
          <w:sz w:val="22"/>
          <w:szCs w:val="22"/>
        </w:rPr>
        <w:t xml:space="preserve"> oraz udostępnić wymagane przez niego dokumenty potwierdzające jakość stosowanych materiałów. </w:t>
      </w:r>
      <w:r>
        <w:rPr>
          <w:rFonts w:asciiTheme="minorHAnsi" w:hAnsiTheme="minorHAnsi" w:cstheme="minorHAnsi"/>
          <w:sz w:val="22"/>
          <w:szCs w:val="22"/>
        </w:rPr>
        <w:t xml:space="preserve">Zamawiający </w:t>
      </w:r>
      <w:r w:rsidRPr="00972231">
        <w:rPr>
          <w:rFonts w:asciiTheme="minorHAnsi" w:hAnsiTheme="minorHAnsi" w:cstheme="minorHAnsi"/>
          <w:sz w:val="22"/>
          <w:szCs w:val="22"/>
        </w:rPr>
        <w:t xml:space="preserve">wskaże Wykonawcy, które materiały będą wymagały każdorazowo jego zatwierdzenia przed zastosowaniem. Użycie materiałów bez wymaganej akceptacji </w:t>
      </w:r>
      <w:r>
        <w:rPr>
          <w:rFonts w:asciiTheme="minorHAnsi" w:hAnsiTheme="minorHAnsi" w:cstheme="minorHAnsi"/>
          <w:sz w:val="22"/>
          <w:szCs w:val="22"/>
        </w:rPr>
        <w:t>Zamawiającego</w:t>
      </w:r>
      <w:r w:rsidRPr="00972231">
        <w:rPr>
          <w:rFonts w:asciiTheme="minorHAnsi" w:hAnsiTheme="minorHAnsi" w:cstheme="minorHAnsi"/>
          <w:sz w:val="22"/>
          <w:szCs w:val="22"/>
        </w:rPr>
        <w:t>, o której mowa w zdaniu poprzednim, upoważnia Zamawiającego do żądania ich usunięcia. Materiały nie posiadające wyraźnej daty produkcji terminu przydatności do użycia oraz nie spełniające warunków określonych w ust.</w:t>
      </w:r>
      <w:r w:rsidR="00703216">
        <w:rPr>
          <w:rFonts w:asciiTheme="minorHAnsi" w:hAnsiTheme="minorHAnsi" w:cstheme="minorHAnsi"/>
          <w:sz w:val="22"/>
          <w:szCs w:val="22"/>
        </w:rPr>
        <w:t xml:space="preserve"> </w:t>
      </w:r>
      <w:r w:rsidRPr="00972231">
        <w:rPr>
          <w:rFonts w:asciiTheme="minorHAnsi" w:hAnsiTheme="minorHAnsi" w:cstheme="minorHAnsi"/>
          <w:sz w:val="22"/>
          <w:szCs w:val="22"/>
        </w:rPr>
        <w:t>15 nie będą dopuszczone do wbudowania w trakcie trwania robót;</w:t>
      </w:r>
    </w:p>
    <w:p w14:paraId="3E66E110"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bCs/>
          <w:iCs/>
          <w:sz w:val="22"/>
          <w:szCs w:val="22"/>
        </w:rPr>
        <w:t xml:space="preserve">Zapewnienie miejsc zrzutu wody z płukania lub prób ciśnieniowych sieci cieplnej oraz </w:t>
      </w:r>
      <w:r>
        <w:rPr>
          <w:rFonts w:asciiTheme="minorHAnsi" w:hAnsiTheme="minorHAnsi" w:cstheme="minorHAnsi"/>
          <w:bCs/>
          <w:iCs/>
          <w:sz w:val="22"/>
          <w:szCs w:val="22"/>
        </w:rPr>
        <w:br/>
      </w:r>
      <w:r w:rsidRPr="00972231">
        <w:rPr>
          <w:rFonts w:asciiTheme="minorHAnsi" w:hAnsiTheme="minorHAnsi" w:cstheme="minorHAnsi"/>
          <w:bCs/>
          <w:iCs/>
          <w:sz w:val="22"/>
          <w:szCs w:val="22"/>
        </w:rPr>
        <w:t>z odwodnienia wykopów, własnym kosztem i staraniem, zgodnie z obowiązującymi przepisami, w sposób nie zagrażający bezpieczeństwu publicznemu</w:t>
      </w:r>
      <w:r w:rsidRPr="00972231">
        <w:rPr>
          <w:rFonts w:asciiTheme="minorHAnsi" w:hAnsiTheme="minorHAnsi" w:cstheme="minorHAnsi"/>
          <w:sz w:val="22"/>
          <w:szCs w:val="22"/>
        </w:rPr>
        <w:t>;</w:t>
      </w:r>
    </w:p>
    <w:p w14:paraId="0BD50B0B"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W przypadku realizacji płukania, prób ciśnieniowych Wykonawca samodzielnie ureguluje należność za pobraną wodę i odprowadzone ścieki.</w:t>
      </w:r>
    </w:p>
    <w:p w14:paraId="07154B83"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Wykonawca na własny koszt wykona monitoring ułożonych przewodów cieplnych przed włączeniem ich do sieci cieplnej;</w:t>
      </w:r>
    </w:p>
    <w:p w14:paraId="56FEA200"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b/>
          <w:bCs/>
          <w:sz w:val="22"/>
          <w:szCs w:val="22"/>
        </w:rPr>
        <w:t>Sporządzenie dokumentacji fotograficznej terenu robót przed rozpoczęciem robót oraz po zakończeniu robót w terenie i przekazanie jej Zamawiającemu wraz z dokumentacją powykonawczą;</w:t>
      </w:r>
    </w:p>
    <w:p w14:paraId="03DF4AE4"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bCs/>
          <w:sz w:val="22"/>
          <w:szCs w:val="22"/>
        </w:rPr>
        <w:t>Sprawowanie należytego nadzoru nad udostępnionym terenem robót oraz mieniem znajdującym się na tym terenie</w:t>
      </w:r>
      <w:r w:rsidRPr="00972231">
        <w:rPr>
          <w:rFonts w:asciiTheme="minorHAnsi" w:hAnsiTheme="minorHAnsi" w:cstheme="minorHAnsi"/>
          <w:color w:val="000000"/>
          <w:sz w:val="22"/>
          <w:szCs w:val="22"/>
        </w:rPr>
        <w:t>;</w:t>
      </w:r>
    </w:p>
    <w:p w14:paraId="2848ADA6"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Delegowanie do wykonywania robót w ramach umowy pracowników posiadających wiedzę fachową oraz doświadczenie w realizacji przedmiotu umowy</w:t>
      </w:r>
      <w:r w:rsidRPr="00972231">
        <w:rPr>
          <w:rFonts w:asciiTheme="minorHAnsi" w:hAnsiTheme="minorHAnsi" w:cstheme="minorHAnsi"/>
          <w:color w:val="000000"/>
          <w:sz w:val="22"/>
          <w:szCs w:val="22"/>
        </w:rPr>
        <w:t>;</w:t>
      </w:r>
    </w:p>
    <w:p w14:paraId="073A8DB6" w14:textId="77777777" w:rsidR="00C271D7" w:rsidRPr="00972231"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color w:val="000000"/>
          <w:sz w:val="22"/>
          <w:szCs w:val="22"/>
        </w:rPr>
        <w:t>Sporządzenie w</w:t>
      </w:r>
      <w:r w:rsidRPr="00972231">
        <w:rPr>
          <w:rFonts w:asciiTheme="minorHAnsi" w:hAnsiTheme="minorHAnsi" w:cstheme="minorHAnsi"/>
          <w:sz w:val="22"/>
          <w:szCs w:val="22"/>
        </w:rPr>
        <w:t>szelkich ewentualnych dodatkowych rysunków lub innych dokumentów niezbędnych Wykonawcy do realizacji umowy, uszczegóławiających rozwiązania przedstawione w przekazanej dokumentacji projektowej, które muszą zostać opracowane przez Wykonawcę we własnym zakresie i uzyskać akceptację Zamawiającego i projektanta;</w:t>
      </w:r>
    </w:p>
    <w:p w14:paraId="6C5B2F7B" w14:textId="77777777" w:rsidR="00C271D7" w:rsidRPr="0046471E" w:rsidRDefault="00C271D7" w:rsidP="00C271D7">
      <w:pPr>
        <w:numPr>
          <w:ilvl w:val="0"/>
          <w:numId w:val="11"/>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Zapoznanie się z całością dokumentacji oraz dokonanie wizji w terenie.</w:t>
      </w:r>
    </w:p>
    <w:p w14:paraId="01397843" w14:textId="77777777" w:rsidR="00C271D7" w:rsidRPr="00972231" w:rsidRDefault="00C271D7" w:rsidP="00C271D7">
      <w:pPr>
        <w:tabs>
          <w:tab w:val="left" w:pos="1080"/>
        </w:tabs>
        <w:ind w:left="567"/>
        <w:jc w:val="center"/>
        <w:rPr>
          <w:rFonts w:asciiTheme="minorHAnsi" w:hAnsiTheme="minorHAnsi" w:cstheme="minorHAnsi"/>
          <w:b/>
          <w:sz w:val="22"/>
          <w:szCs w:val="22"/>
        </w:rPr>
      </w:pPr>
    </w:p>
    <w:p w14:paraId="14C753DF" w14:textId="77777777" w:rsidR="00C271D7" w:rsidRPr="00972231" w:rsidRDefault="00C271D7" w:rsidP="00C271D7">
      <w:pPr>
        <w:tabs>
          <w:tab w:val="left" w:pos="1080"/>
        </w:tabs>
        <w:jc w:val="center"/>
        <w:rPr>
          <w:rFonts w:asciiTheme="minorHAnsi" w:hAnsiTheme="minorHAnsi" w:cstheme="minorHAnsi"/>
          <w:b/>
          <w:sz w:val="22"/>
          <w:szCs w:val="22"/>
        </w:rPr>
      </w:pPr>
      <w:r w:rsidRPr="00972231">
        <w:rPr>
          <w:rFonts w:asciiTheme="minorHAnsi" w:hAnsiTheme="minorHAnsi" w:cstheme="minorHAnsi"/>
          <w:b/>
          <w:sz w:val="22"/>
          <w:szCs w:val="22"/>
        </w:rPr>
        <w:t>§ 8</w:t>
      </w:r>
    </w:p>
    <w:p w14:paraId="3DE947F6"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Dokumentacja</w:t>
      </w:r>
    </w:p>
    <w:p w14:paraId="397A8551" w14:textId="77777777" w:rsidR="00C271D7" w:rsidRPr="00972231" w:rsidRDefault="00C271D7" w:rsidP="00C271D7">
      <w:pPr>
        <w:jc w:val="center"/>
        <w:rPr>
          <w:rFonts w:asciiTheme="minorHAnsi" w:hAnsiTheme="minorHAnsi" w:cstheme="minorHAnsi"/>
          <w:sz w:val="22"/>
          <w:szCs w:val="22"/>
        </w:rPr>
      </w:pPr>
    </w:p>
    <w:p w14:paraId="2C594799" w14:textId="77777777" w:rsidR="00C271D7" w:rsidRPr="00972231" w:rsidRDefault="00C271D7" w:rsidP="00C271D7">
      <w:pPr>
        <w:numPr>
          <w:ilvl w:val="0"/>
          <w:numId w:val="16"/>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Wykonawca ponosi ryzyko określenia, jaka dokumentacja techniczna będzie niezbędna do należytego wykonania umowy oraz czy dokumentacja ta będzie kompletna dla uzyskania decyzji o pozwoleniu na użytkowanie oraz celu, któremu obiekt ma służyć. </w:t>
      </w:r>
    </w:p>
    <w:p w14:paraId="781C83E2" w14:textId="77777777" w:rsidR="00C271D7" w:rsidRPr="00972231" w:rsidRDefault="00C271D7" w:rsidP="00C271D7">
      <w:pPr>
        <w:numPr>
          <w:ilvl w:val="0"/>
          <w:numId w:val="16"/>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Zamawiający będzie uprawniony do odmowy zapłaty wynagrodzenia Wykonawcy lub będzie uprawniony do jego odpowiedniego obniżenia, jeżeli Wykonawca nie przedstawi uwag do błędów w dokumentacji, a roboty zostaną wykonane wadliwie lub przedstawione przez Wykonawcę uwagi nie będą dotyczyć wady dokumentacji, która spowodowała lub przyczyniła się do spowodowania wady w robotach lub w obiekcie.</w:t>
      </w:r>
    </w:p>
    <w:p w14:paraId="78FC63FE" w14:textId="77777777" w:rsidR="00C271D7" w:rsidRPr="00972231" w:rsidRDefault="00C271D7" w:rsidP="00C271D7">
      <w:pPr>
        <w:numPr>
          <w:ilvl w:val="0"/>
          <w:numId w:val="16"/>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 xml:space="preserve">Wykonawca jest obowiązany do poinformowania </w:t>
      </w:r>
      <w:r>
        <w:rPr>
          <w:rFonts w:asciiTheme="minorHAnsi" w:hAnsiTheme="minorHAnsi" w:cstheme="minorHAnsi"/>
          <w:sz w:val="22"/>
          <w:szCs w:val="22"/>
        </w:rPr>
        <w:t>Zamawiającego</w:t>
      </w:r>
      <w:r w:rsidRPr="00972231">
        <w:rPr>
          <w:rFonts w:asciiTheme="minorHAnsi" w:hAnsiTheme="minorHAnsi" w:cstheme="minorHAnsi"/>
          <w:sz w:val="22"/>
          <w:szCs w:val="22"/>
        </w:rPr>
        <w:t xml:space="preserve"> o jakichkolwiek wadach dokumentacji, które mogą w jakikolwiek sposób wpłynąć na wykonanie robót zgodnie z umową lub które mogą spowodować powstanie jakichkolwiek wad obiektu. Wykonywanie robót przez Wykonawcę jest równoznaczne z zaakceptowaniem przez Wykonawcę, iż przejmuje odpowiedzialność za wszelkie skutki wynikłe z wykonywania takich robót, a w szczególności odpowiedzialność za wykonywanie robót w sposób sprzeczny z umową oraz odpowiedzialność za wady obiektu powstałe na skutek kontynuowania robót. Koszty usunięcia skutków wykonywania robót pomimo wadliwości dokumentacji ponosi w całości Wykonawca.  </w:t>
      </w:r>
    </w:p>
    <w:p w14:paraId="059500E3" w14:textId="77777777" w:rsidR="00C271D7" w:rsidRPr="00972231" w:rsidRDefault="00C271D7" w:rsidP="00C271D7">
      <w:pPr>
        <w:numPr>
          <w:ilvl w:val="0"/>
          <w:numId w:val="16"/>
        </w:numPr>
        <w:tabs>
          <w:tab w:val="left" w:pos="360"/>
        </w:tabs>
        <w:jc w:val="both"/>
        <w:rPr>
          <w:rFonts w:asciiTheme="minorHAnsi" w:hAnsiTheme="minorHAnsi" w:cstheme="minorHAnsi"/>
          <w:sz w:val="22"/>
          <w:szCs w:val="22"/>
        </w:rPr>
      </w:pPr>
      <w:r w:rsidRPr="00972231">
        <w:rPr>
          <w:rFonts w:asciiTheme="minorHAnsi" w:hAnsiTheme="minorHAnsi" w:cstheme="minorHAnsi"/>
          <w:sz w:val="22"/>
          <w:szCs w:val="22"/>
        </w:rPr>
        <w:t>W przypadku przedstawienia uwag przez Wykonawcę dotyczących dokumentacji Zamawiający uzupełni dokumentację, jeżeli uwagi Wykonawcy będą zasadne. Jeżeli uwagi Wykonawcy będą niezasadne w całości lub w części Zamawiający uprawniony jest nakazać wykonywanie przez Wykonawcę robót na podstawie posiadanej dokumentacji.</w:t>
      </w:r>
    </w:p>
    <w:p w14:paraId="404FB073" w14:textId="77777777" w:rsidR="00C271D7" w:rsidRPr="00972231" w:rsidRDefault="00C271D7" w:rsidP="00C271D7">
      <w:pPr>
        <w:numPr>
          <w:ilvl w:val="0"/>
          <w:numId w:val="16"/>
        </w:numPr>
        <w:tabs>
          <w:tab w:val="left" w:pos="360"/>
        </w:tabs>
        <w:ind w:left="717"/>
        <w:jc w:val="both"/>
        <w:rPr>
          <w:rFonts w:asciiTheme="minorHAnsi" w:hAnsiTheme="minorHAnsi" w:cstheme="minorHAnsi"/>
          <w:sz w:val="22"/>
          <w:szCs w:val="22"/>
        </w:rPr>
      </w:pPr>
      <w:r w:rsidRPr="00972231">
        <w:rPr>
          <w:rFonts w:asciiTheme="minorHAnsi" w:hAnsiTheme="minorHAnsi" w:cstheme="minorHAnsi"/>
          <w:sz w:val="22"/>
          <w:szCs w:val="22"/>
        </w:rPr>
        <w:t xml:space="preserve">Wykonawca zobowiązany jest do opracowania i przekazania </w:t>
      </w:r>
      <w:r>
        <w:rPr>
          <w:rFonts w:asciiTheme="minorHAnsi" w:hAnsiTheme="minorHAnsi" w:cstheme="minorHAnsi"/>
          <w:sz w:val="22"/>
          <w:szCs w:val="22"/>
        </w:rPr>
        <w:t>Zamawiającemu</w:t>
      </w:r>
      <w:r w:rsidRPr="00972231">
        <w:rPr>
          <w:rFonts w:asciiTheme="minorHAnsi" w:hAnsiTheme="minorHAnsi" w:cstheme="minorHAnsi"/>
          <w:sz w:val="22"/>
          <w:szCs w:val="22"/>
        </w:rPr>
        <w:t xml:space="preserve"> na 7 dni przed odbiorem końcowym, dokumentacji powykonawczej dla obiektu, zgodnej z przepisami Prawa budowlanego, zawierającej:</w:t>
      </w:r>
    </w:p>
    <w:p w14:paraId="4C30F728"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Pr>
          <w:rFonts w:asciiTheme="minorHAnsi" w:hAnsiTheme="minorHAnsi" w:cstheme="minorHAnsi"/>
          <w:sz w:val="22"/>
          <w:szCs w:val="22"/>
        </w:rPr>
        <w:t xml:space="preserve">    </w:t>
      </w:r>
      <w:r w:rsidRPr="00972231">
        <w:rPr>
          <w:rFonts w:asciiTheme="minorHAnsi" w:hAnsiTheme="minorHAnsi" w:cstheme="minorHAnsi"/>
          <w:sz w:val="22"/>
          <w:szCs w:val="22"/>
        </w:rPr>
        <w:t>oryginał dziennika budowy</w:t>
      </w:r>
      <w:r>
        <w:rPr>
          <w:rFonts w:asciiTheme="minorHAnsi" w:hAnsiTheme="minorHAnsi" w:cstheme="minorHAnsi"/>
          <w:sz w:val="22"/>
          <w:szCs w:val="22"/>
        </w:rPr>
        <w:t xml:space="preserve"> (jeżeli jest wymagany)</w:t>
      </w:r>
      <w:r w:rsidRPr="00972231">
        <w:rPr>
          <w:rFonts w:asciiTheme="minorHAnsi" w:hAnsiTheme="minorHAnsi" w:cstheme="minorHAnsi"/>
          <w:sz w:val="22"/>
          <w:szCs w:val="22"/>
        </w:rPr>
        <w:t>,</w:t>
      </w:r>
    </w:p>
    <w:p w14:paraId="0D868909"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oświadczenie kierownika budowy:</w:t>
      </w:r>
    </w:p>
    <w:p w14:paraId="7D43C707" w14:textId="77777777" w:rsidR="00C271D7" w:rsidRPr="00972231" w:rsidRDefault="00C271D7" w:rsidP="00C271D7">
      <w:pPr>
        <w:tabs>
          <w:tab w:val="left" w:pos="1260"/>
        </w:tabs>
        <w:ind w:left="1080"/>
        <w:jc w:val="both"/>
        <w:rPr>
          <w:rFonts w:asciiTheme="minorHAnsi" w:hAnsiTheme="minorHAnsi" w:cstheme="minorHAnsi"/>
          <w:sz w:val="22"/>
          <w:szCs w:val="22"/>
        </w:rPr>
      </w:pPr>
      <w:r w:rsidRPr="00972231">
        <w:rPr>
          <w:rFonts w:asciiTheme="minorHAnsi" w:hAnsiTheme="minorHAnsi" w:cstheme="minorHAnsi"/>
          <w:sz w:val="22"/>
          <w:szCs w:val="22"/>
        </w:rPr>
        <w:t xml:space="preserve">- o zgodności wykonania obiektu budowlanego z projektem budowlanym i warunkami pozwolenia na budowę oraz obowiązującymi przepisami, </w:t>
      </w:r>
    </w:p>
    <w:p w14:paraId="2C37508E" w14:textId="77777777" w:rsidR="00C271D7" w:rsidRPr="00972231" w:rsidRDefault="00C271D7" w:rsidP="00C271D7">
      <w:pPr>
        <w:tabs>
          <w:tab w:val="left" w:pos="1260"/>
        </w:tabs>
        <w:ind w:left="1080"/>
        <w:jc w:val="both"/>
        <w:rPr>
          <w:rFonts w:asciiTheme="minorHAnsi" w:hAnsiTheme="minorHAnsi" w:cstheme="minorHAnsi"/>
          <w:sz w:val="22"/>
          <w:szCs w:val="22"/>
        </w:rPr>
      </w:pPr>
      <w:r w:rsidRPr="00972231">
        <w:rPr>
          <w:rFonts w:asciiTheme="minorHAnsi" w:hAnsiTheme="minorHAnsi" w:cstheme="minorHAnsi"/>
          <w:sz w:val="22"/>
          <w:szCs w:val="22"/>
        </w:rPr>
        <w:t>- o doprowadzeniu do należytego stanu i porządku terenu robót i terenu sąsiadującego,</w:t>
      </w:r>
    </w:p>
    <w:p w14:paraId="611A188C"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Pr>
          <w:rFonts w:asciiTheme="minorHAnsi" w:hAnsiTheme="minorHAnsi" w:cstheme="minorHAnsi"/>
          <w:sz w:val="22"/>
          <w:szCs w:val="22"/>
        </w:rPr>
        <w:t xml:space="preserve">   </w:t>
      </w:r>
      <w:r w:rsidRPr="00972231">
        <w:rPr>
          <w:rFonts w:asciiTheme="minorHAnsi" w:hAnsiTheme="minorHAnsi" w:cstheme="minorHAnsi"/>
          <w:sz w:val="22"/>
          <w:szCs w:val="22"/>
        </w:rPr>
        <w:t>kompletną dokumentację techniczną z naniesionymi zmianami w 2 egzemplarzach, podpisaną przez kierownika budowy,</w:t>
      </w:r>
    </w:p>
    <w:p w14:paraId="412C9F35"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 xml:space="preserve">dokumenty dotyczące jakości i </w:t>
      </w:r>
      <w:proofErr w:type="spellStart"/>
      <w:r w:rsidRPr="00972231">
        <w:rPr>
          <w:rFonts w:asciiTheme="minorHAnsi" w:hAnsiTheme="minorHAnsi" w:cstheme="minorHAnsi"/>
          <w:sz w:val="22"/>
          <w:szCs w:val="22"/>
        </w:rPr>
        <w:t>dopu</w:t>
      </w:r>
      <w:r>
        <w:rPr>
          <w:rFonts w:asciiTheme="minorHAnsi" w:hAnsiTheme="minorHAnsi" w:cstheme="minorHAnsi"/>
          <w:sz w:val="22"/>
          <w:szCs w:val="22"/>
        </w:rPr>
        <w:t>szczeń</w:t>
      </w:r>
      <w:proofErr w:type="spellEnd"/>
      <w:r>
        <w:rPr>
          <w:rFonts w:asciiTheme="minorHAnsi" w:hAnsiTheme="minorHAnsi" w:cstheme="minorHAnsi"/>
          <w:sz w:val="22"/>
          <w:szCs w:val="22"/>
        </w:rPr>
        <w:t xml:space="preserve"> wbudowanych materiałów </w:t>
      </w:r>
      <w:r w:rsidRPr="00972231">
        <w:rPr>
          <w:rFonts w:asciiTheme="minorHAnsi" w:hAnsiTheme="minorHAnsi" w:cstheme="minorHAnsi"/>
          <w:sz w:val="22"/>
          <w:szCs w:val="22"/>
        </w:rPr>
        <w:t>i armatury,</w:t>
      </w:r>
    </w:p>
    <w:p w14:paraId="67E480C1" w14:textId="77777777" w:rsidR="00C271D7" w:rsidRPr="00972231" w:rsidRDefault="00C271D7" w:rsidP="00C271D7">
      <w:pPr>
        <w:numPr>
          <w:ilvl w:val="0"/>
          <w:numId w:val="17"/>
        </w:numPr>
        <w:tabs>
          <w:tab w:val="left" w:pos="900"/>
        </w:tabs>
        <w:ind w:left="720" w:firstLine="0"/>
        <w:jc w:val="both"/>
        <w:rPr>
          <w:rFonts w:asciiTheme="minorHAnsi" w:hAnsiTheme="minorHAnsi" w:cstheme="minorHAnsi"/>
          <w:sz w:val="22"/>
          <w:szCs w:val="22"/>
        </w:rPr>
      </w:pPr>
      <w:r>
        <w:rPr>
          <w:rFonts w:asciiTheme="minorHAnsi" w:hAnsiTheme="minorHAnsi" w:cstheme="minorHAnsi"/>
          <w:sz w:val="22"/>
          <w:szCs w:val="22"/>
        </w:rPr>
        <w:t xml:space="preserve">    </w:t>
      </w:r>
      <w:r w:rsidRPr="00972231">
        <w:rPr>
          <w:rFonts w:asciiTheme="minorHAnsi" w:hAnsiTheme="minorHAnsi" w:cstheme="minorHAnsi"/>
          <w:sz w:val="22"/>
          <w:szCs w:val="22"/>
        </w:rPr>
        <w:t>inwentaryzację geodezyjną (oryginał i kopia) – 2 egzemplarze,</w:t>
      </w:r>
    </w:p>
    <w:p w14:paraId="442C5769"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72231">
        <w:rPr>
          <w:rFonts w:asciiTheme="minorHAnsi" w:hAnsiTheme="minorHAnsi" w:cstheme="minorHAnsi"/>
          <w:sz w:val="22"/>
          <w:szCs w:val="22"/>
        </w:rPr>
        <w:t>wszystkie potrzebne atesty, certyfikaty, wyniki prób i badań,</w:t>
      </w:r>
    </w:p>
    <w:p w14:paraId="7422352D"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Pr>
          <w:rFonts w:asciiTheme="minorHAnsi" w:hAnsiTheme="minorHAnsi" w:cstheme="minorHAnsi"/>
          <w:sz w:val="22"/>
          <w:szCs w:val="22"/>
        </w:rPr>
        <w:t xml:space="preserve">    </w:t>
      </w:r>
      <w:r w:rsidRPr="00972231">
        <w:rPr>
          <w:rFonts w:asciiTheme="minorHAnsi" w:hAnsiTheme="minorHAnsi" w:cstheme="minorHAnsi"/>
          <w:sz w:val="22"/>
          <w:szCs w:val="22"/>
        </w:rPr>
        <w:t>certyfikaty odporności ogniowej materiałów,</w:t>
      </w:r>
    </w:p>
    <w:p w14:paraId="5F5EFDFA"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DTR, świadectwa jakości i książki gwarancyjne urządzeń,</w:t>
      </w:r>
    </w:p>
    <w:p w14:paraId="5A4238C2"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72231">
        <w:rPr>
          <w:rFonts w:asciiTheme="minorHAnsi" w:hAnsiTheme="minorHAnsi" w:cstheme="minorHAnsi"/>
          <w:sz w:val="22"/>
          <w:szCs w:val="22"/>
        </w:rPr>
        <w:t xml:space="preserve"> warunki i instrukcje użytkowania, konserwacji i naprawy, z uwzględnieniem bezpieczeństwa osób dokonujących tych czynności, wraz z harmonogramem wszystkich niezbędnych czynności konserwacji i napraw,</w:t>
      </w:r>
    </w:p>
    <w:p w14:paraId="39885B9E"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72231">
        <w:rPr>
          <w:rFonts w:asciiTheme="minorHAnsi" w:hAnsiTheme="minorHAnsi" w:cstheme="minorHAnsi"/>
          <w:sz w:val="22"/>
          <w:szCs w:val="22"/>
        </w:rPr>
        <w:t xml:space="preserve"> karty techniczne urządzeń,</w:t>
      </w:r>
    </w:p>
    <w:p w14:paraId="3F2FA0E1"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Pr>
          <w:rFonts w:asciiTheme="minorHAnsi" w:hAnsiTheme="minorHAnsi" w:cstheme="minorHAnsi"/>
          <w:sz w:val="22"/>
          <w:szCs w:val="22"/>
        </w:rPr>
        <w:t xml:space="preserve">    </w:t>
      </w:r>
      <w:r w:rsidRPr="00972231">
        <w:rPr>
          <w:rFonts w:asciiTheme="minorHAnsi" w:hAnsiTheme="minorHAnsi" w:cstheme="minorHAnsi"/>
          <w:sz w:val="22"/>
          <w:szCs w:val="22"/>
        </w:rPr>
        <w:t>kopie wszystkich dokumentów przekazanych</w:t>
      </w:r>
      <w:r>
        <w:rPr>
          <w:rFonts w:asciiTheme="minorHAnsi" w:hAnsiTheme="minorHAnsi" w:cstheme="minorHAnsi"/>
          <w:sz w:val="22"/>
          <w:szCs w:val="22"/>
        </w:rPr>
        <w:t xml:space="preserve"> odpowiednim służbom i urzędom </w:t>
      </w:r>
      <w:r w:rsidRPr="00972231">
        <w:rPr>
          <w:rFonts w:asciiTheme="minorHAnsi" w:hAnsiTheme="minorHAnsi" w:cstheme="minorHAnsi"/>
          <w:sz w:val="22"/>
          <w:szCs w:val="22"/>
        </w:rPr>
        <w:t>zewnętrznym,</w:t>
      </w:r>
    </w:p>
    <w:p w14:paraId="213BA178"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72231">
        <w:rPr>
          <w:rFonts w:asciiTheme="minorHAnsi" w:hAnsiTheme="minorHAnsi" w:cstheme="minorHAnsi"/>
          <w:sz w:val="22"/>
          <w:szCs w:val="22"/>
        </w:rPr>
        <w:t>wszystkie protokoły odbioru jakie Wykonawca uzyskał (w tym przyłączy wykonanych do obiektu, odbioru pasów drogowych i innych terenów wymagających odbioru przez organ administracji),</w:t>
      </w:r>
    </w:p>
    <w:p w14:paraId="07AE483F"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kopie dokumentów potwierdzających dokonanie pozytywnych, bezwarunkowych odbiorów całości robót przez służby zewnętrzne (wymagane do otrzymania pozwolenia na użytkowanie)</w:t>
      </w:r>
    </w:p>
    <w:p w14:paraId="44164F96"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protokoły badań zagęszczeń podłoża i gruntu,</w:t>
      </w:r>
    </w:p>
    <w:p w14:paraId="26F7F7E6"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protokoły z przeprowadzonych badań szczelności lub badań ciśnieniowych,</w:t>
      </w:r>
    </w:p>
    <w:p w14:paraId="11EDF432"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protokoły zdania użytkownikowi czasowo zajętych terenów dla potrzeb budowy,</w:t>
      </w:r>
    </w:p>
    <w:p w14:paraId="70BDDA22" w14:textId="77777777" w:rsidR="00C271D7" w:rsidRPr="00972231" w:rsidRDefault="00C271D7" w:rsidP="00C271D7">
      <w:pPr>
        <w:numPr>
          <w:ilvl w:val="0"/>
          <w:numId w:val="1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dokumentację zawierającą:</w:t>
      </w:r>
    </w:p>
    <w:p w14:paraId="3E663E7E" w14:textId="77777777" w:rsidR="00C271D7" w:rsidRPr="00972231" w:rsidRDefault="00C271D7" w:rsidP="00C271D7">
      <w:pPr>
        <w:tabs>
          <w:tab w:val="left" w:pos="1260"/>
        </w:tabs>
        <w:jc w:val="both"/>
        <w:rPr>
          <w:rFonts w:asciiTheme="minorHAnsi" w:hAnsiTheme="minorHAnsi" w:cstheme="minorHAnsi"/>
          <w:sz w:val="22"/>
          <w:szCs w:val="22"/>
        </w:rPr>
      </w:pPr>
      <w:r w:rsidRPr="00972231">
        <w:rPr>
          <w:rFonts w:asciiTheme="minorHAnsi" w:hAnsiTheme="minorHAnsi" w:cstheme="minorHAnsi"/>
          <w:sz w:val="22"/>
          <w:szCs w:val="22"/>
        </w:rPr>
        <w:tab/>
        <w:t>- szkice zdawczo – odbiorcze – 6 egzemplarzy;</w:t>
      </w:r>
    </w:p>
    <w:p w14:paraId="7378303A" w14:textId="77777777" w:rsidR="00C271D7" w:rsidRPr="00972231" w:rsidRDefault="00C271D7" w:rsidP="00C271D7">
      <w:pPr>
        <w:tabs>
          <w:tab w:val="left" w:pos="1260"/>
        </w:tabs>
        <w:jc w:val="both"/>
        <w:rPr>
          <w:rFonts w:asciiTheme="minorHAnsi" w:hAnsiTheme="minorHAnsi" w:cstheme="minorHAnsi"/>
          <w:sz w:val="22"/>
          <w:szCs w:val="22"/>
        </w:rPr>
      </w:pPr>
      <w:r w:rsidRPr="00972231">
        <w:rPr>
          <w:rFonts w:asciiTheme="minorHAnsi" w:hAnsiTheme="minorHAnsi" w:cstheme="minorHAnsi"/>
          <w:sz w:val="22"/>
          <w:szCs w:val="22"/>
        </w:rPr>
        <w:tab/>
        <w:t>- profile – 2 egzemplarze;</w:t>
      </w:r>
    </w:p>
    <w:p w14:paraId="64DF13B5" w14:textId="77777777" w:rsidR="00C271D7" w:rsidRPr="00972231" w:rsidRDefault="00C271D7" w:rsidP="00C271D7">
      <w:pPr>
        <w:tabs>
          <w:tab w:val="left" w:pos="1260"/>
        </w:tabs>
        <w:jc w:val="both"/>
        <w:rPr>
          <w:rFonts w:asciiTheme="minorHAnsi" w:hAnsiTheme="minorHAnsi" w:cstheme="minorHAnsi"/>
          <w:sz w:val="22"/>
          <w:szCs w:val="22"/>
        </w:rPr>
      </w:pPr>
      <w:r w:rsidRPr="00972231">
        <w:rPr>
          <w:rFonts w:asciiTheme="minorHAnsi" w:hAnsiTheme="minorHAnsi" w:cstheme="minorHAnsi"/>
          <w:sz w:val="22"/>
          <w:szCs w:val="22"/>
        </w:rPr>
        <w:tab/>
        <w:t>- plan sytuacyjny –  1 egzemplarz;</w:t>
      </w:r>
    </w:p>
    <w:p w14:paraId="5D0403A8" w14:textId="77777777" w:rsidR="00C271D7" w:rsidRPr="00972231" w:rsidRDefault="00C271D7" w:rsidP="00C271D7">
      <w:pPr>
        <w:numPr>
          <w:ilvl w:val="0"/>
          <w:numId w:val="17"/>
        </w:numPr>
        <w:jc w:val="both"/>
        <w:rPr>
          <w:rFonts w:asciiTheme="minorHAnsi" w:hAnsiTheme="minorHAnsi" w:cstheme="minorHAnsi"/>
          <w:sz w:val="22"/>
          <w:szCs w:val="22"/>
        </w:rPr>
      </w:pPr>
      <w:r w:rsidRPr="00972231">
        <w:rPr>
          <w:rFonts w:asciiTheme="minorHAnsi" w:hAnsiTheme="minorHAnsi" w:cstheme="minorHAnsi"/>
          <w:sz w:val="22"/>
          <w:szCs w:val="22"/>
        </w:rPr>
        <w:t xml:space="preserve">dokumentację fotograficzną terenu robót wykonaną w okresie 14 dni od dnia zawarcia umowy, jednak nie później niż na dzień poprzedzający dzień podpisania protokołu przekazania terenu robót oraz </w:t>
      </w:r>
      <w:r>
        <w:rPr>
          <w:rFonts w:asciiTheme="minorHAnsi" w:hAnsiTheme="minorHAnsi" w:cstheme="minorHAnsi"/>
          <w:sz w:val="22"/>
          <w:szCs w:val="22"/>
        </w:rPr>
        <w:t xml:space="preserve">w okresie po zakończeniu robót </w:t>
      </w:r>
      <w:r w:rsidRPr="00972231">
        <w:rPr>
          <w:rFonts w:asciiTheme="minorHAnsi" w:hAnsiTheme="minorHAnsi" w:cstheme="minorHAnsi"/>
          <w:sz w:val="22"/>
          <w:szCs w:val="22"/>
        </w:rPr>
        <w:t>w terenie,</w:t>
      </w:r>
    </w:p>
    <w:p w14:paraId="7E0D3C5D" w14:textId="77777777" w:rsidR="00C271D7" w:rsidRPr="00972231" w:rsidRDefault="00C271D7" w:rsidP="00C271D7">
      <w:pPr>
        <w:numPr>
          <w:ilvl w:val="0"/>
          <w:numId w:val="17"/>
        </w:numPr>
        <w:jc w:val="both"/>
        <w:rPr>
          <w:rFonts w:asciiTheme="minorHAnsi" w:hAnsiTheme="minorHAnsi" w:cstheme="minorHAnsi"/>
          <w:sz w:val="22"/>
          <w:szCs w:val="22"/>
        </w:rPr>
      </w:pPr>
      <w:r w:rsidRPr="00972231">
        <w:rPr>
          <w:rFonts w:asciiTheme="minorHAnsi" w:hAnsiTheme="minorHAnsi" w:cstheme="minorHAnsi"/>
          <w:sz w:val="22"/>
          <w:szCs w:val="22"/>
        </w:rPr>
        <w:t>protokoły z prześwietleń 100% połącz</w:t>
      </w:r>
      <w:r>
        <w:rPr>
          <w:rFonts w:asciiTheme="minorHAnsi" w:hAnsiTheme="minorHAnsi" w:cstheme="minorHAnsi"/>
          <w:sz w:val="22"/>
          <w:szCs w:val="22"/>
        </w:rPr>
        <w:t xml:space="preserve">eń spawanych ciepłociągów wraz </w:t>
      </w:r>
      <w:r w:rsidRPr="00972231">
        <w:rPr>
          <w:rFonts w:asciiTheme="minorHAnsi" w:hAnsiTheme="minorHAnsi" w:cstheme="minorHAnsi"/>
          <w:sz w:val="22"/>
          <w:szCs w:val="22"/>
        </w:rPr>
        <w:t>ze schematem zawierającym ich umiejscowienie,</w:t>
      </w:r>
    </w:p>
    <w:p w14:paraId="5CD1B10C" w14:textId="76CD77C7" w:rsidR="00C271D7" w:rsidRDefault="00C271D7" w:rsidP="00C271D7">
      <w:pPr>
        <w:numPr>
          <w:ilvl w:val="0"/>
          <w:numId w:val="17"/>
        </w:numPr>
        <w:jc w:val="both"/>
        <w:rPr>
          <w:rFonts w:asciiTheme="minorHAnsi" w:hAnsiTheme="minorHAnsi" w:cstheme="minorHAnsi"/>
          <w:sz w:val="22"/>
          <w:szCs w:val="22"/>
        </w:rPr>
      </w:pPr>
      <w:r w:rsidRPr="00972231">
        <w:rPr>
          <w:rFonts w:asciiTheme="minorHAnsi" w:hAnsiTheme="minorHAnsi" w:cstheme="minorHAnsi"/>
          <w:sz w:val="22"/>
          <w:szCs w:val="22"/>
        </w:rPr>
        <w:t>zestawienie poszczególnych odcinków przyłączy oraz sieci, określające ich długo</w:t>
      </w:r>
      <w:r w:rsidR="00F15141">
        <w:rPr>
          <w:rFonts w:asciiTheme="minorHAnsi" w:hAnsiTheme="minorHAnsi" w:cstheme="minorHAnsi"/>
          <w:sz w:val="22"/>
          <w:szCs w:val="22"/>
        </w:rPr>
        <w:t>ść, średnicę oraz wartość netto,</w:t>
      </w:r>
    </w:p>
    <w:p w14:paraId="006CB835" w14:textId="1449D3F1" w:rsidR="00F15141" w:rsidRPr="00972231" w:rsidRDefault="00F15141" w:rsidP="00C271D7">
      <w:pPr>
        <w:numPr>
          <w:ilvl w:val="0"/>
          <w:numId w:val="17"/>
        </w:numPr>
        <w:jc w:val="both"/>
        <w:rPr>
          <w:rFonts w:asciiTheme="minorHAnsi" w:hAnsiTheme="minorHAnsi" w:cstheme="minorHAnsi"/>
          <w:sz w:val="22"/>
          <w:szCs w:val="22"/>
        </w:rPr>
      </w:pPr>
      <w:r>
        <w:rPr>
          <w:rFonts w:asciiTheme="minorHAnsi" w:hAnsiTheme="minorHAnsi" w:cstheme="minorHAnsi"/>
          <w:sz w:val="22"/>
          <w:szCs w:val="22"/>
        </w:rPr>
        <w:t>dokumentację poświadczającą utylizację odpadów, karty przekazania odpadów.</w:t>
      </w:r>
    </w:p>
    <w:p w14:paraId="7381FD89" w14:textId="77777777" w:rsidR="00C271D7" w:rsidRPr="00972231" w:rsidRDefault="00C271D7" w:rsidP="00C271D7">
      <w:pPr>
        <w:pStyle w:val="Bezodstpw"/>
        <w:ind w:left="709"/>
        <w:jc w:val="both"/>
        <w:rPr>
          <w:rFonts w:asciiTheme="minorHAnsi" w:hAnsiTheme="minorHAnsi" w:cstheme="minorHAnsi"/>
          <w:sz w:val="22"/>
          <w:szCs w:val="22"/>
        </w:rPr>
      </w:pPr>
      <w:r w:rsidRPr="00972231">
        <w:rPr>
          <w:rFonts w:asciiTheme="minorHAnsi" w:hAnsiTheme="minorHAnsi" w:cstheme="minorHAnsi"/>
          <w:sz w:val="22"/>
          <w:szCs w:val="22"/>
        </w:rPr>
        <w:t>Opracowanie dokumentacji powykonawczej musi być wykonane w twardej oprawie, powinno posiadać spis treści, w sposób jednoznaczny i czytelny oznaczony każdy załącznik. Kopie dokumentów muszą być poświadczone za zgodność z oryginałem przez kierownika budowy. Wykonawca do każdego opracowania dołączy oświadczenie o kompletności przekazanych materiałów i ich zgodności z obowiązującymi przepisami.</w:t>
      </w:r>
    </w:p>
    <w:p w14:paraId="5CE86B5A" w14:textId="77777777" w:rsidR="00C271D7" w:rsidRPr="00972231" w:rsidRDefault="00C271D7" w:rsidP="00C271D7">
      <w:pPr>
        <w:numPr>
          <w:ilvl w:val="0"/>
          <w:numId w:val="16"/>
        </w:numPr>
        <w:tabs>
          <w:tab w:val="left" w:pos="360"/>
        </w:tabs>
        <w:jc w:val="both"/>
        <w:rPr>
          <w:rFonts w:asciiTheme="minorHAnsi" w:hAnsiTheme="minorHAnsi" w:cstheme="minorHAnsi"/>
          <w:b/>
          <w:bCs/>
          <w:sz w:val="22"/>
          <w:szCs w:val="22"/>
        </w:rPr>
      </w:pPr>
      <w:r w:rsidRPr="00972231">
        <w:rPr>
          <w:rFonts w:asciiTheme="minorHAnsi" w:hAnsiTheme="minorHAnsi" w:cstheme="minorHAnsi"/>
          <w:b/>
          <w:bCs/>
          <w:sz w:val="22"/>
          <w:szCs w:val="22"/>
        </w:rPr>
        <w:t xml:space="preserve">W dniu odbioru końcowego Wykonawca dostarczy Zamawiającemu dokumentację powykonawczą obiektu (sprawdzoną </w:t>
      </w:r>
      <w:r>
        <w:rPr>
          <w:rFonts w:asciiTheme="minorHAnsi" w:hAnsiTheme="minorHAnsi" w:cstheme="minorHAnsi"/>
          <w:b/>
          <w:bCs/>
          <w:sz w:val="22"/>
          <w:szCs w:val="22"/>
        </w:rPr>
        <w:t xml:space="preserve">przez </w:t>
      </w:r>
      <w:r w:rsidRPr="00972231">
        <w:rPr>
          <w:rFonts w:asciiTheme="minorHAnsi" w:hAnsiTheme="minorHAnsi" w:cstheme="minorHAnsi"/>
          <w:b/>
          <w:bCs/>
          <w:sz w:val="22"/>
          <w:szCs w:val="22"/>
        </w:rPr>
        <w:t>Zamawiającego) dokumenty i dokumentacje opisane w ust. 5 oraz inne dokumenty niezbędne do dokonania odbioru końcowego i przekazania obiektu do eksploatacji</w:t>
      </w:r>
      <w:r>
        <w:rPr>
          <w:rFonts w:asciiTheme="minorHAnsi" w:hAnsiTheme="minorHAnsi" w:cstheme="minorHAnsi"/>
          <w:b/>
          <w:bCs/>
          <w:sz w:val="22"/>
          <w:szCs w:val="22"/>
        </w:rPr>
        <w:t xml:space="preserve"> </w:t>
      </w:r>
      <w:r w:rsidRPr="00972231">
        <w:rPr>
          <w:rFonts w:asciiTheme="minorHAnsi" w:hAnsiTheme="minorHAnsi" w:cstheme="minorHAnsi"/>
          <w:b/>
          <w:bCs/>
          <w:sz w:val="22"/>
          <w:szCs w:val="22"/>
        </w:rPr>
        <w:t>w wersji papierowej.</w:t>
      </w:r>
    </w:p>
    <w:p w14:paraId="5B6B3BD4" w14:textId="77777777" w:rsidR="00C271D7" w:rsidRPr="00972231" w:rsidRDefault="00C271D7" w:rsidP="00C271D7">
      <w:pPr>
        <w:tabs>
          <w:tab w:val="left" w:pos="360"/>
        </w:tabs>
        <w:rPr>
          <w:rFonts w:asciiTheme="minorHAnsi" w:hAnsiTheme="minorHAnsi" w:cstheme="minorHAnsi"/>
          <w:b/>
          <w:sz w:val="22"/>
          <w:szCs w:val="22"/>
        </w:rPr>
      </w:pPr>
      <w:r w:rsidRPr="00972231">
        <w:rPr>
          <w:rFonts w:asciiTheme="minorHAnsi" w:hAnsiTheme="minorHAnsi" w:cstheme="minorHAnsi"/>
          <w:b/>
          <w:sz w:val="22"/>
          <w:szCs w:val="22"/>
        </w:rPr>
        <w:t xml:space="preserve">  </w:t>
      </w:r>
      <w:r w:rsidRPr="00972231">
        <w:rPr>
          <w:rFonts w:asciiTheme="minorHAnsi" w:hAnsiTheme="minorHAnsi" w:cstheme="minorHAnsi"/>
          <w:b/>
          <w:sz w:val="22"/>
          <w:szCs w:val="22"/>
        </w:rPr>
        <w:tab/>
      </w:r>
    </w:p>
    <w:p w14:paraId="3BE30F94" w14:textId="77777777" w:rsidR="00C271D7" w:rsidRPr="009A1741" w:rsidRDefault="00C271D7" w:rsidP="00C271D7">
      <w:pPr>
        <w:tabs>
          <w:tab w:val="left" w:pos="360"/>
        </w:tabs>
        <w:rPr>
          <w:rFonts w:asciiTheme="minorHAnsi" w:hAnsiTheme="minorHAnsi" w:cstheme="minorHAnsi"/>
          <w:b/>
          <w:sz w:val="22"/>
          <w:szCs w:val="22"/>
        </w:rPr>
      </w:pP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A1741">
        <w:rPr>
          <w:rFonts w:asciiTheme="minorHAnsi" w:hAnsiTheme="minorHAnsi" w:cstheme="minorHAnsi"/>
          <w:b/>
          <w:sz w:val="22"/>
          <w:szCs w:val="22"/>
        </w:rPr>
        <w:tab/>
        <w:t xml:space="preserve"> § 9</w:t>
      </w:r>
    </w:p>
    <w:p w14:paraId="10D97942" w14:textId="77777777" w:rsidR="00C271D7" w:rsidRPr="009A1741" w:rsidRDefault="00C271D7" w:rsidP="00C271D7">
      <w:pPr>
        <w:jc w:val="center"/>
        <w:rPr>
          <w:rFonts w:asciiTheme="minorHAnsi" w:hAnsiTheme="minorHAnsi" w:cstheme="minorHAnsi"/>
          <w:b/>
          <w:sz w:val="22"/>
          <w:szCs w:val="22"/>
        </w:rPr>
      </w:pPr>
      <w:r w:rsidRPr="009A1741">
        <w:rPr>
          <w:rFonts w:asciiTheme="minorHAnsi" w:hAnsiTheme="minorHAnsi" w:cstheme="minorHAnsi"/>
          <w:b/>
          <w:sz w:val="22"/>
          <w:szCs w:val="22"/>
        </w:rPr>
        <w:t>Postanowienia szczegółowe dotyczące terminowości i uczestnictwa</w:t>
      </w:r>
    </w:p>
    <w:p w14:paraId="020DA050" w14:textId="77777777" w:rsidR="00C271D7" w:rsidRPr="00972231" w:rsidRDefault="00C271D7" w:rsidP="00C271D7">
      <w:pPr>
        <w:jc w:val="center"/>
        <w:rPr>
          <w:rFonts w:asciiTheme="minorHAnsi" w:hAnsiTheme="minorHAnsi" w:cstheme="minorHAnsi"/>
          <w:sz w:val="22"/>
          <w:szCs w:val="22"/>
        </w:rPr>
      </w:pPr>
    </w:p>
    <w:p w14:paraId="5FCBCD8A" w14:textId="77777777" w:rsidR="00C271D7" w:rsidRPr="00972231" w:rsidRDefault="00C271D7" w:rsidP="00C271D7">
      <w:pPr>
        <w:numPr>
          <w:ilvl w:val="0"/>
          <w:numId w:val="18"/>
        </w:numPr>
        <w:tabs>
          <w:tab w:val="clear" w:pos="360"/>
          <w:tab w:val="num" w:pos="720"/>
        </w:tabs>
        <w:ind w:left="720"/>
        <w:jc w:val="both"/>
        <w:rPr>
          <w:rFonts w:asciiTheme="minorHAnsi" w:hAnsiTheme="minorHAnsi" w:cstheme="minorHAnsi"/>
          <w:sz w:val="22"/>
          <w:szCs w:val="22"/>
        </w:rPr>
      </w:pPr>
      <w:r w:rsidRPr="00972231">
        <w:rPr>
          <w:rFonts w:asciiTheme="minorHAnsi" w:hAnsiTheme="minorHAnsi" w:cstheme="minorHAnsi"/>
          <w:sz w:val="22"/>
          <w:szCs w:val="22"/>
        </w:rPr>
        <w:t xml:space="preserve">Wykonawca jest zobowiązany i uprawniony do przystąpienia do wykonywania robót nie wcześniej i nie później niż w dniu, w którym powinien zostać podpisany protokół przekazania terenu robót. </w:t>
      </w:r>
    </w:p>
    <w:p w14:paraId="289914FB" w14:textId="77777777" w:rsidR="00C271D7" w:rsidRPr="00972231" w:rsidRDefault="00C271D7" w:rsidP="00C271D7">
      <w:pPr>
        <w:numPr>
          <w:ilvl w:val="0"/>
          <w:numId w:val="18"/>
        </w:numPr>
        <w:tabs>
          <w:tab w:val="clear" w:pos="360"/>
          <w:tab w:val="num" w:pos="720"/>
        </w:tabs>
        <w:ind w:left="720"/>
        <w:jc w:val="both"/>
        <w:rPr>
          <w:rFonts w:asciiTheme="minorHAnsi" w:hAnsiTheme="minorHAnsi" w:cstheme="minorHAnsi"/>
          <w:sz w:val="22"/>
          <w:szCs w:val="22"/>
        </w:rPr>
      </w:pPr>
      <w:r w:rsidRPr="00972231">
        <w:rPr>
          <w:rFonts w:asciiTheme="minorHAnsi" w:hAnsiTheme="minorHAnsi" w:cstheme="minorHAnsi"/>
          <w:sz w:val="22"/>
          <w:szCs w:val="22"/>
        </w:rPr>
        <w:t>Zachowanie terminów wykonania robót wynikających z harmonogramu realizacyjnego jest podstawowym obowiązkiem Wykonawcy. Zmiana terminu określonego w § 3 wymaga sporządzenia aneksu do umowy.</w:t>
      </w:r>
    </w:p>
    <w:p w14:paraId="13C6B69B" w14:textId="77777777" w:rsidR="00C271D7" w:rsidRPr="00972231" w:rsidRDefault="00C271D7" w:rsidP="00C271D7">
      <w:pPr>
        <w:ind w:left="720"/>
        <w:jc w:val="both"/>
        <w:rPr>
          <w:rFonts w:asciiTheme="minorHAnsi" w:hAnsiTheme="minorHAnsi" w:cstheme="minorHAnsi"/>
          <w:sz w:val="22"/>
          <w:szCs w:val="22"/>
        </w:rPr>
      </w:pPr>
    </w:p>
    <w:p w14:paraId="49580E7B"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 10</w:t>
      </w:r>
    </w:p>
    <w:p w14:paraId="52306B09"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Odbiory</w:t>
      </w:r>
    </w:p>
    <w:p w14:paraId="268716C2" w14:textId="77777777" w:rsidR="00C271D7" w:rsidRPr="00972231" w:rsidRDefault="00C271D7" w:rsidP="00C271D7">
      <w:pPr>
        <w:rPr>
          <w:rFonts w:asciiTheme="minorHAnsi" w:hAnsiTheme="minorHAnsi" w:cstheme="minorHAnsi"/>
          <w:sz w:val="22"/>
          <w:szCs w:val="22"/>
        </w:rPr>
      </w:pPr>
    </w:p>
    <w:p w14:paraId="2780C5D4" w14:textId="77777777" w:rsidR="00C271D7" w:rsidRPr="00972231" w:rsidRDefault="00C271D7" w:rsidP="00C271D7">
      <w:pPr>
        <w:numPr>
          <w:ilvl w:val="0"/>
          <w:numId w:val="19"/>
        </w:numPr>
        <w:tabs>
          <w:tab w:val="left" w:pos="960"/>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  Odbioru robót dokonują przynajmniej dwie osoby po stronie Zamawiająceg</w:t>
      </w:r>
      <w:r>
        <w:rPr>
          <w:rFonts w:asciiTheme="minorHAnsi" w:hAnsiTheme="minorHAnsi" w:cstheme="minorHAnsi"/>
          <w:sz w:val="22"/>
          <w:szCs w:val="22"/>
        </w:rPr>
        <w:t xml:space="preserve">o </w:t>
      </w:r>
      <w:r w:rsidRPr="00972231">
        <w:rPr>
          <w:rFonts w:asciiTheme="minorHAnsi" w:hAnsiTheme="minorHAnsi" w:cstheme="minorHAnsi"/>
          <w:sz w:val="22"/>
          <w:szCs w:val="22"/>
        </w:rPr>
        <w:t xml:space="preserve">oraz przynajmniej jedna osoba po stronie Wykonawcy. W czynnościach odbioru powinni uczestniczyć kierownik budowy, osoba sprawująca nadzór autorski, jeżeli została ustanowiona oraz inne osoby, których udział nakazują odrębne przepisy. Wykonawca zobowiązany jest do zapewnienia uczestnictwa w odbiorze swoich przedstawicieli wykonujących roboty objęte odbiorem. </w:t>
      </w:r>
    </w:p>
    <w:p w14:paraId="12321615" w14:textId="77777777" w:rsidR="00C271D7" w:rsidRPr="00972231" w:rsidRDefault="00C271D7" w:rsidP="00C271D7">
      <w:pPr>
        <w:numPr>
          <w:ilvl w:val="0"/>
          <w:numId w:val="19"/>
        </w:numPr>
        <w:tabs>
          <w:tab w:val="left" w:pos="600"/>
        </w:tabs>
        <w:jc w:val="both"/>
        <w:rPr>
          <w:rFonts w:asciiTheme="minorHAnsi" w:hAnsiTheme="minorHAnsi" w:cstheme="minorHAnsi"/>
          <w:sz w:val="22"/>
          <w:szCs w:val="22"/>
        </w:rPr>
      </w:pPr>
      <w:r w:rsidRPr="00972231">
        <w:rPr>
          <w:rFonts w:asciiTheme="minorHAnsi" w:hAnsiTheme="minorHAnsi" w:cstheme="minorHAnsi"/>
          <w:sz w:val="22"/>
          <w:szCs w:val="22"/>
        </w:rPr>
        <w:t xml:space="preserve">  Wykonawca zobowiązany jest do poinformowania Zamawiającego</w:t>
      </w:r>
      <w:r>
        <w:rPr>
          <w:rFonts w:asciiTheme="minorHAnsi" w:hAnsiTheme="minorHAnsi" w:cstheme="minorHAnsi"/>
          <w:sz w:val="22"/>
          <w:szCs w:val="22"/>
        </w:rPr>
        <w:t xml:space="preserve"> pisemnie</w:t>
      </w:r>
      <w:r w:rsidRPr="00972231">
        <w:rPr>
          <w:rFonts w:asciiTheme="minorHAnsi" w:hAnsiTheme="minorHAnsi" w:cstheme="minorHAnsi"/>
          <w:sz w:val="22"/>
          <w:szCs w:val="22"/>
        </w:rPr>
        <w:t xml:space="preserve"> o wykonaniu robót uzasadniających przystąpienie do odbioru częściowego. Wpis taki oznaczać będzie gotowość Wykonawcy do odbioru częściowego. Zamawiający zobowiązany jest do przystąpienia do odbioru częściowego nie później niż z upływem 3 dni roboczych od dnia poinformowania o gotowości do odbioru.</w:t>
      </w:r>
    </w:p>
    <w:p w14:paraId="2685E2B8" w14:textId="77777777" w:rsidR="00C271D7" w:rsidRPr="00972231" w:rsidRDefault="00C271D7" w:rsidP="00C271D7">
      <w:pPr>
        <w:numPr>
          <w:ilvl w:val="0"/>
          <w:numId w:val="19"/>
        </w:numPr>
        <w:tabs>
          <w:tab w:val="left" w:pos="600"/>
        </w:tabs>
        <w:jc w:val="both"/>
        <w:rPr>
          <w:rFonts w:asciiTheme="minorHAnsi" w:hAnsiTheme="minorHAnsi" w:cstheme="minorHAnsi"/>
          <w:sz w:val="22"/>
          <w:szCs w:val="22"/>
        </w:rPr>
      </w:pPr>
      <w:r w:rsidRPr="00972231">
        <w:rPr>
          <w:rFonts w:asciiTheme="minorHAnsi" w:hAnsiTheme="minorHAnsi" w:cstheme="minorHAnsi"/>
          <w:sz w:val="22"/>
          <w:szCs w:val="22"/>
        </w:rPr>
        <w:t xml:space="preserve">  Zamawiający jest uprawniony do odmowy podpisania protokołu odbioru częściowego wykonanych robót, jeżeli roboty objęte odbiorem częściowym nie zostały wykonane w całości lub też stwierdzone zostały wady istotne. W przypadku stwierdzenia wad nieistotnych </w:t>
      </w:r>
      <w:r>
        <w:rPr>
          <w:rFonts w:asciiTheme="minorHAnsi" w:hAnsiTheme="minorHAnsi" w:cstheme="minorHAnsi"/>
          <w:sz w:val="22"/>
          <w:szCs w:val="22"/>
        </w:rPr>
        <w:br/>
      </w:r>
      <w:r w:rsidRPr="00972231">
        <w:rPr>
          <w:rFonts w:asciiTheme="minorHAnsi" w:hAnsiTheme="minorHAnsi" w:cstheme="minorHAnsi"/>
          <w:sz w:val="22"/>
          <w:szCs w:val="22"/>
        </w:rPr>
        <w:t xml:space="preserve">w wykonanych robotach przedstawiciele Zamawiającego podpiszą protokół odbioru częściowego wykonanych robót z zastrzeżeniami. Wykonawca zobowiązany jest do usunięcia wad w terminie wskazanym przez Zamawiającego nie dłuższym jednak niż 14 dni </w:t>
      </w:r>
      <w:r>
        <w:rPr>
          <w:rFonts w:asciiTheme="minorHAnsi" w:hAnsiTheme="minorHAnsi" w:cstheme="minorHAnsi"/>
          <w:sz w:val="22"/>
          <w:szCs w:val="22"/>
        </w:rPr>
        <w:br/>
      </w:r>
      <w:r w:rsidRPr="00972231">
        <w:rPr>
          <w:rFonts w:asciiTheme="minorHAnsi" w:hAnsiTheme="minorHAnsi" w:cstheme="minorHAnsi"/>
          <w:sz w:val="22"/>
          <w:szCs w:val="22"/>
        </w:rPr>
        <w:t xml:space="preserve">i powiadomienia Zamawiającego o ich usunięciu. roboty objęte odbiorem częściowym uważa się za wykonane z dniem podpisania przez Strony protokołu odbioru częściowego wykonanych robót bez zastrzeżeń lub w przypadku stwierdzenia zastrzeżeń, z dniem podpisania protokołu potwierdzającego usunięcie wad nieistotnych. </w:t>
      </w:r>
    </w:p>
    <w:p w14:paraId="7957846F" w14:textId="77777777" w:rsidR="00C271D7" w:rsidRPr="00972231" w:rsidRDefault="00C271D7" w:rsidP="00C271D7">
      <w:pPr>
        <w:numPr>
          <w:ilvl w:val="0"/>
          <w:numId w:val="19"/>
        </w:numPr>
        <w:tabs>
          <w:tab w:val="left" w:pos="600"/>
        </w:tabs>
        <w:jc w:val="both"/>
        <w:rPr>
          <w:rFonts w:asciiTheme="minorHAnsi" w:hAnsiTheme="minorHAnsi" w:cstheme="minorHAnsi"/>
          <w:sz w:val="22"/>
          <w:szCs w:val="22"/>
        </w:rPr>
      </w:pPr>
      <w:r w:rsidRPr="00972231">
        <w:rPr>
          <w:rFonts w:asciiTheme="minorHAnsi" w:hAnsiTheme="minorHAnsi" w:cstheme="minorHAnsi"/>
          <w:sz w:val="22"/>
          <w:szCs w:val="22"/>
        </w:rPr>
        <w:t xml:space="preserve">  Przed poinformowaniem o gotowości do odbioru końcowego robót Wykonawca zobowiązany jest</w:t>
      </w:r>
      <w:r>
        <w:rPr>
          <w:rFonts w:asciiTheme="minorHAnsi" w:hAnsiTheme="minorHAnsi" w:cstheme="minorHAnsi"/>
          <w:sz w:val="22"/>
          <w:szCs w:val="22"/>
        </w:rPr>
        <w:t xml:space="preserve"> </w:t>
      </w:r>
      <w:r w:rsidRPr="00972231">
        <w:rPr>
          <w:rFonts w:asciiTheme="minorHAnsi" w:hAnsiTheme="minorHAnsi" w:cstheme="minorHAnsi"/>
          <w:sz w:val="22"/>
          <w:szCs w:val="22"/>
        </w:rPr>
        <w:t>do przeprowadzenia wszelkich przewidzianych</w:t>
      </w:r>
      <w:r>
        <w:rPr>
          <w:rFonts w:asciiTheme="minorHAnsi" w:hAnsiTheme="minorHAnsi" w:cstheme="minorHAnsi"/>
          <w:sz w:val="22"/>
          <w:szCs w:val="22"/>
        </w:rPr>
        <w:t xml:space="preserve"> </w:t>
      </w:r>
      <w:r w:rsidRPr="00972231">
        <w:rPr>
          <w:rFonts w:asciiTheme="minorHAnsi" w:hAnsiTheme="minorHAnsi" w:cstheme="minorHAnsi"/>
          <w:sz w:val="22"/>
          <w:szCs w:val="22"/>
        </w:rPr>
        <w:t>w umowie lub obowiązujących przepisach prób, testów i rozruchów wykonanych przewodów. Strony uzgodnią, terminy oraz miejsce</w:t>
      </w:r>
      <w:r>
        <w:rPr>
          <w:rFonts w:asciiTheme="minorHAnsi" w:hAnsiTheme="minorHAnsi" w:cstheme="minorHAnsi"/>
          <w:sz w:val="22"/>
          <w:szCs w:val="22"/>
        </w:rPr>
        <w:t xml:space="preserve"> </w:t>
      </w:r>
      <w:r w:rsidRPr="00972231">
        <w:rPr>
          <w:rFonts w:asciiTheme="minorHAnsi" w:hAnsiTheme="minorHAnsi" w:cstheme="minorHAnsi"/>
          <w:sz w:val="22"/>
          <w:szCs w:val="22"/>
        </w:rPr>
        <w:t>przeprowadzenia wymaganych prób, testów</w:t>
      </w:r>
      <w:r>
        <w:rPr>
          <w:rFonts w:asciiTheme="minorHAnsi" w:hAnsiTheme="minorHAnsi" w:cstheme="minorHAnsi"/>
          <w:sz w:val="22"/>
          <w:szCs w:val="22"/>
        </w:rPr>
        <w:t xml:space="preserve"> </w:t>
      </w:r>
      <w:r w:rsidRPr="00972231">
        <w:rPr>
          <w:rFonts w:asciiTheme="minorHAnsi" w:hAnsiTheme="minorHAnsi" w:cstheme="minorHAnsi"/>
          <w:sz w:val="22"/>
          <w:szCs w:val="22"/>
        </w:rPr>
        <w:t>i rozruchów. W razie braku takiego uzgodnienia</w:t>
      </w:r>
      <w:r>
        <w:rPr>
          <w:rFonts w:asciiTheme="minorHAnsi" w:hAnsiTheme="minorHAnsi" w:cstheme="minorHAnsi"/>
          <w:sz w:val="22"/>
          <w:szCs w:val="22"/>
        </w:rPr>
        <w:br/>
      </w:r>
      <w:r w:rsidRPr="00972231">
        <w:rPr>
          <w:rFonts w:asciiTheme="minorHAnsi" w:hAnsiTheme="minorHAnsi" w:cstheme="minorHAnsi"/>
          <w:sz w:val="22"/>
          <w:szCs w:val="22"/>
        </w:rPr>
        <w:t>o przeprowadzeniu takich prób, testów</w:t>
      </w:r>
      <w:r>
        <w:rPr>
          <w:rFonts w:asciiTheme="minorHAnsi" w:hAnsiTheme="minorHAnsi" w:cstheme="minorHAnsi"/>
          <w:sz w:val="22"/>
          <w:szCs w:val="22"/>
        </w:rPr>
        <w:t xml:space="preserve"> </w:t>
      </w:r>
      <w:r w:rsidRPr="00972231">
        <w:rPr>
          <w:rFonts w:asciiTheme="minorHAnsi" w:hAnsiTheme="minorHAnsi" w:cstheme="minorHAnsi"/>
          <w:sz w:val="22"/>
          <w:szCs w:val="22"/>
        </w:rPr>
        <w:t>i rozruchów Wykonawca zobowiązany jest do poinformowania przedstawiciela Zamawiającego o dacie, miejscu i godzinie przeprowadzenia tych czynności nie później niż na 3 dni robocze przed tym terminem. Przedstawiciele</w:t>
      </w:r>
      <w:r>
        <w:rPr>
          <w:rFonts w:asciiTheme="minorHAnsi" w:hAnsiTheme="minorHAnsi" w:cstheme="minorHAnsi"/>
          <w:sz w:val="22"/>
          <w:szCs w:val="22"/>
        </w:rPr>
        <w:t xml:space="preserve"> </w:t>
      </w:r>
      <w:r w:rsidRPr="00972231">
        <w:rPr>
          <w:rFonts w:asciiTheme="minorHAnsi" w:hAnsiTheme="minorHAnsi" w:cstheme="minorHAnsi"/>
          <w:sz w:val="22"/>
          <w:szCs w:val="22"/>
        </w:rPr>
        <w:t>Zamawiającego uprawnieni są do uczestniczenia</w:t>
      </w:r>
      <w:r>
        <w:rPr>
          <w:rFonts w:asciiTheme="minorHAnsi" w:hAnsiTheme="minorHAnsi" w:cstheme="minorHAnsi"/>
          <w:sz w:val="22"/>
          <w:szCs w:val="22"/>
        </w:rPr>
        <w:t xml:space="preserve"> </w:t>
      </w:r>
      <w:r w:rsidRPr="00972231">
        <w:rPr>
          <w:rFonts w:asciiTheme="minorHAnsi" w:hAnsiTheme="minorHAnsi" w:cstheme="minorHAnsi"/>
          <w:sz w:val="22"/>
          <w:szCs w:val="22"/>
        </w:rPr>
        <w:t>w próbach, testach i rozruchach oraz mają prawo wglądu do ich wyników. Przedstawiciele Zamawiającego uprawnieni są żądać od Wykonawcy przeprowadzenia prób lub testów w innym miejscu, niż wskazane przez Wykonawcę. Dotyczy to również sytuacji, jeżeli próby lub testy zostały już przeprowadzone. Wykonawca zapewni zaplecze potrzebne do przeprowadzenia prób, testów oraz rozruchów, jeżeli będzie tego wymagała ich specyfika, w szczególności, całą aparaturę, sprzęt, personel, energię elektryczną lub paliwo. Koszty wszelkich prób i testów ponosi Wykonawca.</w:t>
      </w:r>
    </w:p>
    <w:p w14:paraId="2D807D21" w14:textId="77777777" w:rsidR="00C271D7" w:rsidRPr="00972231" w:rsidRDefault="00C271D7" w:rsidP="00C271D7">
      <w:pPr>
        <w:numPr>
          <w:ilvl w:val="0"/>
          <w:numId w:val="19"/>
        </w:numPr>
        <w:tabs>
          <w:tab w:val="left" w:pos="600"/>
        </w:tabs>
        <w:jc w:val="both"/>
        <w:rPr>
          <w:rFonts w:asciiTheme="minorHAnsi" w:hAnsiTheme="minorHAnsi" w:cstheme="minorHAnsi"/>
          <w:sz w:val="22"/>
          <w:szCs w:val="22"/>
        </w:rPr>
      </w:pPr>
      <w:r w:rsidRPr="00972231">
        <w:rPr>
          <w:rFonts w:asciiTheme="minorHAnsi" w:hAnsiTheme="minorHAnsi" w:cstheme="minorHAnsi"/>
          <w:sz w:val="22"/>
          <w:szCs w:val="22"/>
        </w:rPr>
        <w:t xml:space="preserve">  W przypadku niepowodzenia prób, testów lub rozruchów Wykonawca zobowiązany jest do niezwłocznego ustalenia przyczyn niepowodzenia, powiadomienia o tym przedstawiciela Zamawiającego oraz usunięcia tych przyczyn. Jeżeli usunięcie przyczyn niepowodzenia prób, testów lub rozruchów wymagać będzie ponownego wykonania całości lub części robót, Wykonawca obowiązany jest do ich wykonania i nie może żądać od Zamawiającego z tego tytułu jakiegokolwiek dodatkowego wynagrodzenia. Po usunięciu przyczyn niepowodzenia prób lub testów Strony postępować będą zgodnie z ust. 4 powyżej. </w:t>
      </w:r>
    </w:p>
    <w:p w14:paraId="354D168F" w14:textId="77777777" w:rsidR="00C271D7" w:rsidRPr="00972231" w:rsidRDefault="00C271D7" w:rsidP="00C271D7">
      <w:pPr>
        <w:numPr>
          <w:ilvl w:val="0"/>
          <w:numId w:val="19"/>
        </w:numPr>
        <w:tabs>
          <w:tab w:val="left" w:pos="600"/>
        </w:tabs>
        <w:jc w:val="both"/>
        <w:rPr>
          <w:rFonts w:asciiTheme="minorHAnsi" w:hAnsiTheme="minorHAnsi" w:cstheme="minorHAnsi"/>
          <w:sz w:val="22"/>
          <w:szCs w:val="22"/>
        </w:rPr>
      </w:pPr>
      <w:r w:rsidRPr="00972231">
        <w:rPr>
          <w:rFonts w:asciiTheme="minorHAnsi" w:hAnsiTheme="minorHAnsi" w:cstheme="minorHAnsi"/>
          <w:sz w:val="22"/>
          <w:szCs w:val="22"/>
        </w:rPr>
        <w:t xml:space="preserve">  Przed przystąpieniem do odbioru końcowego Wykonawca skompletuje i przedstawi przedstawicielowi Zamawiającego w 2 egzemplarzach dokumenty pozwalające na ocenę prawidłowego wykonania robót oraz dokumentację powykonawczą ze wszelkimi zmianami dokonanymi w toku wykonywania robót</w:t>
      </w:r>
      <w:r>
        <w:rPr>
          <w:rFonts w:asciiTheme="minorHAnsi" w:hAnsiTheme="minorHAnsi" w:cstheme="minorHAnsi"/>
          <w:sz w:val="22"/>
          <w:szCs w:val="22"/>
        </w:rPr>
        <w:t xml:space="preserve"> </w:t>
      </w:r>
      <w:r w:rsidRPr="00972231">
        <w:rPr>
          <w:rFonts w:asciiTheme="minorHAnsi" w:hAnsiTheme="minorHAnsi" w:cstheme="minorHAnsi"/>
          <w:sz w:val="22"/>
          <w:szCs w:val="22"/>
        </w:rPr>
        <w:t>potwierdzon</w:t>
      </w:r>
      <w:r>
        <w:rPr>
          <w:rFonts w:asciiTheme="minorHAnsi" w:hAnsiTheme="minorHAnsi" w:cstheme="minorHAnsi"/>
          <w:sz w:val="22"/>
          <w:szCs w:val="22"/>
        </w:rPr>
        <w:t>ymi</w:t>
      </w:r>
      <w:r w:rsidRPr="00972231">
        <w:rPr>
          <w:rFonts w:asciiTheme="minorHAnsi" w:hAnsiTheme="minorHAnsi" w:cstheme="minorHAnsi"/>
          <w:sz w:val="22"/>
          <w:szCs w:val="22"/>
        </w:rPr>
        <w:t xml:space="preserve"> przez </w:t>
      </w:r>
      <w:r>
        <w:rPr>
          <w:rFonts w:asciiTheme="minorHAnsi" w:hAnsiTheme="minorHAnsi" w:cstheme="minorHAnsi"/>
          <w:sz w:val="22"/>
          <w:szCs w:val="22"/>
        </w:rPr>
        <w:t>przedstawiciela Zamawiającego</w:t>
      </w:r>
      <w:r w:rsidRPr="00972231">
        <w:rPr>
          <w:rFonts w:asciiTheme="minorHAnsi" w:hAnsiTheme="minorHAnsi" w:cstheme="minorHAnsi"/>
          <w:sz w:val="22"/>
          <w:szCs w:val="22"/>
        </w:rPr>
        <w:t xml:space="preserve">. Powyższe czynności Wykonawca wykona wraz z poinformowaniem Zamawiającego o gotowości do przystąpienia do odbioru końcowego. </w:t>
      </w:r>
    </w:p>
    <w:p w14:paraId="69672EEF" w14:textId="77777777" w:rsidR="00C271D7" w:rsidRPr="00972231" w:rsidRDefault="00C271D7" w:rsidP="00C271D7">
      <w:pPr>
        <w:numPr>
          <w:ilvl w:val="0"/>
          <w:numId w:val="19"/>
        </w:numPr>
        <w:tabs>
          <w:tab w:val="left" w:pos="600"/>
        </w:tabs>
        <w:jc w:val="both"/>
        <w:rPr>
          <w:rFonts w:asciiTheme="minorHAnsi" w:hAnsiTheme="minorHAnsi" w:cstheme="minorHAnsi"/>
          <w:sz w:val="22"/>
          <w:szCs w:val="22"/>
        </w:rPr>
      </w:pPr>
      <w:r w:rsidRPr="00972231">
        <w:rPr>
          <w:rFonts w:asciiTheme="minorHAnsi" w:hAnsiTheme="minorHAnsi" w:cstheme="minorHAnsi"/>
          <w:sz w:val="22"/>
          <w:szCs w:val="22"/>
        </w:rPr>
        <w:t xml:space="preserve">  </w:t>
      </w:r>
      <w:r>
        <w:rPr>
          <w:rFonts w:asciiTheme="minorHAnsi" w:hAnsiTheme="minorHAnsi" w:cstheme="minorHAnsi"/>
          <w:sz w:val="22"/>
          <w:szCs w:val="22"/>
        </w:rPr>
        <w:t>Zakończenie całości robót Wykonawca zgłasza pisemnie Zamawiającemu. Otrzymane pismo przez przedstawiciela Zamawiającego, oznacza gotowość Wykonawcy do przystąpienia do odbioru końcowego.</w:t>
      </w:r>
      <w:r w:rsidRPr="00972231">
        <w:rPr>
          <w:rFonts w:asciiTheme="minorHAnsi" w:hAnsiTheme="minorHAnsi" w:cstheme="minorHAnsi"/>
          <w:sz w:val="22"/>
          <w:szCs w:val="22"/>
        </w:rPr>
        <w:t xml:space="preserve"> </w:t>
      </w:r>
    </w:p>
    <w:p w14:paraId="36806F80" w14:textId="77777777" w:rsidR="00C271D7" w:rsidRPr="00972231" w:rsidRDefault="00C271D7" w:rsidP="00C271D7">
      <w:pPr>
        <w:numPr>
          <w:ilvl w:val="0"/>
          <w:numId w:val="19"/>
        </w:numPr>
        <w:tabs>
          <w:tab w:val="left" w:pos="600"/>
        </w:tabs>
        <w:jc w:val="both"/>
        <w:rPr>
          <w:rFonts w:asciiTheme="minorHAnsi" w:hAnsiTheme="minorHAnsi" w:cstheme="minorHAnsi"/>
          <w:sz w:val="22"/>
          <w:szCs w:val="22"/>
        </w:rPr>
      </w:pPr>
      <w:r w:rsidRPr="00972231">
        <w:rPr>
          <w:rFonts w:asciiTheme="minorHAnsi" w:hAnsiTheme="minorHAnsi" w:cstheme="minorHAnsi"/>
          <w:sz w:val="22"/>
          <w:szCs w:val="22"/>
        </w:rPr>
        <w:t xml:space="preserve">  Zamawiający zobowiązany jest do przystąpienia do odbioru końcowego robót nie później niż z upływem 7 dni roboczych od dnia poinformowania</w:t>
      </w:r>
      <w:r>
        <w:rPr>
          <w:rFonts w:asciiTheme="minorHAnsi" w:hAnsiTheme="minorHAnsi" w:cstheme="minorHAnsi"/>
          <w:sz w:val="22"/>
          <w:szCs w:val="22"/>
        </w:rPr>
        <w:t xml:space="preserve"> </w:t>
      </w:r>
      <w:r w:rsidRPr="00972231">
        <w:rPr>
          <w:rFonts w:asciiTheme="minorHAnsi" w:hAnsiTheme="minorHAnsi" w:cstheme="minorHAnsi"/>
          <w:sz w:val="22"/>
          <w:szCs w:val="22"/>
        </w:rPr>
        <w:t>o gotowości do odbioru końcowego. Roboty uznaje się za wykonane w całości z dniem podpisania przez Strony protokołu odbioru końcowego. W przypadku wpisania do protokołu odbioru końcowego zastrzeżeń, roboty uznaje</w:t>
      </w:r>
      <w:r>
        <w:rPr>
          <w:rFonts w:asciiTheme="minorHAnsi" w:hAnsiTheme="minorHAnsi" w:cstheme="minorHAnsi"/>
          <w:sz w:val="22"/>
          <w:szCs w:val="22"/>
        </w:rPr>
        <w:t xml:space="preserve"> </w:t>
      </w:r>
      <w:r w:rsidRPr="00972231">
        <w:rPr>
          <w:rFonts w:asciiTheme="minorHAnsi" w:hAnsiTheme="minorHAnsi" w:cstheme="minorHAnsi"/>
          <w:sz w:val="22"/>
          <w:szCs w:val="22"/>
        </w:rPr>
        <w:t>się za wykonane w całości</w:t>
      </w:r>
      <w:r>
        <w:rPr>
          <w:rFonts w:asciiTheme="minorHAnsi" w:hAnsiTheme="minorHAnsi" w:cstheme="minorHAnsi"/>
          <w:sz w:val="22"/>
          <w:szCs w:val="22"/>
        </w:rPr>
        <w:t xml:space="preserve"> </w:t>
      </w:r>
      <w:r w:rsidRPr="00972231">
        <w:rPr>
          <w:rFonts w:asciiTheme="minorHAnsi" w:hAnsiTheme="minorHAnsi" w:cstheme="minorHAnsi"/>
          <w:sz w:val="22"/>
          <w:szCs w:val="22"/>
        </w:rPr>
        <w:t xml:space="preserve">z dniem potwierdzenia usunięcia wszelkich wad nieistotnych poprzez podpisanie protokołu potwierdzającego usunięcie wad nieistotnych. </w:t>
      </w:r>
    </w:p>
    <w:p w14:paraId="784251D2" w14:textId="77777777" w:rsidR="00C271D7" w:rsidRPr="00972231" w:rsidRDefault="00C271D7" w:rsidP="00C271D7">
      <w:pPr>
        <w:numPr>
          <w:ilvl w:val="0"/>
          <w:numId w:val="19"/>
        </w:numPr>
        <w:tabs>
          <w:tab w:val="left" w:pos="600"/>
        </w:tabs>
        <w:jc w:val="both"/>
        <w:rPr>
          <w:rFonts w:asciiTheme="minorHAnsi" w:hAnsiTheme="minorHAnsi" w:cstheme="minorHAnsi"/>
          <w:sz w:val="22"/>
          <w:szCs w:val="22"/>
        </w:rPr>
      </w:pPr>
      <w:r w:rsidRPr="00972231">
        <w:rPr>
          <w:rFonts w:asciiTheme="minorHAnsi" w:hAnsiTheme="minorHAnsi" w:cstheme="minorHAnsi"/>
          <w:sz w:val="22"/>
          <w:szCs w:val="22"/>
        </w:rPr>
        <w:t xml:space="preserve">  Zamawiający uprawniony jest do odmowy podpisania protokołu odbioru końcowego robót w szczególności, jeżeli:</w:t>
      </w:r>
    </w:p>
    <w:p w14:paraId="2349DAB4" w14:textId="77777777" w:rsidR="00C271D7" w:rsidRPr="00972231" w:rsidRDefault="00C271D7" w:rsidP="00C271D7">
      <w:pPr>
        <w:numPr>
          <w:ilvl w:val="0"/>
          <w:numId w:val="20"/>
        </w:numPr>
        <w:tabs>
          <w:tab w:val="left" w:pos="720"/>
        </w:tabs>
        <w:jc w:val="both"/>
        <w:rPr>
          <w:rFonts w:asciiTheme="minorHAnsi" w:hAnsiTheme="minorHAnsi" w:cstheme="minorHAnsi"/>
          <w:sz w:val="22"/>
          <w:szCs w:val="22"/>
        </w:rPr>
      </w:pPr>
      <w:r w:rsidRPr="00972231">
        <w:rPr>
          <w:rFonts w:asciiTheme="minorHAnsi" w:hAnsiTheme="minorHAnsi" w:cstheme="minorHAnsi"/>
          <w:sz w:val="22"/>
          <w:szCs w:val="22"/>
        </w:rPr>
        <w:t>przeprowadzone próby, testy lub rozruchy dały wynik negatywny,</w:t>
      </w:r>
    </w:p>
    <w:p w14:paraId="6357F724" w14:textId="77777777" w:rsidR="00C271D7" w:rsidRPr="00972231" w:rsidRDefault="00C271D7" w:rsidP="00C271D7">
      <w:pPr>
        <w:numPr>
          <w:ilvl w:val="0"/>
          <w:numId w:val="20"/>
        </w:numPr>
        <w:tabs>
          <w:tab w:val="left" w:pos="720"/>
        </w:tabs>
        <w:jc w:val="both"/>
        <w:rPr>
          <w:rFonts w:asciiTheme="minorHAnsi" w:hAnsiTheme="minorHAnsi" w:cstheme="minorHAnsi"/>
          <w:sz w:val="22"/>
          <w:szCs w:val="22"/>
        </w:rPr>
      </w:pPr>
      <w:r w:rsidRPr="00972231">
        <w:rPr>
          <w:rFonts w:asciiTheme="minorHAnsi" w:hAnsiTheme="minorHAnsi" w:cstheme="minorHAnsi"/>
          <w:sz w:val="22"/>
          <w:szCs w:val="22"/>
        </w:rPr>
        <w:t>zamontowane urządzenia/uzbrojenie posiada widoczne uszkodzenia,</w:t>
      </w:r>
    </w:p>
    <w:p w14:paraId="40B1126B" w14:textId="77777777" w:rsidR="00C271D7" w:rsidRPr="00972231" w:rsidRDefault="00C271D7" w:rsidP="00C271D7">
      <w:pPr>
        <w:numPr>
          <w:ilvl w:val="0"/>
          <w:numId w:val="20"/>
        </w:numPr>
        <w:tabs>
          <w:tab w:val="left" w:pos="720"/>
        </w:tabs>
        <w:jc w:val="both"/>
        <w:rPr>
          <w:rFonts w:asciiTheme="minorHAnsi" w:hAnsiTheme="minorHAnsi" w:cstheme="minorHAnsi"/>
          <w:sz w:val="22"/>
          <w:szCs w:val="22"/>
        </w:rPr>
      </w:pPr>
      <w:r w:rsidRPr="00972231">
        <w:rPr>
          <w:rFonts w:asciiTheme="minorHAnsi" w:hAnsiTheme="minorHAnsi" w:cstheme="minorHAnsi"/>
          <w:sz w:val="22"/>
          <w:szCs w:val="22"/>
        </w:rPr>
        <w:t xml:space="preserve">w trakcie odbioru końcowego stwierdzone zostały wady istotne, </w:t>
      </w:r>
    </w:p>
    <w:p w14:paraId="641C73C0" w14:textId="77777777" w:rsidR="00C271D7" w:rsidRPr="00820F65" w:rsidRDefault="00C271D7" w:rsidP="00C271D7">
      <w:pPr>
        <w:numPr>
          <w:ilvl w:val="0"/>
          <w:numId w:val="20"/>
        </w:numPr>
        <w:tabs>
          <w:tab w:val="left" w:pos="720"/>
        </w:tabs>
        <w:jc w:val="both"/>
        <w:rPr>
          <w:rFonts w:asciiTheme="minorHAnsi" w:hAnsiTheme="minorHAnsi" w:cstheme="minorHAnsi"/>
          <w:sz w:val="22"/>
          <w:szCs w:val="22"/>
        </w:rPr>
      </w:pPr>
      <w:r w:rsidRPr="00972231">
        <w:rPr>
          <w:rFonts w:asciiTheme="minorHAnsi" w:hAnsiTheme="minorHAnsi" w:cstheme="minorHAnsi"/>
          <w:sz w:val="22"/>
          <w:szCs w:val="22"/>
        </w:rPr>
        <w:t xml:space="preserve">Wykonawca nie przedstawił któregokolwiek z dokumentów wymienionych w </w:t>
      </w:r>
      <w:r w:rsidRPr="00820F65">
        <w:rPr>
          <w:rFonts w:asciiTheme="minorHAnsi" w:hAnsiTheme="minorHAnsi" w:cstheme="minorHAnsi"/>
          <w:sz w:val="22"/>
          <w:szCs w:val="22"/>
        </w:rPr>
        <w:t>§ 8 ust.5.</w:t>
      </w:r>
    </w:p>
    <w:p w14:paraId="329187A2" w14:textId="77777777" w:rsidR="00C271D7" w:rsidRPr="00972231" w:rsidRDefault="00C271D7" w:rsidP="00C271D7">
      <w:pPr>
        <w:numPr>
          <w:ilvl w:val="0"/>
          <w:numId w:val="19"/>
        </w:numPr>
        <w:tabs>
          <w:tab w:val="left" w:pos="720"/>
        </w:tabs>
        <w:jc w:val="both"/>
        <w:rPr>
          <w:rFonts w:asciiTheme="minorHAnsi" w:hAnsiTheme="minorHAnsi" w:cstheme="minorHAnsi"/>
          <w:sz w:val="22"/>
          <w:szCs w:val="22"/>
        </w:rPr>
      </w:pPr>
      <w:r w:rsidRPr="00972231">
        <w:rPr>
          <w:rFonts w:asciiTheme="minorHAnsi" w:hAnsiTheme="minorHAnsi" w:cstheme="minorHAnsi"/>
          <w:sz w:val="22"/>
          <w:szCs w:val="22"/>
        </w:rPr>
        <w:t>Odmawiając podpisania protokołu odbioru końcowego Zamawiający wyznaczy Wykonawcy termin na usunięcie stwierdzonych braków lub wad nie dłuższy niż 30 dni. Strony mogą wyznaczyć krótszy termin na przystąpienie do ponownego podpisania protokołu odbioru końcowego. Wykonawca zobowiązany jest do usunięcia stwierdzonych braków lub wad w wyznaczonym terminie. Nie później niż ostatniego dnia wyznaczonego terminu strony ponownie przystąpią do odbioru końcowego.</w:t>
      </w:r>
    </w:p>
    <w:p w14:paraId="140D277F" w14:textId="77777777" w:rsidR="00C271D7" w:rsidRPr="00972231" w:rsidRDefault="00C271D7" w:rsidP="00C271D7">
      <w:pPr>
        <w:numPr>
          <w:ilvl w:val="0"/>
          <w:numId w:val="19"/>
        </w:numPr>
        <w:tabs>
          <w:tab w:val="left" w:pos="720"/>
        </w:tabs>
        <w:jc w:val="both"/>
        <w:rPr>
          <w:rFonts w:asciiTheme="minorHAnsi" w:hAnsiTheme="minorHAnsi" w:cstheme="minorHAnsi"/>
          <w:sz w:val="22"/>
          <w:szCs w:val="22"/>
        </w:rPr>
      </w:pPr>
      <w:r w:rsidRPr="00972231">
        <w:rPr>
          <w:rFonts w:asciiTheme="minorHAnsi" w:hAnsiTheme="minorHAnsi" w:cstheme="minorHAnsi"/>
          <w:sz w:val="22"/>
          <w:szCs w:val="22"/>
        </w:rPr>
        <w:t xml:space="preserve">Jeżeli nie występują okoliczności, o których mowa w ust. 9 jak wyżej, a roboty zostały wykonane wadliwie lub w sposób niezgodny z umową, tj. zostaną stwierdzone wady nieistotne obiektu, Zamawiający zobowiązany jest do podpisania protokołu odbioru końcowego zamieszczając </w:t>
      </w:r>
      <w:r>
        <w:rPr>
          <w:rFonts w:asciiTheme="minorHAnsi" w:hAnsiTheme="minorHAnsi" w:cstheme="minorHAnsi"/>
          <w:sz w:val="22"/>
          <w:szCs w:val="22"/>
        </w:rPr>
        <w:br/>
      </w:r>
      <w:r w:rsidRPr="00972231">
        <w:rPr>
          <w:rFonts w:asciiTheme="minorHAnsi" w:hAnsiTheme="minorHAnsi" w:cstheme="minorHAnsi"/>
          <w:sz w:val="22"/>
          <w:szCs w:val="22"/>
        </w:rPr>
        <w:t xml:space="preserve">w protokole opis stwierdzonych wad, usterek lub nieprawidłowości i wyznaczając Wykonawcy termin 14 dni na ich usunięcie. Wykonawca zobowiązany jest do usunięcia stwierdzonych wad </w:t>
      </w:r>
      <w:r w:rsidRPr="00972231">
        <w:rPr>
          <w:rFonts w:asciiTheme="minorHAnsi" w:hAnsiTheme="minorHAnsi" w:cstheme="minorHAnsi"/>
          <w:sz w:val="22"/>
          <w:szCs w:val="22"/>
        </w:rPr>
        <w:br/>
        <w:t xml:space="preserve">i nieprawidłowości w powyższym terminie i zgłoszenia ich do odbioru końcowego przez Zamawiającego. Usunięcie wad i nieprawidłowości zostanie stwierdzone protokołem potwierdzającym usunięcie wad nieistotnych. </w:t>
      </w:r>
    </w:p>
    <w:p w14:paraId="57B0FE37" w14:textId="77777777" w:rsidR="00C271D7" w:rsidRPr="00972231" w:rsidRDefault="00C271D7" w:rsidP="00C271D7">
      <w:pPr>
        <w:rPr>
          <w:rFonts w:asciiTheme="minorHAnsi" w:hAnsiTheme="minorHAnsi" w:cstheme="minorHAnsi"/>
          <w:b/>
          <w:sz w:val="22"/>
          <w:szCs w:val="22"/>
        </w:rPr>
      </w:pPr>
    </w:p>
    <w:p w14:paraId="3C155DF8" w14:textId="77777777" w:rsidR="00C271D7" w:rsidRPr="00972231" w:rsidRDefault="00C271D7" w:rsidP="00C271D7">
      <w:pPr>
        <w:ind w:left="3545" w:firstLine="709"/>
        <w:rPr>
          <w:rFonts w:asciiTheme="minorHAnsi" w:hAnsiTheme="minorHAnsi" w:cstheme="minorHAnsi"/>
          <w:b/>
          <w:sz w:val="22"/>
          <w:szCs w:val="22"/>
        </w:rPr>
      </w:pPr>
      <w:r w:rsidRPr="00972231">
        <w:rPr>
          <w:rFonts w:asciiTheme="minorHAnsi" w:hAnsiTheme="minorHAnsi" w:cstheme="minorHAnsi"/>
          <w:b/>
          <w:sz w:val="22"/>
          <w:szCs w:val="22"/>
        </w:rPr>
        <w:t>§ 11</w:t>
      </w:r>
    </w:p>
    <w:p w14:paraId="1AC2D2B4"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Odpowiedzialność Wykonawcy</w:t>
      </w:r>
    </w:p>
    <w:p w14:paraId="3F1A148A" w14:textId="77777777" w:rsidR="00C271D7" w:rsidRPr="00972231" w:rsidRDefault="00C271D7" w:rsidP="00C271D7">
      <w:pPr>
        <w:jc w:val="center"/>
        <w:rPr>
          <w:rFonts w:asciiTheme="minorHAnsi" w:hAnsiTheme="minorHAnsi" w:cstheme="minorHAnsi"/>
          <w:sz w:val="22"/>
          <w:szCs w:val="22"/>
        </w:rPr>
      </w:pPr>
    </w:p>
    <w:p w14:paraId="6692C11B" w14:textId="77777777" w:rsidR="00C271D7" w:rsidRPr="00972231" w:rsidRDefault="00C271D7" w:rsidP="00C271D7">
      <w:pPr>
        <w:numPr>
          <w:ilvl w:val="0"/>
          <w:numId w:val="21"/>
        </w:numPr>
        <w:tabs>
          <w:tab w:val="clear" w:pos="360"/>
          <w:tab w:val="num" w:pos="71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Wykonawca ponosi pełną odpowiedzialność odszkodowawczą wobec Zamawiającego z tytułu niewykonania lub nienależytego wykonania umowy, obejmującą również działania osób </w:t>
      </w:r>
      <w:r>
        <w:rPr>
          <w:rFonts w:asciiTheme="minorHAnsi" w:hAnsiTheme="minorHAnsi" w:cstheme="minorHAnsi"/>
          <w:sz w:val="22"/>
          <w:szCs w:val="22"/>
        </w:rPr>
        <w:br/>
      </w:r>
      <w:r w:rsidRPr="00972231">
        <w:rPr>
          <w:rFonts w:asciiTheme="minorHAnsi" w:hAnsiTheme="minorHAnsi" w:cstheme="minorHAnsi"/>
          <w:sz w:val="22"/>
          <w:szCs w:val="22"/>
        </w:rPr>
        <w:t xml:space="preserve">z pomocą których wykonuje umowę. Wykonawca może uwolnić się od tej odpowiedzialności jeżeli wykaże, że szkoda powstała na skutek siły wyższej, z wyłącznej winy Zamawiającego lub </w:t>
      </w:r>
      <w:r>
        <w:rPr>
          <w:rFonts w:asciiTheme="minorHAnsi" w:hAnsiTheme="minorHAnsi" w:cstheme="minorHAnsi"/>
          <w:sz w:val="22"/>
          <w:szCs w:val="22"/>
        </w:rPr>
        <w:br/>
      </w:r>
      <w:r w:rsidRPr="00972231">
        <w:rPr>
          <w:rFonts w:asciiTheme="minorHAnsi" w:hAnsiTheme="minorHAnsi" w:cstheme="minorHAnsi"/>
          <w:sz w:val="22"/>
          <w:szCs w:val="22"/>
        </w:rPr>
        <w:t xml:space="preserve">z wyłącznej winy osoby trzeciej, za którą Wykonawca nie ponosi odpowiedzialności. </w:t>
      </w:r>
    </w:p>
    <w:p w14:paraId="270713E2" w14:textId="77777777" w:rsidR="00C271D7" w:rsidRPr="00972231" w:rsidRDefault="00C271D7" w:rsidP="00C271D7">
      <w:pPr>
        <w:numPr>
          <w:ilvl w:val="0"/>
          <w:numId w:val="21"/>
        </w:numPr>
        <w:tabs>
          <w:tab w:val="clear" w:pos="360"/>
          <w:tab w:val="num" w:pos="71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Wykonawca ponosi odpowiedzialność i ryzyko przypadkowej utraty, uszkodzenia lub zniszczenia jakiejkolwiek części wykonanych robót oraz wniesionego na teren robót sprzętu, materiałów i narzędzi, aż do momentu protokolarnego zwrotu terenu robót Zamawiającemu. </w:t>
      </w:r>
    </w:p>
    <w:p w14:paraId="55928E3B" w14:textId="77777777" w:rsidR="00C271D7" w:rsidRPr="00972231" w:rsidRDefault="00C271D7" w:rsidP="00C271D7">
      <w:pPr>
        <w:numPr>
          <w:ilvl w:val="0"/>
          <w:numId w:val="21"/>
        </w:numPr>
        <w:tabs>
          <w:tab w:val="clear" w:pos="360"/>
          <w:tab w:val="num" w:pos="71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Wykonawca jest odpowiedzialny względem Zamawiającego, jeżeli wykonane roboty mają wady zmniejszające ich wartość lub użyteczność albo zostały wykonane niezgodnie z umową.</w:t>
      </w:r>
    </w:p>
    <w:p w14:paraId="7267520F" w14:textId="77777777" w:rsidR="00C271D7" w:rsidRPr="00972231" w:rsidRDefault="00C271D7" w:rsidP="00C271D7">
      <w:pPr>
        <w:numPr>
          <w:ilvl w:val="0"/>
          <w:numId w:val="21"/>
        </w:numPr>
        <w:tabs>
          <w:tab w:val="clear" w:pos="360"/>
          <w:tab w:val="num" w:pos="71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Odpowiedzialność odszkodowawcza Wykonawcy rozciąga się również na wady spowodowane nie zgłoszeniem Zamawiającemu</w:t>
      </w:r>
      <w:r>
        <w:rPr>
          <w:rFonts w:asciiTheme="minorHAnsi" w:hAnsiTheme="minorHAnsi" w:cstheme="minorHAnsi"/>
          <w:sz w:val="22"/>
          <w:szCs w:val="22"/>
        </w:rPr>
        <w:t xml:space="preserve"> błędów w dokumentacji, jeżeli </w:t>
      </w:r>
      <w:r w:rsidRPr="00972231">
        <w:rPr>
          <w:rFonts w:asciiTheme="minorHAnsi" w:hAnsiTheme="minorHAnsi" w:cstheme="minorHAnsi"/>
          <w:sz w:val="22"/>
          <w:szCs w:val="22"/>
        </w:rPr>
        <w:t>o błędach tych nie zawiadomił w formie pisemnej pod rygorem nieważności Zamawiającego lub pomimo zawiadomienia Zamawiającego o takich błędach kontynuował wykonywanie robót, chyba, że przed przystąpieniem do wykonywania robót wskazał na te wady oraz ryzyko, że będą miały wpływ na jakość robót, a także wskazał środki zaradcze, a Zamawiający mimo to pisemnie nakazał Wykonawcy kontynuowanie robót bez podejmowania środków zaradczych.</w:t>
      </w:r>
    </w:p>
    <w:p w14:paraId="00C4077C" w14:textId="77777777" w:rsidR="00C271D7" w:rsidRPr="00972231" w:rsidRDefault="00C271D7" w:rsidP="00C271D7">
      <w:pPr>
        <w:numPr>
          <w:ilvl w:val="0"/>
          <w:numId w:val="21"/>
        </w:numPr>
        <w:tabs>
          <w:tab w:val="clear" w:pos="360"/>
          <w:tab w:val="num" w:pos="71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Odpowiedzialność odszkodowawcza Wykonawcy rozciąga się również na wszelkie szkody wyrządzone Zamawiającemu lub osobie trzeciej na skutek wystąpienia wady  w okresie rękojmi i gwarancji. Odpowiedzialność ta rozciąga się w szczególności na wszelkie skutki awarii sieci oraz wszelkie skutki wad innych obiektów, w tym odpadnięcia fragmentów obiektów budowlanych, zawalenia się obiektów budowlanych w całości lub w części. </w:t>
      </w:r>
    </w:p>
    <w:p w14:paraId="7B5FC13D" w14:textId="77777777" w:rsidR="00C271D7" w:rsidRPr="00972231" w:rsidRDefault="00C271D7" w:rsidP="00C271D7">
      <w:pPr>
        <w:numPr>
          <w:ilvl w:val="0"/>
          <w:numId w:val="21"/>
        </w:numPr>
        <w:tabs>
          <w:tab w:val="clear" w:pos="360"/>
          <w:tab w:val="num" w:pos="71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23852CE9" w14:textId="77777777" w:rsidR="00C271D7" w:rsidRPr="0046471E" w:rsidRDefault="00C271D7" w:rsidP="00C271D7">
      <w:pPr>
        <w:numPr>
          <w:ilvl w:val="0"/>
          <w:numId w:val="21"/>
        </w:numPr>
        <w:tabs>
          <w:tab w:val="clear" w:pos="360"/>
          <w:tab w:val="num" w:pos="717"/>
        </w:tabs>
        <w:ind w:left="714" w:hanging="357"/>
        <w:jc w:val="both"/>
        <w:rPr>
          <w:rFonts w:asciiTheme="minorHAnsi" w:hAnsiTheme="minorHAnsi" w:cstheme="minorHAnsi"/>
          <w:b/>
          <w:sz w:val="22"/>
          <w:szCs w:val="22"/>
        </w:rPr>
      </w:pPr>
      <w:r w:rsidRPr="00972231">
        <w:rPr>
          <w:rFonts w:asciiTheme="minorHAnsi" w:hAnsiTheme="minorHAnsi" w:cstheme="minorHAnsi"/>
          <w:sz w:val="22"/>
          <w:szCs w:val="22"/>
        </w:rPr>
        <w:t>Wykonawca jest odpowiedzialny za szkody wyrządzone osobom trzecim, w tym także na terenie robót, terenie sąsiadującym i innych terenach zajętych przez Wykonawcę na potrzeby wykonywania robót, a także za wszelkie szkody wyrządzone osobom trzecim korzystającym z infrastruktury Zamawiającego lub osób trzecich i zwalnia Zamawiającego z wszelkiej odpowiedzialności w tym zakresie.</w:t>
      </w:r>
    </w:p>
    <w:p w14:paraId="4718AD4D"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12</w:t>
      </w:r>
    </w:p>
    <w:p w14:paraId="18BD47D4"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xml:space="preserve"> Ochrona Zamawiającego i uprawnienia szczególne</w:t>
      </w:r>
    </w:p>
    <w:p w14:paraId="3079563A" w14:textId="77777777" w:rsidR="00C271D7" w:rsidRPr="00972231" w:rsidRDefault="00C271D7" w:rsidP="00C271D7">
      <w:pPr>
        <w:jc w:val="center"/>
        <w:rPr>
          <w:rFonts w:asciiTheme="minorHAnsi" w:hAnsiTheme="minorHAnsi" w:cstheme="minorHAnsi"/>
          <w:sz w:val="22"/>
          <w:szCs w:val="22"/>
        </w:rPr>
      </w:pPr>
    </w:p>
    <w:p w14:paraId="39EDAA1D" w14:textId="77777777" w:rsidR="00C271D7" w:rsidRPr="00972231" w:rsidRDefault="00C271D7" w:rsidP="00C271D7">
      <w:pPr>
        <w:numPr>
          <w:ilvl w:val="0"/>
          <w:numId w:val="22"/>
        </w:numPr>
        <w:tabs>
          <w:tab w:val="left" w:pos="360"/>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   W przypadku wystąpienia przez jakąkolwiek oso</w:t>
      </w:r>
      <w:r>
        <w:rPr>
          <w:rFonts w:asciiTheme="minorHAnsi" w:hAnsiTheme="minorHAnsi" w:cstheme="minorHAnsi"/>
          <w:sz w:val="22"/>
          <w:szCs w:val="22"/>
        </w:rPr>
        <w:t xml:space="preserve">bę trzecią wobec Zamawiającego </w:t>
      </w:r>
      <w:r>
        <w:rPr>
          <w:rFonts w:asciiTheme="minorHAnsi" w:hAnsiTheme="minorHAnsi" w:cstheme="minorHAnsi"/>
          <w:sz w:val="22"/>
          <w:szCs w:val="22"/>
        </w:rPr>
        <w:br/>
      </w:r>
      <w:r w:rsidRPr="00972231">
        <w:rPr>
          <w:rFonts w:asciiTheme="minorHAnsi" w:hAnsiTheme="minorHAnsi" w:cstheme="minorHAnsi"/>
          <w:sz w:val="22"/>
          <w:szCs w:val="22"/>
        </w:rPr>
        <w:t xml:space="preserve">z roszczeniami pozostającymi w związku z wykonywaniem przez Wykonawcę obowiązków wynikających z umowy, a w szczególności w związku z wykonywaniem robót, Zamawiający powiadomi o tym niezwłocznie Wykonawcę. </w:t>
      </w:r>
    </w:p>
    <w:p w14:paraId="6DA3F978" w14:textId="77777777" w:rsidR="00C271D7" w:rsidRPr="00972231" w:rsidRDefault="00C271D7" w:rsidP="00C271D7">
      <w:pPr>
        <w:numPr>
          <w:ilvl w:val="0"/>
          <w:numId w:val="22"/>
        </w:numPr>
        <w:tabs>
          <w:tab w:val="left" w:pos="426"/>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   Po otrzymaniu zawiadomienia, o którym mowa w ust. 1, Wykonawca oświadcza, że zwalnia Zamawiającego od odpowiedzialności wobec osób trzecich. W przypadku postępowania sądowego Wykonawca niezwłocznie przystąpi do tocząc</w:t>
      </w:r>
      <w:r>
        <w:rPr>
          <w:rFonts w:asciiTheme="minorHAnsi" w:hAnsiTheme="minorHAnsi" w:cstheme="minorHAnsi"/>
          <w:sz w:val="22"/>
          <w:szCs w:val="22"/>
        </w:rPr>
        <w:t xml:space="preserve">ego się postępowania i zwolni </w:t>
      </w:r>
      <w:r w:rsidRPr="00972231">
        <w:rPr>
          <w:rFonts w:asciiTheme="minorHAnsi" w:hAnsiTheme="minorHAnsi" w:cstheme="minorHAnsi"/>
          <w:sz w:val="22"/>
          <w:szCs w:val="22"/>
        </w:rPr>
        <w:t xml:space="preserve">Zamawiającego z konieczności występowania  w sprawie. </w:t>
      </w:r>
    </w:p>
    <w:p w14:paraId="46A64FC1" w14:textId="77777777" w:rsidR="00C271D7" w:rsidRPr="00972231" w:rsidRDefault="00C271D7" w:rsidP="00C271D7">
      <w:pPr>
        <w:numPr>
          <w:ilvl w:val="0"/>
          <w:numId w:val="22"/>
        </w:numPr>
        <w:tabs>
          <w:tab w:val="left" w:pos="360"/>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   W razie zaistnienia okoliczności opisanych w ust. 1 i 2 powyżej Wykonawca zobowiązany jest do zwrotu Zamawiającemu wszelkich poniesionych przez niego kwot, kosztów i wszelkich wydatków związanych z wystąpieniem z roszczeniami wobec Zamawiającego. </w:t>
      </w:r>
    </w:p>
    <w:p w14:paraId="754E6CF6" w14:textId="77777777" w:rsidR="00C271D7" w:rsidRPr="006914A1" w:rsidRDefault="00C271D7" w:rsidP="00C271D7">
      <w:pPr>
        <w:numPr>
          <w:ilvl w:val="0"/>
          <w:numId w:val="22"/>
        </w:numPr>
        <w:tabs>
          <w:tab w:val="left" w:pos="360"/>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   Zamawiający może wstrzymać wykonywanie robót na okres nie przekraczający 3 miesięcy, jeżeli jest to niezbędne z uwagi na uzasadnione potrzeby Zamawiającego. Wykonawcy z tego tytułu nie przysługują żadne roszczenia do Zamawiającego a terminy umowne ulegają odpowiedniemu przedłużeniu. </w:t>
      </w:r>
    </w:p>
    <w:p w14:paraId="5CB70F01" w14:textId="77777777" w:rsidR="00C271D7" w:rsidRPr="00F14C47" w:rsidRDefault="00C271D7" w:rsidP="00C271D7"/>
    <w:p w14:paraId="75C77A18" w14:textId="77777777" w:rsidR="00C271D7" w:rsidRPr="00B007F4" w:rsidRDefault="00C271D7" w:rsidP="00C271D7">
      <w:pPr>
        <w:pStyle w:val="Nagwek1"/>
        <w:jc w:val="center"/>
        <w:rPr>
          <w:rFonts w:asciiTheme="minorHAnsi" w:hAnsiTheme="minorHAnsi" w:cstheme="minorHAnsi"/>
          <w:sz w:val="22"/>
          <w:szCs w:val="22"/>
        </w:rPr>
      </w:pPr>
      <w:r w:rsidRPr="00B007F4">
        <w:rPr>
          <w:rFonts w:asciiTheme="minorHAnsi" w:hAnsiTheme="minorHAnsi" w:cstheme="minorHAnsi"/>
          <w:sz w:val="22"/>
          <w:szCs w:val="22"/>
        </w:rPr>
        <w:t>§ 13</w:t>
      </w:r>
    </w:p>
    <w:p w14:paraId="00A3D7AB" w14:textId="77777777" w:rsidR="00C271D7" w:rsidRPr="00B007F4" w:rsidRDefault="00C271D7" w:rsidP="00C271D7">
      <w:pPr>
        <w:pStyle w:val="Nagwek1"/>
        <w:jc w:val="center"/>
        <w:rPr>
          <w:rFonts w:asciiTheme="minorHAnsi" w:hAnsiTheme="minorHAnsi" w:cstheme="minorHAnsi"/>
          <w:sz w:val="22"/>
          <w:szCs w:val="22"/>
        </w:rPr>
      </w:pPr>
      <w:r w:rsidRPr="00B007F4">
        <w:rPr>
          <w:rFonts w:asciiTheme="minorHAnsi" w:hAnsiTheme="minorHAnsi" w:cstheme="minorHAnsi"/>
          <w:sz w:val="22"/>
          <w:szCs w:val="22"/>
        </w:rPr>
        <w:t xml:space="preserve"> Rękojmia i gwarancja</w:t>
      </w:r>
    </w:p>
    <w:p w14:paraId="289572CB" w14:textId="77777777" w:rsidR="00C271D7" w:rsidRPr="00972231" w:rsidRDefault="00C271D7" w:rsidP="00C271D7">
      <w:pPr>
        <w:rPr>
          <w:rFonts w:asciiTheme="minorHAnsi" w:hAnsiTheme="minorHAnsi" w:cstheme="minorHAnsi"/>
          <w:sz w:val="22"/>
          <w:szCs w:val="22"/>
        </w:rPr>
      </w:pPr>
    </w:p>
    <w:p w14:paraId="0861AE04" w14:textId="77777777" w:rsidR="00C271D7" w:rsidRPr="00972231" w:rsidRDefault="00C271D7" w:rsidP="00C271D7">
      <w:pPr>
        <w:numPr>
          <w:ilvl w:val="0"/>
          <w:numId w:val="23"/>
        </w:numPr>
        <w:jc w:val="both"/>
        <w:rPr>
          <w:rFonts w:asciiTheme="minorHAnsi" w:hAnsiTheme="minorHAnsi" w:cstheme="minorHAnsi"/>
          <w:sz w:val="22"/>
          <w:szCs w:val="22"/>
        </w:rPr>
      </w:pPr>
      <w:r w:rsidRPr="00972231">
        <w:rPr>
          <w:rFonts w:asciiTheme="minorHAnsi" w:hAnsiTheme="minorHAnsi" w:cstheme="minorHAnsi"/>
          <w:sz w:val="22"/>
          <w:szCs w:val="22"/>
        </w:rPr>
        <w:t xml:space="preserve">Wykonawca zobowiązany jest do usunięcia wszelkich wad i wszelkich usterek stwierdzonych </w:t>
      </w:r>
      <w:r>
        <w:rPr>
          <w:rFonts w:asciiTheme="minorHAnsi" w:hAnsiTheme="minorHAnsi" w:cstheme="minorHAnsi"/>
          <w:sz w:val="22"/>
          <w:szCs w:val="22"/>
        </w:rPr>
        <w:br/>
      </w:r>
      <w:r w:rsidRPr="00972231">
        <w:rPr>
          <w:rFonts w:asciiTheme="minorHAnsi" w:hAnsiTheme="minorHAnsi" w:cstheme="minorHAnsi"/>
          <w:sz w:val="22"/>
          <w:szCs w:val="22"/>
        </w:rPr>
        <w:t>w protokołach odbioru, a także ujawnionych w okresie rękojmi i gwarancji w terminach wyznaczonych zgodnie z postanowieniami umowy. W przypadku uchybienia terminowi usunięcia wad albo niemożliwości usunięcia wad Zamawiający może skorzystać z uprawnień przewidzianych umową lub przepisami prawa.</w:t>
      </w:r>
    </w:p>
    <w:p w14:paraId="265D8D62" w14:textId="165C9D83" w:rsidR="00C271D7" w:rsidRPr="00972231" w:rsidRDefault="00C271D7" w:rsidP="00C271D7">
      <w:pPr>
        <w:numPr>
          <w:ilvl w:val="0"/>
          <w:numId w:val="23"/>
        </w:numPr>
        <w:jc w:val="both"/>
        <w:rPr>
          <w:rFonts w:asciiTheme="minorHAnsi" w:hAnsiTheme="minorHAnsi" w:cstheme="minorHAnsi"/>
          <w:sz w:val="22"/>
          <w:szCs w:val="22"/>
        </w:rPr>
      </w:pPr>
      <w:r w:rsidRPr="00972231">
        <w:rPr>
          <w:rFonts w:asciiTheme="minorHAnsi" w:hAnsiTheme="minorHAnsi" w:cstheme="minorHAnsi"/>
          <w:sz w:val="22"/>
          <w:szCs w:val="22"/>
        </w:rPr>
        <w:t>Uprawnienia z tytułu rękojmi</w:t>
      </w:r>
      <w:r w:rsidR="00C90143">
        <w:rPr>
          <w:rFonts w:asciiTheme="minorHAnsi" w:hAnsiTheme="minorHAnsi" w:cstheme="minorHAnsi"/>
          <w:sz w:val="22"/>
          <w:szCs w:val="22"/>
        </w:rPr>
        <w:t xml:space="preserve"> za wady</w:t>
      </w:r>
      <w:r w:rsidR="00D2548C">
        <w:rPr>
          <w:rFonts w:asciiTheme="minorHAnsi" w:hAnsiTheme="minorHAnsi" w:cstheme="minorHAnsi"/>
          <w:sz w:val="22"/>
          <w:szCs w:val="22"/>
        </w:rPr>
        <w:t xml:space="preserve"> przedmiotu umowy </w:t>
      </w:r>
      <w:bookmarkStart w:id="0" w:name="_GoBack"/>
      <w:bookmarkEnd w:id="0"/>
      <w:r w:rsidR="00D2548C">
        <w:rPr>
          <w:rFonts w:asciiTheme="minorHAnsi" w:hAnsiTheme="minorHAnsi" w:cstheme="minorHAnsi"/>
          <w:sz w:val="22"/>
          <w:szCs w:val="22"/>
        </w:rPr>
        <w:t>wygasają</w:t>
      </w:r>
      <w:r w:rsidR="00C90143">
        <w:rPr>
          <w:rFonts w:asciiTheme="minorHAnsi" w:hAnsiTheme="minorHAnsi" w:cstheme="minorHAnsi"/>
          <w:sz w:val="22"/>
          <w:szCs w:val="22"/>
        </w:rPr>
        <w:t xml:space="preserve"> po</w:t>
      </w:r>
      <w:r w:rsidRPr="00972231">
        <w:rPr>
          <w:rFonts w:asciiTheme="minorHAnsi" w:hAnsiTheme="minorHAnsi" w:cstheme="minorHAnsi"/>
          <w:sz w:val="22"/>
          <w:szCs w:val="22"/>
        </w:rPr>
        <w:t xml:space="preserve"> upływie 3 lat zarówno dla robót budowlanych, jak</w:t>
      </w:r>
      <w:r w:rsidR="00C90143">
        <w:rPr>
          <w:rFonts w:asciiTheme="minorHAnsi" w:hAnsiTheme="minorHAnsi" w:cstheme="minorHAnsi"/>
          <w:sz w:val="22"/>
          <w:szCs w:val="22"/>
        </w:rPr>
        <w:t xml:space="preserve"> i wszelkich innych robót, usług lub czynności</w:t>
      </w:r>
      <w:r w:rsidRPr="00972231">
        <w:rPr>
          <w:rFonts w:asciiTheme="minorHAnsi" w:hAnsiTheme="minorHAnsi" w:cstheme="minorHAnsi"/>
          <w:sz w:val="22"/>
          <w:szCs w:val="22"/>
        </w:rPr>
        <w:t xml:space="preserve"> związanych z </w:t>
      </w:r>
      <w:r w:rsidR="00C90143">
        <w:rPr>
          <w:rFonts w:asciiTheme="minorHAnsi" w:hAnsiTheme="minorHAnsi" w:cstheme="minorHAnsi"/>
          <w:sz w:val="22"/>
          <w:szCs w:val="22"/>
        </w:rPr>
        <w:t xml:space="preserve">wykonaniem przedmiotu umowy, a także dla </w:t>
      </w:r>
      <w:r>
        <w:rPr>
          <w:rFonts w:asciiTheme="minorHAnsi" w:hAnsiTheme="minorHAnsi" w:cstheme="minorHAnsi"/>
          <w:sz w:val="22"/>
          <w:szCs w:val="22"/>
        </w:rPr>
        <w:t xml:space="preserve">dostarczonych maszyn, urządzeń </w:t>
      </w:r>
      <w:r w:rsidRPr="00972231">
        <w:rPr>
          <w:rFonts w:asciiTheme="minorHAnsi" w:hAnsiTheme="minorHAnsi" w:cstheme="minorHAnsi"/>
          <w:sz w:val="22"/>
          <w:szCs w:val="22"/>
        </w:rPr>
        <w:t>i towarów</w:t>
      </w:r>
      <w:r w:rsidR="00C90143">
        <w:rPr>
          <w:rFonts w:asciiTheme="minorHAnsi" w:hAnsiTheme="minorHAnsi" w:cstheme="minorHAnsi"/>
          <w:sz w:val="22"/>
          <w:szCs w:val="22"/>
        </w:rPr>
        <w:t xml:space="preserve"> lub innych rzeczy ruchomych</w:t>
      </w:r>
      <w:r w:rsidRPr="00972231">
        <w:rPr>
          <w:rFonts w:asciiTheme="minorHAnsi" w:hAnsiTheme="minorHAnsi" w:cstheme="minorHAnsi"/>
          <w:sz w:val="22"/>
          <w:szCs w:val="22"/>
        </w:rPr>
        <w:t>. Bieg terminu rękojmi rozpoczyna się w dniu podpisania protokołu odbioru końcowego</w:t>
      </w:r>
      <w:r>
        <w:rPr>
          <w:rFonts w:asciiTheme="minorHAnsi" w:hAnsiTheme="minorHAnsi" w:cstheme="minorHAnsi"/>
          <w:sz w:val="22"/>
          <w:szCs w:val="22"/>
        </w:rPr>
        <w:t xml:space="preserve"> </w:t>
      </w:r>
      <w:r w:rsidRPr="00972231">
        <w:rPr>
          <w:rFonts w:asciiTheme="minorHAnsi" w:hAnsiTheme="minorHAnsi" w:cstheme="minorHAnsi"/>
          <w:sz w:val="22"/>
          <w:szCs w:val="22"/>
        </w:rPr>
        <w:t xml:space="preserve">lub protokołu potwierdzającego usunięcie wad nieistotnych. Jeżeli obiekt stanowi element zorganizowanego zespołu obiektów budowlanych, bieg terminu rękojmi rozpoczyna się nie wcześniej, niż z dniem odbioru przez Zamawiającego całego zespołu obiektów budowlanych tj. od dnia podpisania odpowiedniego protokołu odbioru końcowego lub odpowiedniego protokołu potwierdzającego usunięcie wad nieistotnych. </w:t>
      </w:r>
    </w:p>
    <w:p w14:paraId="6E05B417" w14:textId="56C46C7E" w:rsidR="00C271D7" w:rsidRPr="00972231" w:rsidRDefault="00C271D7" w:rsidP="00C271D7">
      <w:pPr>
        <w:ind w:left="720" w:hanging="360"/>
        <w:jc w:val="both"/>
        <w:rPr>
          <w:rFonts w:asciiTheme="minorHAnsi" w:hAnsiTheme="minorHAnsi" w:cstheme="minorHAnsi"/>
          <w:sz w:val="22"/>
          <w:szCs w:val="22"/>
        </w:rPr>
      </w:pPr>
      <w:r w:rsidRPr="00972231">
        <w:rPr>
          <w:rFonts w:asciiTheme="minorHAnsi" w:hAnsiTheme="minorHAnsi" w:cstheme="minorHAnsi"/>
          <w:sz w:val="22"/>
          <w:szCs w:val="22"/>
        </w:rPr>
        <w:t>3.</w:t>
      </w:r>
      <w:r w:rsidRPr="00972231">
        <w:rPr>
          <w:rFonts w:asciiTheme="minorHAnsi" w:hAnsiTheme="minorHAnsi" w:cstheme="minorHAnsi"/>
          <w:sz w:val="22"/>
          <w:szCs w:val="22"/>
        </w:rPr>
        <w:tab/>
        <w:t>Niezależnie od rękojmi Wykonawca udziela Zamawiającemu gwarancji jakości na</w:t>
      </w:r>
      <w:r w:rsidR="00C90143">
        <w:rPr>
          <w:rFonts w:asciiTheme="minorHAnsi" w:hAnsiTheme="minorHAnsi" w:cstheme="minorHAnsi"/>
          <w:sz w:val="22"/>
          <w:szCs w:val="22"/>
        </w:rPr>
        <w:t xml:space="preserve"> przedmiot umowy, w tym</w:t>
      </w:r>
      <w:r w:rsidRPr="00972231">
        <w:rPr>
          <w:rFonts w:asciiTheme="minorHAnsi" w:hAnsiTheme="minorHAnsi" w:cstheme="minorHAnsi"/>
          <w:sz w:val="22"/>
          <w:szCs w:val="22"/>
        </w:rPr>
        <w:t xml:space="preserve"> roboty budowlane </w:t>
      </w:r>
      <w:r w:rsidR="00C90143">
        <w:rPr>
          <w:rFonts w:asciiTheme="minorHAnsi" w:hAnsiTheme="minorHAnsi" w:cstheme="minorHAnsi"/>
          <w:sz w:val="22"/>
          <w:szCs w:val="22"/>
        </w:rPr>
        <w:t xml:space="preserve">jak i wszelkie inne roboty, usługi i czynności związane z wykonaniem przedmiotu umowy </w:t>
      </w:r>
      <w:r w:rsidRPr="00972231">
        <w:rPr>
          <w:rFonts w:asciiTheme="minorHAnsi" w:hAnsiTheme="minorHAnsi" w:cstheme="minorHAnsi"/>
          <w:sz w:val="22"/>
          <w:szCs w:val="22"/>
        </w:rPr>
        <w:t>oraz dostarczone maszyny, urządzenia i towary na okres 3 lat liczony od dnia podpisania protokołu odbioru końcowego lub protokołu potwierdzającego usunięcie wad nieistotnych.</w:t>
      </w:r>
    </w:p>
    <w:p w14:paraId="6BDAC37C" w14:textId="77777777" w:rsidR="00C271D7" w:rsidRPr="00972231" w:rsidRDefault="00C271D7" w:rsidP="00C271D7">
      <w:pPr>
        <w:ind w:left="720" w:hanging="360"/>
        <w:jc w:val="both"/>
        <w:rPr>
          <w:rFonts w:asciiTheme="minorHAnsi" w:hAnsiTheme="minorHAnsi" w:cstheme="minorHAnsi"/>
          <w:sz w:val="22"/>
          <w:szCs w:val="22"/>
        </w:rPr>
      </w:pPr>
      <w:r w:rsidRPr="00972231">
        <w:rPr>
          <w:rFonts w:asciiTheme="minorHAnsi" w:hAnsiTheme="minorHAnsi" w:cstheme="minorHAnsi"/>
          <w:sz w:val="22"/>
          <w:szCs w:val="22"/>
        </w:rPr>
        <w:t>4.</w:t>
      </w:r>
      <w:r w:rsidRPr="00972231">
        <w:rPr>
          <w:rFonts w:asciiTheme="minorHAnsi" w:hAnsiTheme="minorHAnsi" w:cstheme="minorHAnsi"/>
          <w:sz w:val="22"/>
          <w:szCs w:val="22"/>
        </w:rPr>
        <w:tab/>
        <w:t>Zamawiający może wykonywać uprawnienia z tytułu rękojmi lub gwarancji po wygaśnięciu tych uprawnień, jeżeli zawiadomił Wykonawcę o istnieniu swoich uprawnień przed ich wygaśnięciem.</w:t>
      </w:r>
    </w:p>
    <w:p w14:paraId="428A6EA6" w14:textId="77777777" w:rsidR="00C271D7" w:rsidRPr="00972231" w:rsidRDefault="00C271D7" w:rsidP="00C271D7">
      <w:pPr>
        <w:ind w:left="720" w:hanging="360"/>
        <w:jc w:val="both"/>
        <w:rPr>
          <w:rFonts w:asciiTheme="minorHAnsi" w:hAnsiTheme="minorHAnsi" w:cstheme="minorHAnsi"/>
          <w:sz w:val="22"/>
          <w:szCs w:val="22"/>
        </w:rPr>
      </w:pPr>
      <w:r w:rsidRPr="00972231">
        <w:rPr>
          <w:rFonts w:asciiTheme="minorHAnsi" w:hAnsiTheme="minorHAnsi" w:cstheme="minorHAnsi"/>
          <w:sz w:val="22"/>
          <w:szCs w:val="22"/>
        </w:rPr>
        <w:t xml:space="preserve">5. </w:t>
      </w:r>
      <w:r w:rsidRPr="00972231">
        <w:rPr>
          <w:rFonts w:asciiTheme="minorHAnsi" w:hAnsiTheme="minorHAnsi" w:cstheme="minorHAnsi"/>
          <w:sz w:val="22"/>
          <w:szCs w:val="22"/>
        </w:rPr>
        <w:tab/>
        <w:t>Odpowiedzialność z tytułu gwarancji i rękojmi obejmuje wszelkie wady i wszelkie usterki.</w:t>
      </w:r>
    </w:p>
    <w:p w14:paraId="53C3A0DC" w14:textId="77777777" w:rsidR="00C271D7" w:rsidRPr="00972231" w:rsidRDefault="00C271D7" w:rsidP="00C271D7">
      <w:pPr>
        <w:ind w:left="720" w:hanging="360"/>
        <w:jc w:val="both"/>
        <w:rPr>
          <w:rFonts w:asciiTheme="minorHAnsi" w:hAnsiTheme="minorHAnsi" w:cstheme="minorHAnsi"/>
          <w:sz w:val="22"/>
          <w:szCs w:val="22"/>
        </w:rPr>
      </w:pPr>
    </w:p>
    <w:p w14:paraId="12FEE780"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14</w:t>
      </w:r>
    </w:p>
    <w:p w14:paraId="5803C93A"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Wady stwierdzone w okresie rękojmi i gwarancji</w:t>
      </w:r>
    </w:p>
    <w:p w14:paraId="244BAAF6" w14:textId="77777777" w:rsidR="00C271D7" w:rsidRPr="00972231" w:rsidRDefault="00C271D7" w:rsidP="00C271D7">
      <w:pPr>
        <w:jc w:val="center"/>
        <w:rPr>
          <w:rFonts w:asciiTheme="minorHAnsi" w:hAnsiTheme="minorHAnsi" w:cstheme="minorHAnsi"/>
          <w:sz w:val="22"/>
          <w:szCs w:val="22"/>
        </w:rPr>
      </w:pPr>
    </w:p>
    <w:p w14:paraId="05EA60A2" w14:textId="77777777" w:rsidR="00C271D7" w:rsidRPr="00972231" w:rsidRDefault="00C271D7" w:rsidP="00C271D7">
      <w:pPr>
        <w:numPr>
          <w:ilvl w:val="0"/>
          <w:numId w:val="24"/>
        </w:numPr>
        <w:tabs>
          <w:tab w:val="clear" w:pos="0"/>
          <w:tab w:val="num" w:pos="284"/>
        </w:tabs>
        <w:ind w:left="568" w:hanging="284"/>
        <w:jc w:val="both"/>
        <w:rPr>
          <w:rFonts w:asciiTheme="minorHAnsi" w:hAnsiTheme="minorHAnsi" w:cstheme="minorHAnsi"/>
          <w:sz w:val="22"/>
          <w:szCs w:val="22"/>
        </w:rPr>
      </w:pPr>
      <w:r w:rsidRPr="00972231">
        <w:rPr>
          <w:rFonts w:asciiTheme="minorHAnsi" w:hAnsiTheme="minorHAnsi" w:cstheme="minorHAnsi"/>
          <w:sz w:val="22"/>
          <w:szCs w:val="22"/>
        </w:rPr>
        <w:t>W razie stwierdzenia wady w którymkolwiek obiekcie ustala się następujący tryb zgłoszenia reklamacji w okresie rękojmi i gwarancji:</w:t>
      </w:r>
    </w:p>
    <w:p w14:paraId="0B89E259" w14:textId="77777777" w:rsidR="00C271D7" w:rsidRPr="00393887" w:rsidRDefault="00C271D7" w:rsidP="00C271D7">
      <w:pPr>
        <w:numPr>
          <w:ilvl w:val="0"/>
          <w:numId w:val="25"/>
        </w:numPr>
        <w:jc w:val="both"/>
        <w:rPr>
          <w:rFonts w:asciiTheme="minorHAnsi" w:hAnsiTheme="minorHAnsi" w:cstheme="minorHAnsi"/>
          <w:sz w:val="22"/>
          <w:szCs w:val="22"/>
        </w:rPr>
      </w:pPr>
      <w:r w:rsidRPr="00972231">
        <w:rPr>
          <w:rFonts w:asciiTheme="minorHAnsi" w:hAnsiTheme="minorHAnsi" w:cstheme="minorHAnsi"/>
          <w:sz w:val="22"/>
          <w:szCs w:val="22"/>
        </w:rPr>
        <w:t xml:space="preserve">Zamawiający, w okresie rękojmi i gwarancji </w:t>
      </w:r>
      <w:r>
        <w:rPr>
          <w:rFonts w:asciiTheme="minorHAnsi" w:hAnsiTheme="minorHAnsi" w:cstheme="minorHAnsi"/>
          <w:sz w:val="22"/>
          <w:szCs w:val="22"/>
        </w:rPr>
        <w:t xml:space="preserve">zgłaszać będzie ujawnione wady </w:t>
      </w:r>
      <w:r w:rsidRPr="00972231">
        <w:rPr>
          <w:rFonts w:asciiTheme="minorHAnsi" w:hAnsiTheme="minorHAnsi" w:cstheme="minorHAnsi"/>
          <w:sz w:val="22"/>
          <w:szCs w:val="22"/>
        </w:rPr>
        <w:t xml:space="preserve"> w ciągu 10 dni kalendarzowych od ich ujawnienia faksem na numer Wykonawcy </w:t>
      </w:r>
      <w:r w:rsidRPr="00393887">
        <w:rPr>
          <w:rFonts w:asciiTheme="minorHAnsi" w:hAnsiTheme="minorHAnsi" w:cstheme="minorHAnsi"/>
          <w:sz w:val="22"/>
          <w:szCs w:val="22"/>
        </w:rPr>
        <w:t>……</w:t>
      </w:r>
      <w:r>
        <w:rPr>
          <w:rFonts w:asciiTheme="minorHAnsi" w:hAnsiTheme="minorHAnsi" w:cstheme="minorHAnsi"/>
          <w:sz w:val="22"/>
          <w:szCs w:val="22"/>
        </w:rPr>
        <w:t>…………</w:t>
      </w:r>
      <w:r w:rsidRPr="00393887">
        <w:rPr>
          <w:rFonts w:asciiTheme="minorHAnsi" w:hAnsiTheme="minorHAnsi" w:cstheme="minorHAnsi"/>
          <w:sz w:val="22"/>
          <w:szCs w:val="22"/>
        </w:rPr>
        <w:t xml:space="preserve">…….. lub </w:t>
      </w:r>
      <w:r>
        <w:rPr>
          <w:rFonts w:asciiTheme="minorHAnsi" w:hAnsiTheme="minorHAnsi" w:cstheme="minorHAnsi"/>
          <w:sz w:val="22"/>
          <w:szCs w:val="22"/>
        </w:rPr>
        <w:br/>
      </w:r>
      <w:r w:rsidRPr="00393887">
        <w:rPr>
          <w:rFonts w:asciiTheme="minorHAnsi" w:hAnsiTheme="minorHAnsi" w:cstheme="minorHAnsi"/>
          <w:sz w:val="22"/>
          <w:szCs w:val="22"/>
        </w:rPr>
        <w:t xml:space="preserve">w formie elektronicznej na adres </w:t>
      </w:r>
      <w:r w:rsidRPr="00393887">
        <w:rPr>
          <w:rStyle w:val="Hipercze"/>
          <w:rFonts w:asciiTheme="minorHAnsi" w:hAnsiTheme="minorHAnsi" w:cstheme="minorHAnsi"/>
          <w:color w:val="auto"/>
          <w:sz w:val="22"/>
          <w:szCs w:val="22"/>
          <w:u w:val="none"/>
        </w:rPr>
        <w:t>…………………………..</w:t>
      </w:r>
      <w:r w:rsidRPr="00393887">
        <w:rPr>
          <w:rFonts w:asciiTheme="minorHAnsi" w:hAnsiTheme="minorHAnsi" w:cstheme="minorHAnsi"/>
          <w:sz w:val="22"/>
          <w:szCs w:val="22"/>
        </w:rPr>
        <w:t xml:space="preserve">Zgłoszenie zostanie potwierdzone przez Wykonawcę tego samego dnia faksem na nr Zamawiającego 91/418-42-92 lub </w:t>
      </w:r>
      <w:r>
        <w:rPr>
          <w:rFonts w:asciiTheme="minorHAnsi" w:hAnsiTheme="minorHAnsi" w:cstheme="minorHAnsi"/>
          <w:sz w:val="22"/>
          <w:szCs w:val="22"/>
        </w:rPr>
        <w:br/>
      </w:r>
      <w:r w:rsidRPr="00393887">
        <w:rPr>
          <w:rFonts w:asciiTheme="minorHAnsi" w:hAnsiTheme="minorHAnsi" w:cstheme="minorHAnsi"/>
          <w:sz w:val="22"/>
          <w:szCs w:val="22"/>
        </w:rPr>
        <w:t>w formie elektronicznej na adres pec@pec.goleniow.pl</w:t>
      </w:r>
    </w:p>
    <w:p w14:paraId="43BD2C5A" w14:textId="77777777" w:rsidR="00C271D7" w:rsidRPr="00972231" w:rsidRDefault="00C271D7" w:rsidP="00C271D7">
      <w:pPr>
        <w:numPr>
          <w:ilvl w:val="0"/>
          <w:numId w:val="25"/>
        </w:numPr>
        <w:jc w:val="both"/>
        <w:rPr>
          <w:rFonts w:asciiTheme="minorHAnsi" w:hAnsiTheme="minorHAnsi" w:cstheme="minorHAnsi"/>
          <w:sz w:val="22"/>
          <w:szCs w:val="22"/>
        </w:rPr>
      </w:pPr>
      <w:r w:rsidRPr="00972231">
        <w:rPr>
          <w:rFonts w:asciiTheme="minorHAnsi" w:hAnsiTheme="minorHAnsi" w:cstheme="minorHAnsi"/>
          <w:sz w:val="22"/>
          <w:szCs w:val="22"/>
        </w:rPr>
        <w:t>Przedstawiciel Wykonawcy przybędzie w celu stwierdzenia wad w ciągu 3 dni roboczych od daty wysłania zgłoszenia faksem lub w formie elektronicznej, natomiast w przypadku zgłoszenia dotyczącego wady istotnej – niezwłocznie, nie później niż w terminie 1 dnia roboczego od daty zawiadomienia.</w:t>
      </w:r>
    </w:p>
    <w:p w14:paraId="4B5B3F21" w14:textId="77777777" w:rsidR="00C271D7" w:rsidRPr="00972231" w:rsidRDefault="00C271D7" w:rsidP="00C271D7">
      <w:pPr>
        <w:numPr>
          <w:ilvl w:val="0"/>
          <w:numId w:val="25"/>
        </w:numPr>
        <w:jc w:val="both"/>
        <w:rPr>
          <w:rFonts w:asciiTheme="minorHAnsi" w:hAnsiTheme="minorHAnsi" w:cstheme="minorHAnsi"/>
          <w:sz w:val="22"/>
          <w:szCs w:val="22"/>
        </w:rPr>
      </w:pPr>
      <w:r w:rsidRPr="00972231">
        <w:rPr>
          <w:rFonts w:asciiTheme="minorHAnsi" w:hAnsiTheme="minorHAnsi" w:cstheme="minorHAnsi"/>
          <w:sz w:val="22"/>
          <w:szCs w:val="22"/>
        </w:rPr>
        <w:t xml:space="preserve">Stwierdzenie wystąpienia wad oraz ich usunięcie będzie dokonane protokolarnie. </w:t>
      </w:r>
    </w:p>
    <w:p w14:paraId="0691A4F1" w14:textId="77777777" w:rsidR="00C271D7" w:rsidRPr="00972231" w:rsidRDefault="00C271D7" w:rsidP="00C271D7">
      <w:pPr>
        <w:numPr>
          <w:ilvl w:val="0"/>
          <w:numId w:val="25"/>
        </w:numPr>
        <w:jc w:val="both"/>
        <w:rPr>
          <w:rFonts w:asciiTheme="minorHAnsi" w:hAnsiTheme="minorHAnsi" w:cstheme="minorHAnsi"/>
          <w:sz w:val="22"/>
          <w:szCs w:val="22"/>
        </w:rPr>
      </w:pPr>
      <w:r w:rsidRPr="00972231">
        <w:rPr>
          <w:rFonts w:asciiTheme="minorHAnsi" w:hAnsiTheme="minorHAnsi" w:cstheme="minorHAnsi"/>
          <w:sz w:val="22"/>
          <w:szCs w:val="22"/>
        </w:rPr>
        <w:t>Termin usunięcia wady zostanie każdorazowo pisemnie ustalony przez Zamawiającego.</w:t>
      </w:r>
    </w:p>
    <w:p w14:paraId="1C715DC3" w14:textId="77777777" w:rsidR="00C271D7" w:rsidRPr="00972231" w:rsidRDefault="00C271D7" w:rsidP="00C271D7">
      <w:pPr>
        <w:numPr>
          <w:ilvl w:val="0"/>
          <w:numId w:val="24"/>
        </w:numPr>
        <w:tabs>
          <w:tab w:val="clear" w:pos="0"/>
          <w:tab w:val="num" w:pos="284"/>
        </w:tabs>
        <w:ind w:left="568" w:hanging="284"/>
        <w:jc w:val="both"/>
        <w:rPr>
          <w:rFonts w:asciiTheme="minorHAnsi" w:hAnsiTheme="minorHAnsi" w:cstheme="minorHAnsi"/>
          <w:sz w:val="22"/>
          <w:szCs w:val="22"/>
        </w:rPr>
      </w:pPr>
      <w:r w:rsidRPr="00972231">
        <w:rPr>
          <w:rFonts w:asciiTheme="minorHAnsi" w:hAnsiTheme="minorHAnsi" w:cstheme="minorHAnsi"/>
          <w:sz w:val="22"/>
          <w:szCs w:val="22"/>
        </w:rPr>
        <w:t xml:space="preserve">Strony ustalają, że skutek w postaci utraty uprawnienia z rękojmi następuje, jeżeli zawiadomienie o wadzie nastąpi później niż w terminie 60 dni od dnia wykrycia wady. </w:t>
      </w:r>
    </w:p>
    <w:p w14:paraId="4426BBC2" w14:textId="77777777" w:rsidR="00C271D7" w:rsidRPr="00972231" w:rsidRDefault="00C271D7" w:rsidP="00C271D7">
      <w:pPr>
        <w:numPr>
          <w:ilvl w:val="0"/>
          <w:numId w:val="24"/>
        </w:numPr>
        <w:tabs>
          <w:tab w:val="clear" w:pos="0"/>
          <w:tab w:val="num" w:pos="284"/>
        </w:tabs>
        <w:ind w:left="568" w:hanging="284"/>
        <w:jc w:val="both"/>
        <w:rPr>
          <w:rFonts w:asciiTheme="minorHAnsi" w:hAnsiTheme="minorHAnsi" w:cstheme="minorHAnsi"/>
          <w:sz w:val="22"/>
          <w:szCs w:val="22"/>
        </w:rPr>
      </w:pPr>
      <w:r w:rsidRPr="00972231">
        <w:rPr>
          <w:rFonts w:asciiTheme="minorHAnsi" w:hAnsiTheme="minorHAnsi" w:cstheme="minorHAnsi"/>
          <w:sz w:val="22"/>
          <w:szCs w:val="22"/>
        </w:rPr>
        <w:t xml:space="preserve">W terminie wyznaczonym na usunięcie wady Wykonawca dokona naprawy oraz usunie wszelkie skutki wystąpienia wady, w szczególności wszelkie uszkodzenia lub zanieczyszczenia budynków, infrastruktury lub innego majątku pozostającego  w dyspozycji Zamawiającego lub osoby trzeciej. </w:t>
      </w:r>
    </w:p>
    <w:p w14:paraId="1CFDEAFA" w14:textId="77777777" w:rsidR="00C271D7" w:rsidRPr="00972231" w:rsidRDefault="00C271D7" w:rsidP="00C271D7">
      <w:pPr>
        <w:numPr>
          <w:ilvl w:val="0"/>
          <w:numId w:val="24"/>
        </w:numPr>
        <w:tabs>
          <w:tab w:val="clear" w:pos="0"/>
          <w:tab w:val="num" w:pos="284"/>
        </w:tabs>
        <w:ind w:left="644"/>
        <w:jc w:val="both"/>
        <w:rPr>
          <w:rFonts w:asciiTheme="minorHAnsi" w:hAnsiTheme="minorHAnsi" w:cstheme="minorHAnsi"/>
          <w:sz w:val="22"/>
          <w:szCs w:val="22"/>
        </w:rPr>
      </w:pPr>
      <w:r w:rsidRPr="00972231">
        <w:rPr>
          <w:rFonts w:asciiTheme="minorHAnsi" w:hAnsiTheme="minorHAnsi" w:cstheme="minorHAnsi"/>
          <w:sz w:val="22"/>
          <w:szCs w:val="22"/>
        </w:rPr>
        <w:t xml:space="preserve">Jeżeli Wykonawca </w:t>
      </w:r>
      <w:r w:rsidRPr="00972231">
        <w:rPr>
          <w:rFonts w:asciiTheme="minorHAnsi" w:hAnsiTheme="minorHAnsi" w:cstheme="minorHAnsi"/>
          <w:bCs/>
          <w:iCs/>
          <w:sz w:val="22"/>
          <w:szCs w:val="22"/>
        </w:rPr>
        <w:t>nie przystąpi do usuwania wad zgodnie z ust. 1</w:t>
      </w:r>
      <w:r w:rsidRPr="00972231">
        <w:rPr>
          <w:rFonts w:asciiTheme="minorHAnsi" w:hAnsiTheme="minorHAnsi" w:cstheme="minorHAnsi"/>
          <w:sz w:val="22"/>
          <w:szCs w:val="22"/>
        </w:rPr>
        <w:t xml:space="preserve"> lub nie usunie wad </w:t>
      </w:r>
      <w:r w:rsidRPr="00972231">
        <w:rPr>
          <w:rFonts w:asciiTheme="minorHAnsi" w:hAnsiTheme="minorHAnsi" w:cstheme="minorHAnsi"/>
          <w:sz w:val="22"/>
          <w:szCs w:val="22"/>
        </w:rPr>
        <w:br/>
        <w:t>w terminie Zamawiający uprawniony będzie do naliczenia kar umownych, żądania naprawienia szkody wyrządzonej na skutek zaistnienia wad obiektu oraz według swojego wyboru:</w:t>
      </w:r>
    </w:p>
    <w:p w14:paraId="542C4911" w14:textId="77777777" w:rsidR="00C271D7" w:rsidRPr="00972231" w:rsidRDefault="00C271D7" w:rsidP="00C271D7">
      <w:pPr>
        <w:numPr>
          <w:ilvl w:val="0"/>
          <w:numId w:val="2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wezwania Wykonawcy do natychmiastowego usunięcia wad,</w:t>
      </w:r>
    </w:p>
    <w:p w14:paraId="41FBFF9F" w14:textId="77777777" w:rsidR="00C271D7" w:rsidRPr="00972231" w:rsidRDefault="00C271D7" w:rsidP="00C271D7">
      <w:pPr>
        <w:numPr>
          <w:ilvl w:val="0"/>
          <w:numId w:val="27"/>
        </w:numPr>
        <w:tabs>
          <w:tab w:val="left" w:pos="900"/>
        </w:tabs>
        <w:jc w:val="both"/>
        <w:rPr>
          <w:rFonts w:asciiTheme="minorHAnsi" w:hAnsiTheme="minorHAnsi" w:cstheme="minorHAnsi"/>
          <w:sz w:val="22"/>
          <w:szCs w:val="22"/>
        </w:rPr>
      </w:pPr>
      <w:r w:rsidRPr="00972231">
        <w:rPr>
          <w:rFonts w:asciiTheme="minorHAnsi" w:hAnsiTheme="minorHAnsi" w:cstheme="minorHAnsi"/>
          <w:sz w:val="22"/>
          <w:szCs w:val="22"/>
        </w:rPr>
        <w:t>powierzenia usunięcia wady innemu podmiotowi na koszt i ryzyko Wykonawcy.</w:t>
      </w:r>
    </w:p>
    <w:p w14:paraId="7B8A468F" w14:textId="77777777" w:rsidR="00C271D7" w:rsidRPr="00972231" w:rsidRDefault="00C271D7" w:rsidP="00C271D7">
      <w:pPr>
        <w:tabs>
          <w:tab w:val="left" w:pos="900"/>
        </w:tabs>
        <w:ind w:left="717"/>
        <w:jc w:val="both"/>
        <w:rPr>
          <w:rFonts w:asciiTheme="minorHAnsi" w:hAnsiTheme="minorHAnsi" w:cstheme="minorHAnsi"/>
          <w:sz w:val="22"/>
          <w:szCs w:val="22"/>
        </w:rPr>
      </w:pPr>
      <w:r w:rsidRPr="00972231">
        <w:rPr>
          <w:rFonts w:asciiTheme="minorHAnsi" w:hAnsiTheme="minorHAnsi" w:cstheme="minorHAnsi"/>
          <w:sz w:val="22"/>
          <w:szCs w:val="22"/>
        </w:rPr>
        <w:t xml:space="preserve">Jeżeli Zamawiający skorzysta z uprawnienia określonego w pkt. 4a może wykonywać uprawnienie opisane w pkt. 4b, jeżeli Wykonawca nie usunie wady natychmiast po wezwaniu przez Zamawiającego. </w:t>
      </w:r>
    </w:p>
    <w:p w14:paraId="02C1C6F3" w14:textId="77777777" w:rsidR="00C271D7" w:rsidRPr="00972231" w:rsidRDefault="00C271D7" w:rsidP="00C271D7">
      <w:pPr>
        <w:numPr>
          <w:ilvl w:val="0"/>
          <w:numId w:val="24"/>
        </w:numPr>
        <w:tabs>
          <w:tab w:val="clear" w:pos="0"/>
          <w:tab w:val="num" w:pos="357"/>
        </w:tabs>
        <w:ind w:left="717"/>
        <w:jc w:val="both"/>
        <w:rPr>
          <w:rFonts w:asciiTheme="minorHAnsi" w:hAnsiTheme="minorHAnsi" w:cstheme="minorHAnsi"/>
          <w:sz w:val="22"/>
          <w:szCs w:val="22"/>
        </w:rPr>
      </w:pPr>
      <w:r w:rsidRPr="00972231">
        <w:rPr>
          <w:rFonts w:asciiTheme="minorHAnsi" w:hAnsiTheme="minorHAnsi" w:cstheme="minorHAnsi"/>
          <w:sz w:val="22"/>
          <w:szCs w:val="22"/>
        </w:rPr>
        <w:t>W przypadku wystąpienia awarii przyłączy cieplnych, wykonywanych przez Wykonawcę, powodującej przerwę w dostawie ciepła Zamawiający jest uprawniony do samodzielnego usunięcia awarii lub do powierzenia usunięcia awarii podmiotowi trzeciemu, jeżeli Wykonawca nie przystąpi do usuwania ww. awarii w ciągu 8 godzin od wysłania zgłoszenia faksem lub w formie elektronicznej na numer lub adres wskazany w ust. 1. Wykonawca jest zobowiązany do pokrycia poniesionych przez Zamawiającego kosztów związanych z usuwaniem awarii oraz usunięciem skutków wywołanych przez awarię, w szczególności kosztów zaangażowania własnych służb Zamawiającego w usunięcie awarii i usunięcie skutków awarii, wynagrodzenia należnego podmiotowi trzeciemu z tytułu usunięcia awarii i usunięcia skutków awarii oraz poniesionych przez Zamawiającego kosztów związanych z zapewnieniem zastępczego dostarczania ciepła. Służby techniczne Zamawiającego lub podmiot trzeci usuwający awarię sporządzą protokół awarii. Przyczyny awarii ustalone w tym protokole są wiążące dla Wykonawcy. Jeżeli Wykonawca kwestionuje przyczyny awarii opisane w tym protokole, zobowiązany jest to udowodnić.</w:t>
      </w:r>
    </w:p>
    <w:p w14:paraId="5EFA1A70" w14:textId="77777777" w:rsidR="00C271D7" w:rsidRPr="00972231" w:rsidRDefault="00C271D7" w:rsidP="00C271D7">
      <w:pPr>
        <w:numPr>
          <w:ilvl w:val="0"/>
          <w:numId w:val="24"/>
        </w:numPr>
        <w:tabs>
          <w:tab w:val="clear" w:pos="0"/>
          <w:tab w:val="num" w:pos="357"/>
        </w:tabs>
        <w:ind w:left="717"/>
        <w:jc w:val="both"/>
        <w:rPr>
          <w:rFonts w:asciiTheme="minorHAnsi" w:hAnsiTheme="minorHAnsi" w:cstheme="minorHAnsi"/>
          <w:sz w:val="22"/>
          <w:szCs w:val="22"/>
        </w:rPr>
      </w:pPr>
      <w:r w:rsidRPr="00972231">
        <w:rPr>
          <w:rFonts w:asciiTheme="minorHAnsi" w:hAnsiTheme="minorHAnsi" w:cstheme="minorHAnsi"/>
          <w:sz w:val="22"/>
          <w:szCs w:val="22"/>
        </w:rPr>
        <w:t xml:space="preserve">Jeżeli wady są istotne i wady te usunąć się nie dadzą lub gdy z okoliczności wynika, że Wykonawca nie zdoła ich usunąć w czasie odpowiednim, Zamawiający uprawniony będzie do: </w:t>
      </w:r>
    </w:p>
    <w:p w14:paraId="3BD52371" w14:textId="77777777" w:rsidR="00C271D7" w:rsidRPr="00972231" w:rsidRDefault="00C271D7" w:rsidP="00C271D7">
      <w:pPr>
        <w:numPr>
          <w:ilvl w:val="0"/>
          <w:numId w:val="28"/>
        </w:numPr>
        <w:tabs>
          <w:tab w:val="left" w:pos="720"/>
          <w:tab w:val="left" w:pos="1620"/>
        </w:tabs>
        <w:jc w:val="both"/>
        <w:rPr>
          <w:rFonts w:asciiTheme="minorHAnsi" w:hAnsiTheme="minorHAnsi" w:cstheme="minorHAnsi"/>
          <w:sz w:val="22"/>
          <w:szCs w:val="22"/>
        </w:rPr>
      </w:pPr>
      <w:r w:rsidRPr="00972231">
        <w:rPr>
          <w:rFonts w:asciiTheme="minorHAnsi" w:hAnsiTheme="minorHAnsi" w:cstheme="minorHAnsi"/>
          <w:sz w:val="22"/>
          <w:szCs w:val="22"/>
        </w:rPr>
        <w:t xml:space="preserve">  odstąpienia od umowy,  </w:t>
      </w:r>
    </w:p>
    <w:p w14:paraId="7ABD6DFB" w14:textId="77777777" w:rsidR="00C271D7" w:rsidRPr="00972231" w:rsidRDefault="00C271D7" w:rsidP="00C271D7">
      <w:pPr>
        <w:numPr>
          <w:ilvl w:val="0"/>
          <w:numId w:val="28"/>
        </w:numPr>
        <w:tabs>
          <w:tab w:val="left" w:pos="720"/>
          <w:tab w:val="left" w:pos="1620"/>
        </w:tabs>
        <w:jc w:val="both"/>
        <w:rPr>
          <w:rFonts w:asciiTheme="minorHAnsi" w:hAnsiTheme="minorHAnsi" w:cstheme="minorHAnsi"/>
          <w:sz w:val="22"/>
          <w:szCs w:val="22"/>
        </w:rPr>
      </w:pPr>
      <w:r w:rsidRPr="00972231">
        <w:rPr>
          <w:rFonts w:asciiTheme="minorHAnsi" w:hAnsiTheme="minorHAnsi" w:cstheme="minorHAnsi"/>
          <w:sz w:val="22"/>
          <w:szCs w:val="22"/>
        </w:rPr>
        <w:t xml:space="preserve">  żądania zapłaty kary umownej oraz odszkodowania,</w:t>
      </w:r>
    </w:p>
    <w:p w14:paraId="50311E68" w14:textId="77777777" w:rsidR="00C271D7" w:rsidRPr="00972231" w:rsidRDefault="00C271D7" w:rsidP="00C271D7">
      <w:pPr>
        <w:numPr>
          <w:ilvl w:val="0"/>
          <w:numId w:val="28"/>
        </w:numPr>
        <w:tabs>
          <w:tab w:val="left" w:pos="720"/>
          <w:tab w:val="left" w:pos="1620"/>
        </w:tabs>
        <w:jc w:val="both"/>
        <w:rPr>
          <w:rFonts w:asciiTheme="minorHAnsi" w:hAnsiTheme="minorHAnsi" w:cstheme="minorHAnsi"/>
          <w:sz w:val="22"/>
          <w:szCs w:val="22"/>
        </w:rPr>
      </w:pPr>
      <w:r w:rsidRPr="00972231">
        <w:rPr>
          <w:rFonts w:asciiTheme="minorHAnsi" w:hAnsiTheme="minorHAnsi" w:cstheme="minorHAnsi"/>
          <w:sz w:val="22"/>
          <w:szCs w:val="22"/>
        </w:rPr>
        <w:t xml:space="preserve">  żądania obniżenia wynagrodzenia. </w:t>
      </w:r>
    </w:p>
    <w:p w14:paraId="07686F1A" w14:textId="77777777" w:rsidR="00C271D7" w:rsidRPr="00972231" w:rsidRDefault="00C271D7" w:rsidP="00C271D7">
      <w:pPr>
        <w:ind w:left="717"/>
        <w:jc w:val="both"/>
        <w:rPr>
          <w:rFonts w:asciiTheme="minorHAnsi" w:hAnsiTheme="minorHAnsi" w:cstheme="minorHAnsi"/>
          <w:sz w:val="22"/>
          <w:szCs w:val="22"/>
        </w:rPr>
      </w:pPr>
      <w:r w:rsidRPr="00972231">
        <w:rPr>
          <w:rFonts w:asciiTheme="minorHAnsi" w:hAnsiTheme="minorHAnsi" w:cstheme="minorHAnsi"/>
          <w:sz w:val="22"/>
          <w:szCs w:val="22"/>
        </w:rPr>
        <w:t xml:space="preserve">Każde, z powyższych uprawnień może być realizowane, według wyboru Zamawiającego, oddzielnie lub łącznie z pozostałymi, za wyjątkiem odstąpienia od umowy i żądania obniżenia ceny, które to uprawnienia nie mogą być dochodzone jednocześnie.  </w:t>
      </w:r>
    </w:p>
    <w:p w14:paraId="4C7ADA76" w14:textId="77777777" w:rsidR="00C271D7" w:rsidRPr="00972231" w:rsidRDefault="00C271D7" w:rsidP="00C271D7">
      <w:pPr>
        <w:numPr>
          <w:ilvl w:val="0"/>
          <w:numId w:val="24"/>
        </w:numPr>
        <w:tabs>
          <w:tab w:val="clear" w:pos="0"/>
          <w:tab w:val="num" w:pos="357"/>
        </w:tabs>
        <w:ind w:left="717"/>
        <w:jc w:val="both"/>
        <w:rPr>
          <w:rFonts w:asciiTheme="minorHAnsi" w:hAnsiTheme="minorHAnsi" w:cstheme="minorHAnsi"/>
          <w:sz w:val="22"/>
          <w:szCs w:val="22"/>
        </w:rPr>
      </w:pPr>
      <w:r w:rsidRPr="00972231">
        <w:rPr>
          <w:rFonts w:asciiTheme="minorHAnsi" w:hAnsiTheme="minorHAnsi" w:cstheme="minorHAnsi"/>
          <w:sz w:val="22"/>
          <w:szCs w:val="22"/>
        </w:rPr>
        <w:t xml:space="preserve">Jeżeli wady nie są istotne Zamawiający może żądać od Wykonawcy obniżenia zapłaconego wynagrodzenia, zapłaty odpowiedniej kwoty tytułem naprawienia szkody oraz kary umownej. </w:t>
      </w:r>
    </w:p>
    <w:p w14:paraId="201BCC8B" w14:textId="77777777" w:rsidR="00C271D7" w:rsidRPr="00972231" w:rsidRDefault="00C271D7" w:rsidP="00C271D7">
      <w:pPr>
        <w:numPr>
          <w:ilvl w:val="0"/>
          <w:numId w:val="24"/>
        </w:numPr>
        <w:tabs>
          <w:tab w:val="clear" w:pos="0"/>
          <w:tab w:val="num" w:pos="35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 xml:space="preserve">Wielkość obniżenia wynagrodzenia ustalona zostanie proporcjonalnie, tj. w stosunku, w jakim wartość obiektu bez wad pozostaje do wartości obiektu z wadami, nie mniej jednak niż </w:t>
      </w:r>
      <w:r>
        <w:rPr>
          <w:rFonts w:asciiTheme="minorHAnsi" w:hAnsiTheme="minorHAnsi" w:cstheme="minorHAnsi"/>
          <w:sz w:val="22"/>
          <w:szCs w:val="22"/>
        </w:rPr>
        <w:br/>
      </w:r>
      <w:r w:rsidRPr="00972231">
        <w:rPr>
          <w:rFonts w:asciiTheme="minorHAnsi" w:hAnsiTheme="minorHAnsi" w:cstheme="minorHAnsi"/>
          <w:sz w:val="22"/>
          <w:szCs w:val="22"/>
        </w:rPr>
        <w:t>o stopień zmniejszenia użyteczności obiektu.</w:t>
      </w:r>
    </w:p>
    <w:p w14:paraId="6582A4A5" w14:textId="77777777" w:rsidR="00C271D7" w:rsidRDefault="00C271D7" w:rsidP="00C271D7">
      <w:pPr>
        <w:numPr>
          <w:ilvl w:val="0"/>
          <w:numId w:val="24"/>
        </w:numPr>
        <w:tabs>
          <w:tab w:val="clear" w:pos="0"/>
          <w:tab w:val="num" w:pos="35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Za dowód skutecznego doręczenia wszelkich zgłoszeń lub zawiadomień, o których mowa w niniejszym paragrafie uznaje się doręczenie dokonane z zachowaniem warunków określonych w § 24 ust. 2.</w:t>
      </w:r>
    </w:p>
    <w:p w14:paraId="5FF337F7" w14:textId="77777777" w:rsidR="00C271D7" w:rsidRPr="0046471E" w:rsidRDefault="00C271D7" w:rsidP="00C271D7">
      <w:pPr>
        <w:jc w:val="both"/>
        <w:rPr>
          <w:rFonts w:asciiTheme="minorHAnsi" w:hAnsiTheme="minorHAnsi" w:cstheme="minorHAnsi"/>
          <w:sz w:val="22"/>
          <w:szCs w:val="22"/>
        </w:rPr>
      </w:pPr>
    </w:p>
    <w:p w14:paraId="10B6D966"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 15</w:t>
      </w:r>
    </w:p>
    <w:p w14:paraId="51BEC94A"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Kary umowne</w:t>
      </w:r>
    </w:p>
    <w:p w14:paraId="1F3CEE4E" w14:textId="77777777" w:rsidR="00C271D7" w:rsidRPr="00972231" w:rsidRDefault="00C271D7" w:rsidP="00C271D7">
      <w:pPr>
        <w:rPr>
          <w:rFonts w:asciiTheme="minorHAnsi" w:hAnsiTheme="minorHAnsi" w:cstheme="minorHAnsi"/>
          <w:sz w:val="22"/>
          <w:szCs w:val="22"/>
        </w:rPr>
      </w:pPr>
    </w:p>
    <w:p w14:paraId="7F8EF8AE" w14:textId="77777777" w:rsidR="00C271D7" w:rsidRPr="00972231" w:rsidRDefault="00C271D7" w:rsidP="00C271D7">
      <w:pPr>
        <w:numPr>
          <w:ilvl w:val="0"/>
          <w:numId w:val="29"/>
        </w:numPr>
        <w:tabs>
          <w:tab w:val="clear" w:pos="1440"/>
          <w:tab w:val="left" w:pos="690"/>
          <w:tab w:val="num" w:pos="1797"/>
        </w:tabs>
        <w:ind w:left="717"/>
        <w:jc w:val="both"/>
        <w:rPr>
          <w:rFonts w:asciiTheme="minorHAnsi" w:hAnsiTheme="minorHAnsi" w:cstheme="minorHAnsi"/>
          <w:sz w:val="22"/>
          <w:szCs w:val="22"/>
        </w:rPr>
      </w:pPr>
      <w:r w:rsidRPr="00972231">
        <w:rPr>
          <w:rFonts w:asciiTheme="minorHAnsi" w:hAnsiTheme="minorHAnsi" w:cstheme="minorHAnsi"/>
          <w:sz w:val="22"/>
          <w:szCs w:val="22"/>
        </w:rPr>
        <w:t xml:space="preserve">Jeżeli szkoda przekracza wysokość kary umownej, Zamawiający może żądać odszkodowania uzupełniającego. </w:t>
      </w:r>
    </w:p>
    <w:p w14:paraId="2AE71CF4" w14:textId="77777777" w:rsidR="00C271D7" w:rsidRPr="00972231" w:rsidRDefault="00C271D7" w:rsidP="00C271D7">
      <w:pPr>
        <w:numPr>
          <w:ilvl w:val="0"/>
          <w:numId w:val="29"/>
        </w:numPr>
        <w:tabs>
          <w:tab w:val="clear" w:pos="1440"/>
          <w:tab w:val="left" w:pos="630"/>
          <w:tab w:val="num" w:pos="1797"/>
        </w:tabs>
        <w:ind w:left="714" w:hanging="357"/>
        <w:jc w:val="both"/>
        <w:rPr>
          <w:rFonts w:asciiTheme="minorHAnsi" w:hAnsiTheme="minorHAnsi" w:cstheme="minorHAnsi"/>
          <w:sz w:val="22"/>
          <w:szCs w:val="22"/>
        </w:rPr>
      </w:pPr>
      <w:r w:rsidRPr="00972231">
        <w:rPr>
          <w:rFonts w:asciiTheme="minorHAnsi" w:hAnsiTheme="minorHAnsi" w:cstheme="minorHAnsi"/>
          <w:sz w:val="22"/>
          <w:szCs w:val="22"/>
        </w:rPr>
        <w:t>Wykonawca jest zobowiązany zapłacić na rzecz Zamawiającego następujące kary umowne z tytułu niewykonania lub nienależytego wykonania umowy:</w:t>
      </w:r>
    </w:p>
    <w:p w14:paraId="7F4E8C49" w14:textId="77777777" w:rsidR="00C271D7" w:rsidRPr="00972231" w:rsidRDefault="00C271D7" w:rsidP="00C271D7">
      <w:pPr>
        <w:numPr>
          <w:ilvl w:val="0"/>
          <w:numId w:val="30"/>
        </w:numPr>
        <w:tabs>
          <w:tab w:val="left" w:pos="540"/>
        </w:tabs>
        <w:jc w:val="both"/>
        <w:rPr>
          <w:rFonts w:asciiTheme="minorHAnsi" w:hAnsiTheme="minorHAnsi" w:cstheme="minorHAnsi"/>
          <w:sz w:val="22"/>
          <w:szCs w:val="22"/>
        </w:rPr>
      </w:pPr>
      <w:r w:rsidRPr="00972231">
        <w:rPr>
          <w:rFonts w:asciiTheme="minorHAnsi" w:hAnsiTheme="minorHAnsi" w:cstheme="minorHAnsi"/>
          <w:sz w:val="22"/>
          <w:szCs w:val="22"/>
        </w:rPr>
        <w:t>z tytułu opóźnienia w wykonaniu części I zadania zakresu robót w wysokości 0,2%</w:t>
      </w:r>
      <w:r w:rsidRPr="00972231">
        <w:rPr>
          <w:rFonts w:asciiTheme="minorHAnsi" w:hAnsiTheme="minorHAnsi" w:cstheme="minorHAnsi"/>
          <w:b/>
          <w:sz w:val="22"/>
          <w:szCs w:val="22"/>
        </w:rPr>
        <w:t xml:space="preserve"> </w:t>
      </w:r>
      <w:r w:rsidRPr="00972231">
        <w:rPr>
          <w:rFonts w:asciiTheme="minorHAnsi" w:hAnsiTheme="minorHAnsi" w:cstheme="minorHAnsi"/>
          <w:sz w:val="22"/>
          <w:szCs w:val="22"/>
        </w:rPr>
        <w:t>wynagrodzenia za wykonanie części I</w:t>
      </w:r>
      <w:r>
        <w:rPr>
          <w:rFonts w:asciiTheme="minorHAnsi" w:hAnsiTheme="minorHAnsi" w:cstheme="minorHAnsi"/>
          <w:sz w:val="22"/>
          <w:szCs w:val="22"/>
        </w:rPr>
        <w:t xml:space="preserve"> </w:t>
      </w:r>
      <w:r w:rsidRPr="00972231">
        <w:rPr>
          <w:rFonts w:asciiTheme="minorHAnsi" w:hAnsiTheme="minorHAnsi" w:cstheme="minorHAnsi"/>
          <w:sz w:val="22"/>
          <w:szCs w:val="22"/>
        </w:rPr>
        <w:t xml:space="preserve">za każdy dzień opóźnienia, </w:t>
      </w:r>
      <w:r w:rsidRPr="00972231">
        <w:rPr>
          <w:rFonts w:asciiTheme="minorHAnsi" w:hAnsiTheme="minorHAnsi" w:cstheme="minorHAnsi"/>
          <w:sz w:val="22"/>
          <w:szCs w:val="22"/>
        </w:rPr>
        <w:br/>
        <w:t>z zastrzeżeniem, że Zamawiający może wyłączyć stosowanie § 10 ust. 3 niniejszej umowy, w przypadku podpisania przez Strony protokołu odbioru częściowego wykonanych robót bez zastrzeżeń (lub w przy</w:t>
      </w:r>
      <w:r>
        <w:rPr>
          <w:rFonts w:asciiTheme="minorHAnsi" w:hAnsiTheme="minorHAnsi" w:cstheme="minorHAnsi"/>
          <w:sz w:val="22"/>
          <w:szCs w:val="22"/>
        </w:rPr>
        <w:t xml:space="preserve">padku stwierdzenia zastrzeżeń, </w:t>
      </w:r>
      <w:r w:rsidRPr="00972231">
        <w:rPr>
          <w:rFonts w:asciiTheme="minorHAnsi" w:hAnsiTheme="minorHAnsi" w:cstheme="minorHAnsi"/>
          <w:sz w:val="22"/>
          <w:szCs w:val="22"/>
        </w:rPr>
        <w:t>z dniem podpisania protokołu potwierdzające</w:t>
      </w:r>
      <w:r>
        <w:rPr>
          <w:rFonts w:asciiTheme="minorHAnsi" w:hAnsiTheme="minorHAnsi" w:cstheme="minorHAnsi"/>
          <w:sz w:val="22"/>
          <w:szCs w:val="22"/>
        </w:rPr>
        <w:t xml:space="preserve">go usunięcie wad nieistotnych) </w:t>
      </w:r>
      <w:r w:rsidRPr="00972231">
        <w:rPr>
          <w:rFonts w:asciiTheme="minorHAnsi" w:hAnsiTheme="minorHAnsi" w:cstheme="minorHAnsi"/>
          <w:sz w:val="22"/>
          <w:szCs w:val="22"/>
        </w:rPr>
        <w:t xml:space="preserve">w terminie 30 dni od dnia poinformowania </w:t>
      </w:r>
      <w:r>
        <w:rPr>
          <w:rFonts w:asciiTheme="minorHAnsi" w:hAnsiTheme="minorHAnsi" w:cstheme="minorHAnsi"/>
          <w:sz w:val="22"/>
          <w:szCs w:val="22"/>
        </w:rPr>
        <w:t xml:space="preserve"> Zamawiającego przez Wykonawcę </w:t>
      </w:r>
      <w:r w:rsidRPr="00972231">
        <w:rPr>
          <w:rFonts w:asciiTheme="minorHAnsi" w:hAnsiTheme="minorHAnsi" w:cstheme="minorHAnsi"/>
          <w:sz w:val="22"/>
          <w:szCs w:val="22"/>
        </w:rPr>
        <w:t>o gotowości do odbioru częściowego.</w:t>
      </w:r>
    </w:p>
    <w:p w14:paraId="0368CFF3" w14:textId="77777777" w:rsidR="00C271D7" w:rsidRPr="00972231" w:rsidRDefault="00C271D7" w:rsidP="00C271D7">
      <w:pPr>
        <w:numPr>
          <w:ilvl w:val="0"/>
          <w:numId w:val="30"/>
        </w:numPr>
        <w:tabs>
          <w:tab w:val="left" w:pos="540"/>
        </w:tabs>
        <w:jc w:val="both"/>
        <w:rPr>
          <w:rFonts w:asciiTheme="minorHAnsi" w:hAnsiTheme="minorHAnsi" w:cstheme="minorHAnsi"/>
          <w:sz w:val="22"/>
          <w:szCs w:val="22"/>
        </w:rPr>
      </w:pPr>
      <w:r w:rsidRPr="00972231">
        <w:rPr>
          <w:rFonts w:asciiTheme="minorHAnsi" w:hAnsiTheme="minorHAnsi" w:cstheme="minorHAnsi"/>
          <w:sz w:val="22"/>
          <w:szCs w:val="22"/>
        </w:rPr>
        <w:t>z tytułu opóźnienia w wykonaniu części II</w:t>
      </w:r>
      <w:r>
        <w:rPr>
          <w:rFonts w:asciiTheme="minorHAnsi" w:hAnsiTheme="minorHAnsi" w:cstheme="minorHAnsi"/>
          <w:sz w:val="22"/>
          <w:szCs w:val="22"/>
        </w:rPr>
        <w:t xml:space="preserve"> </w:t>
      </w:r>
      <w:r w:rsidRPr="00972231">
        <w:rPr>
          <w:rFonts w:asciiTheme="minorHAnsi" w:hAnsiTheme="minorHAnsi" w:cstheme="minorHAnsi"/>
          <w:sz w:val="22"/>
          <w:szCs w:val="22"/>
        </w:rPr>
        <w:t xml:space="preserve">zadania zakresu robót </w:t>
      </w:r>
      <w:r w:rsidRPr="00972231">
        <w:rPr>
          <w:rFonts w:asciiTheme="minorHAnsi" w:hAnsiTheme="minorHAnsi" w:cstheme="minorHAnsi"/>
          <w:sz w:val="22"/>
          <w:szCs w:val="22"/>
        </w:rPr>
        <w:br/>
        <w:t>w wysokości 0,2%</w:t>
      </w:r>
      <w:r w:rsidRPr="00972231">
        <w:rPr>
          <w:rFonts w:asciiTheme="minorHAnsi" w:hAnsiTheme="minorHAnsi" w:cstheme="minorHAnsi"/>
          <w:b/>
          <w:sz w:val="22"/>
          <w:szCs w:val="22"/>
        </w:rPr>
        <w:t xml:space="preserve"> </w:t>
      </w:r>
      <w:r w:rsidRPr="00972231">
        <w:rPr>
          <w:rFonts w:asciiTheme="minorHAnsi" w:hAnsiTheme="minorHAnsi" w:cstheme="minorHAnsi"/>
          <w:sz w:val="22"/>
          <w:szCs w:val="22"/>
        </w:rPr>
        <w:t>wynagrodzenia za wykonanie części II za każdy dzień opóźnienia, z zastrzeżeniem, że Zamawiający może wyłączyć stosowanie § 10 ust. 3 niniejszej umowy, w przypadku podpisania przez Strony protokołu odbioru częściowego wykonanych robót bez zastrzeżeń (lub w przypadku stwierdzenia zastrzeżeń, z dniem podpisania protokołu potwierdzającego usunięcie wad nieistotnych) w terminie 30 dni od dnia poinformowania  Zamawiającego przez Wykonawcę o gotowości do odbioru częściowego.</w:t>
      </w:r>
    </w:p>
    <w:p w14:paraId="66FE4177" w14:textId="77777777" w:rsidR="00C271D7" w:rsidRPr="00972231" w:rsidRDefault="00C271D7" w:rsidP="00C271D7">
      <w:pPr>
        <w:numPr>
          <w:ilvl w:val="0"/>
          <w:numId w:val="30"/>
        </w:numPr>
        <w:tabs>
          <w:tab w:val="left" w:pos="540"/>
        </w:tabs>
        <w:jc w:val="both"/>
        <w:rPr>
          <w:rFonts w:asciiTheme="minorHAnsi" w:hAnsiTheme="minorHAnsi" w:cstheme="minorHAnsi"/>
          <w:sz w:val="22"/>
          <w:szCs w:val="22"/>
        </w:rPr>
      </w:pPr>
      <w:r w:rsidRPr="00972231">
        <w:rPr>
          <w:rFonts w:asciiTheme="minorHAnsi" w:hAnsiTheme="minorHAnsi" w:cstheme="minorHAnsi"/>
          <w:sz w:val="22"/>
          <w:szCs w:val="22"/>
        </w:rPr>
        <w:t xml:space="preserve">z tytułu opóźnienia w wykonaniu części </w:t>
      </w:r>
      <w:r>
        <w:rPr>
          <w:rFonts w:asciiTheme="minorHAnsi" w:hAnsiTheme="minorHAnsi" w:cstheme="minorHAnsi"/>
          <w:sz w:val="22"/>
          <w:szCs w:val="22"/>
        </w:rPr>
        <w:t>II</w:t>
      </w:r>
      <w:r w:rsidRPr="00972231">
        <w:rPr>
          <w:rFonts w:asciiTheme="minorHAnsi" w:hAnsiTheme="minorHAnsi" w:cstheme="minorHAnsi"/>
          <w:sz w:val="22"/>
          <w:szCs w:val="22"/>
        </w:rPr>
        <w:t xml:space="preserve">I zadania zakresu robót </w:t>
      </w:r>
      <w:r w:rsidRPr="00972231">
        <w:rPr>
          <w:rFonts w:asciiTheme="minorHAnsi" w:hAnsiTheme="minorHAnsi" w:cstheme="minorHAnsi"/>
          <w:sz w:val="22"/>
          <w:szCs w:val="22"/>
        </w:rPr>
        <w:br/>
        <w:t>w wysokości 0,2%</w:t>
      </w:r>
      <w:r w:rsidRPr="00972231">
        <w:rPr>
          <w:rFonts w:asciiTheme="minorHAnsi" w:hAnsiTheme="minorHAnsi" w:cstheme="minorHAnsi"/>
          <w:b/>
          <w:sz w:val="22"/>
          <w:szCs w:val="22"/>
        </w:rPr>
        <w:t xml:space="preserve"> </w:t>
      </w:r>
      <w:r w:rsidRPr="00972231">
        <w:rPr>
          <w:rFonts w:asciiTheme="minorHAnsi" w:hAnsiTheme="minorHAnsi" w:cstheme="minorHAnsi"/>
          <w:sz w:val="22"/>
          <w:szCs w:val="22"/>
        </w:rPr>
        <w:t>wynagrodzenia za wykonanie części I</w:t>
      </w:r>
      <w:r>
        <w:rPr>
          <w:rFonts w:asciiTheme="minorHAnsi" w:hAnsiTheme="minorHAnsi" w:cstheme="minorHAnsi"/>
          <w:sz w:val="22"/>
          <w:szCs w:val="22"/>
        </w:rPr>
        <w:t xml:space="preserve">II </w:t>
      </w:r>
      <w:r w:rsidRPr="00972231">
        <w:rPr>
          <w:rFonts w:asciiTheme="minorHAnsi" w:hAnsiTheme="minorHAnsi" w:cstheme="minorHAnsi"/>
          <w:sz w:val="22"/>
          <w:szCs w:val="22"/>
        </w:rPr>
        <w:t>za każdy dzień opóźnienia, z zastrzeżeniem, że Zamawiający może wyłączyć stosowanie § 10 ust. 3 niniejszej umowy, w przypadku podpisania przez Strony protokołu odbioru częściowego wykonanych robót bez zastrzeżeń (lub w przypadku stwierdzenia zastrzeżeń, z dniem podpisania protokołu potwierdzającego usunięcie wad nieistotnych) w terminie 30 dni od dnia poinformowania  Zamawiającego przez Wykonawcę o gotowości do odbioru częściowego.</w:t>
      </w:r>
    </w:p>
    <w:p w14:paraId="4322682B" w14:textId="77777777" w:rsidR="00C271D7" w:rsidRPr="00972231" w:rsidRDefault="00C271D7" w:rsidP="00C271D7">
      <w:pPr>
        <w:numPr>
          <w:ilvl w:val="0"/>
          <w:numId w:val="30"/>
        </w:numPr>
        <w:tabs>
          <w:tab w:val="left" w:pos="540"/>
        </w:tabs>
        <w:jc w:val="both"/>
        <w:rPr>
          <w:rFonts w:asciiTheme="minorHAnsi" w:hAnsiTheme="minorHAnsi" w:cstheme="minorHAnsi"/>
          <w:sz w:val="22"/>
          <w:szCs w:val="22"/>
        </w:rPr>
      </w:pPr>
      <w:r w:rsidRPr="00972231">
        <w:rPr>
          <w:rFonts w:asciiTheme="minorHAnsi" w:hAnsiTheme="minorHAnsi" w:cstheme="minorHAnsi"/>
          <w:sz w:val="22"/>
          <w:szCs w:val="22"/>
        </w:rPr>
        <w:t xml:space="preserve">z tytułu przekroczenia terminu końcowego odbioru </w:t>
      </w:r>
      <w:r>
        <w:rPr>
          <w:rFonts w:asciiTheme="minorHAnsi" w:hAnsiTheme="minorHAnsi" w:cstheme="minorHAnsi"/>
          <w:sz w:val="22"/>
          <w:szCs w:val="22"/>
        </w:rPr>
        <w:t>poszczególnych części</w:t>
      </w:r>
      <w:r w:rsidRPr="00972231">
        <w:rPr>
          <w:rFonts w:asciiTheme="minorHAnsi" w:hAnsiTheme="minorHAnsi" w:cstheme="minorHAnsi"/>
          <w:sz w:val="22"/>
          <w:szCs w:val="22"/>
        </w:rPr>
        <w:t xml:space="preserve"> – </w:t>
      </w:r>
      <w:r>
        <w:rPr>
          <w:rFonts w:asciiTheme="minorHAnsi" w:hAnsiTheme="minorHAnsi" w:cstheme="minorHAnsi"/>
          <w:sz w:val="22"/>
          <w:szCs w:val="22"/>
        </w:rPr>
        <w:t>5</w:t>
      </w:r>
      <w:r w:rsidRPr="00972231">
        <w:rPr>
          <w:rFonts w:asciiTheme="minorHAnsi" w:hAnsiTheme="minorHAnsi" w:cstheme="minorHAnsi"/>
          <w:sz w:val="22"/>
          <w:szCs w:val="22"/>
        </w:rPr>
        <w:t xml:space="preserve"> % wartości wynagrodzenia za </w:t>
      </w:r>
      <w:r>
        <w:rPr>
          <w:rFonts w:asciiTheme="minorHAnsi" w:hAnsiTheme="minorHAnsi" w:cstheme="minorHAnsi"/>
          <w:sz w:val="22"/>
          <w:szCs w:val="22"/>
        </w:rPr>
        <w:t>daną część zadania</w:t>
      </w:r>
      <w:r w:rsidRPr="00972231">
        <w:rPr>
          <w:rFonts w:asciiTheme="minorHAnsi" w:hAnsiTheme="minorHAnsi" w:cstheme="minorHAnsi"/>
          <w:sz w:val="22"/>
          <w:szCs w:val="22"/>
        </w:rPr>
        <w:t>,</w:t>
      </w:r>
    </w:p>
    <w:p w14:paraId="1A030FB7" w14:textId="77777777" w:rsidR="00C271D7" w:rsidRPr="00972231" w:rsidRDefault="00C271D7" w:rsidP="00C271D7">
      <w:pPr>
        <w:numPr>
          <w:ilvl w:val="0"/>
          <w:numId w:val="30"/>
        </w:numPr>
        <w:tabs>
          <w:tab w:val="left" w:pos="540"/>
        </w:tabs>
        <w:jc w:val="both"/>
        <w:rPr>
          <w:rFonts w:asciiTheme="minorHAnsi" w:hAnsiTheme="minorHAnsi" w:cstheme="minorHAnsi"/>
          <w:iCs/>
          <w:sz w:val="22"/>
          <w:szCs w:val="22"/>
        </w:rPr>
      </w:pPr>
      <w:r w:rsidRPr="00972231">
        <w:rPr>
          <w:rFonts w:asciiTheme="minorHAnsi" w:hAnsiTheme="minorHAnsi" w:cstheme="minorHAnsi"/>
          <w:sz w:val="22"/>
          <w:szCs w:val="22"/>
        </w:rPr>
        <w:t>z tytułu opóźnienia w usunięciu wad w okresie r</w:t>
      </w:r>
      <w:r>
        <w:rPr>
          <w:rFonts w:asciiTheme="minorHAnsi" w:hAnsiTheme="minorHAnsi" w:cstheme="minorHAnsi"/>
          <w:sz w:val="22"/>
          <w:szCs w:val="22"/>
        </w:rPr>
        <w:t xml:space="preserve">ękojmi oraz w okresie gwarancji </w:t>
      </w:r>
      <w:r>
        <w:rPr>
          <w:rFonts w:asciiTheme="minorHAnsi" w:hAnsiTheme="minorHAnsi" w:cstheme="minorHAnsi"/>
          <w:sz w:val="22"/>
          <w:szCs w:val="22"/>
        </w:rPr>
        <w:br/>
        <w:t xml:space="preserve">w </w:t>
      </w:r>
      <w:r w:rsidRPr="00972231">
        <w:rPr>
          <w:rFonts w:asciiTheme="minorHAnsi" w:hAnsiTheme="minorHAnsi" w:cstheme="minorHAnsi"/>
          <w:sz w:val="22"/>
          <w:szCs w:val="22"/>
        </w:rPr>
        <w:t>wysokości 0,2%</w:t>
      </w:r>
      <w:r w:rsidRPr="00972231">
        <w:rPr>
          <w:rFonts w:asciiTheme="minorHAnsi" w:hAnsiTheme="minorHAnsi" w:cstheme="minorHAnsi"/>
          <w:b/>
          <w:sz w:val="22"/>
          <w:szCs w:val="22"/>
        </w:rPr>
        <w:t xml:space="preserve"> </w:t>
      </w:r>
      <w:r w:rsidRPr="00972231">
        <w:rPr>
          <w:rFonts w:asciiTheme="minorHAnsi" w:hAnsiTheme="minorHAnsi" w:cstheme="minorHAnsi"/>
          <w:sz w:val="22"/>
          <w:szCs w:val="22"/>
        </w:rPr>
        <w:t>wynagrodzenia za każdy dzień opóźnienia,</w:t>
      </w:r>
    </w:p>
    <w:p w14:paraId="027EAE02" w14:textId="77777777" w:rsidR="00C271D7" w:rsidRPr="00972231" w:rsidRDefault="00C271D7" w:rsidP="00C271D7">
      <w:pPr>
        <w:numPr>
          <w:ilvl w:val="0"/>
          <w:numId w:val="30"/>
        </w:numPr>
        <w:tabs>
          <w:tab w:val="left" w:pos="540"/>
        </w:tabs>
        <w:jc w:val="both"/>
        <w:rPr>
          <w:rFonts w:asciiTheme="minorHAnsi" w:hAnsiTheme="minorHAnsi" w:cstheme="minorHAnsi"/>
          <w:iCs/>
          <w:sz w:val="22"/>
          <w:szCs w:val="22"/>
        </w:rPr>
      </w:pPr>
      <w:r w:rsidRPr="00972231">
        <w:rPr>
          <w:rFonts w:asciiTheme="minorHAnsi" w:hAnsiTheme="minorHAnsi" w:cstheme="minorHAnsi"/>
          <w:iCs/>
          <w:sz w:val="22"/>
          <w:szCs w:val="22"/>
        </w:rPr>
        <w:t xml:space="preserve">w razie nieprzystąpienia przez Wykonawcę do protokolarnego </w:t>
      </w:r>
      <w:r w:rsidRPr="00972231">
        <w:rPr>
          <w:rFonts w:asciiTheme="minorHAnsi" w:hAnsiTheme="minorHAnsi" w:cstheme="minorHAnsi"/>
          <w:sz w:val="22"/>
          <w:szCs w:val="22"/>
        </w:rPr>
        <w:t>przekazania</w:t>
      </w:r>
      <w:r w:rsidRPr="00972231">
        <w:rPr>
          <w:rFonts w:asciiTheme="minorHAnsi" w:hAnsiTheme="minorHAnsi" w:cstheme="minorHAnsi"/>
          <w:iCs/>
          <w:sz w:val="22"/>
          <w:szCs w:val="22"/>
        </w:rPr>
        <w:t xml:space="preserve"> terenu robót lub niepodpisania protokołu </w:t>
      </w:r>
      <w:r w:rsidRPr="00972231">
        <w:rPr>
          <w:rFonts w:asciiTheme="minorHAnsi" w:hAnsiTheme="minorHAnsi" w:cstheme="minorHAnsi"/>
          <w:sz w:val="22"/>
          <w:szCs w:val="22"/>
        </w:rPr>
        <w:t>przekazania</w:t>
      </w:r>
      <w:r w:rsidRPr="00972231">
        <w:rPr>
          <w:rFonts w:asciiTheme="minorHAnsi" w:hAnsiTheme="minorHAnsi" w:cstheme="minorHAnsi"/>
          <w:iCs/>
          <w:sz w:val="22"/>
          <w:szCs w:val="22"/>
        </w:rPr>
        <w:t xml:space="preserve"> terenu robót lub nie przystąpienia do wykonywania robót w terminie -  w wysokości 0,1 % </w:t>
      </w:r>
      <w:r w:rsidRPr="00972231">
        <w:rPr>
          <w:rFonts w:asciiTheme="minorHAnsi" w:hAnsiTheme="minorHAnsi" w:cstheme="minorHAnsi"/>
          <w:sz w:val="22"/>
          <w:szCs w:val="22"/>
        </w:rPr>
        <w:t>wynagrodzenia za każdy dzień opóźnienia,</w:t>
      </w:r>
    </w:p>
    <w:p w14:paraId="50E643FD" w14:textId="77777777" w:rsidR="00C271D7" w:rsidRPr="00972231" w:rsidRDefault="00C271D7" w:rsidP="00C271D7">
      <w:pPr>
        <w:numPr>
          <w:ilvl w:val="0"/>
          <w:numId w:val="30"/>
        </w:numPr>
        <w:tabs>
          <w:tab w:val="left" w:pos="540"/>
        </w:tabs>
        <w:jc w:val="both"/>
        <w:rPr>
          <w:rFonts w:asciiTheme="minorHAnsi" w:hAnsiTheme="minorHAnsi" w:cstheme="minorHAnsi"/>
          <w:sz w:val="22"/>
          <w:szCs w:val="22"/>
        </w:rPr>
      </w:pPr>
      <w:r w:rsidRPr="00972231">
        <w:rPr>
          <w:rFonts w:asciiTheme="minorHAnsi" w:hAnsiTheme="minorHAnsi" w:cstheme="minorHAnsi"/>
          <w:sz w:val="22"/>
          <w:szCs w:val="22"/>
        </w:rPr>
        <w:t>w razie odstąpienia lub wypowiedzenia umowy przez Zamawiającego z przyczyn leżących po stronie Wykonawcy - w wysokości 20%  wynagrodzenia,</w:t>
      </w:r>
    </w:p>
    <w:p w14:paraId="2CCB22C5" w14:textId="77777777" w:rsidR="00C271D7" w:rsidRPr="00972231" w:rsidRDefault="00C271D7" w:rsidP="00C271D7">
      <w:pPr>
        <w:numPr>
          <w:ilvl w:val="0"/>
          <w:numId w:val="30"/>
        </w:numPr>
        <w:tabs>
          <w:tab w:val="left" w:pos="540"/>
        </w:tabs>
        <w:jc w:val="both"/>
        <w:rPr>
          <w:rFonts w:asciiTheme="minorHAnsi" w:hAnsiTheme="minorHAnsi" w:cstheme="minorHAnsi"/>
          <w:sz w:val="22"/>
          <w:szCs w:val="22"/>
        </w:rPr>
      </w:pPr>
      <w:r w:rsidRPr="00972231">
        <w:rPr>
          <w:rFonts w:asciiTheme="minorHAnsi" w:hAnsiTheme="minorHAnsi" w:cstheme="minorHAnsi"/>
          <w:sz w:val="22"/>
          <w:szCs w:val="22"/>
        </w:rPr>
        <w:t xml:space="preserve"> w każdym przypadku ujawnienia w okresie gwarancji i rękojmi wady istotnej, jeżeli Zamawiający nie korzysta z uprawnienia do odstąpienia od umowy, a Wykonawca w terminie wady nie usunie - w wysokości 5% wynagrodzenia,</w:t>
      </w:r>
    </w:p>
    <w:p w14:paraId="0801B297" w14:textId="77777777" w:rsidR="00C271D7" w:rsidRPr="00972231" w:rsidRDefault="00C271D7" w:rsidP="00C271D7">
      <w:pPr>
        <w:numPr>
          <w:ilvl w:val="0"/>
          <w:numId w:val="30"/>
        </w:numPr>
        <w:tabs>
          <w:tab w:val="left" w:pos="540"/>
        </w:tabs>
        <w:jc w:val="both"/>
        <w:rPr>
          <w:rFonts w:asciiTheme="minorHAnsi" w:hAnsiTheme="minorHAnsi" w:cstheme="minorHAnsi"/>
          <w:sz w:val="22"/>
          <w:szCs w:val="22"/>
        </w:rPr>
      </w:pPr>
      <w:r w:rsidRPr="00972231">
        <w:rPr>
          <w:rFonts w:asciiTheme="minorHAnsi" w:hAnsiTheme="minorHAnsi" w:cstheme="minorHAnsi"/>
          <w:sz w:val="22"/>
          <w:szCs w:val="22"/>
        </w:rPr>
        <w:t>w przypadku ujawnienia innej wady w okresie rękojmi i gwarancji, jeżeli Wykonawca w terminie wady nie usunie - w wysokości 2 % wynagrodzenia,</w:t>
      </w:r>
    </w:p>
    <w:p w14:paraId="442D0839" w14:textId="77777777" w:rsidR="00C271D7" w:rsidRPr="00972231" w:rsidRDefault="00C271D7" w:rsidP="00C271D7">
      <w:pPr>
        <w:numPr>
          <w:ilvl w:val="0"/>
          <w:numId w:val="30"/>
        </w:numPr>
        <w:tabs>
          <w:tab w:val="left" w:pos="540"/>
        </w:tabs>
        <w:jc w:val="both"/>
        <w:rPr>
          <w:rFonts w:asciiTheme="minorHAnsi" w:hAnsiTheme="minorHAnsi" w:cstheme="minorHAnsi"/>
          <w:sz w:val="22"/>
          <w:szCs w:val="22"/>
        </w:rPr>
      </w:pPr>
      <w:r w:rsidRPr="00972231">
        <w:rPr>
          <w:rFonts w:asciiTheme="minorHAnsi" w:hAnsiTheme="minorHAnsi" w:cstheme="minorHAnsi"/>
          <w:sz w:val="22"/>
          <w:szCs w:val="22"/>
        </w:rPr>
        <w:t>w przypadku braku podpisania przez Wykonawcę protokołu zwrotu w terminie –   0,5 % wynagrodzenia za każdy dzień opóźnienia;</w:t>
      </w:r>
    </w:p>
    <w:p w14:paraId="0EA1437C" w14:textId="77777777" w:rsidR="00C271D7" w:rsidRPr="00972231" w:rsidRDefault="00C271D7" w:rsidP="00C271D7">
      <w:pPr>
        <w:pStyle w:val="Nagwek10"/>
        <w:ind w:left="720" w:hanging="360"/>
        <w:jc w:val="both"/>
        <w:rPr>
          <w:rFonts w:asciiTheme="minorHAnsi" w:hAnsiTheme="minorHAnsi" w:cstheme="minorHAnsi"/>
          <w:sz w:val="22"/>
          <w:szCs w:val="22"/>
        </w:rPr>
      </w:pPr>
      <w:r w:rsidRPr="00972231">
        <w:rPr>
          <w:rFonts w:asciiTheme="minorHAnsi" w:hAnsiTheme="minorHAnsi" w:cstheme="minorHAnsi"/>
          <w:sz w:val="22"/>
          <w:szCs w:val="22"/>
        </w:rPr>
        <w:t>3.</w:t>
      </w:r>
      <w:r w:rsidRPr="00972231">
        <w:rPr>
          <w:rFonts w:asciiTheme="minorHAnsi" w:hAnsiTheme="minorHAnsi" w:cstheme="minorHAnsi"/>
          <w:sz w:val="22"/>
          <w:szCs w:val="22"/>
        </w:rPr>
        <w:tab/>
        <w:t>Kary umowne należne Zamawiającemu z różnych tytułów nie wykluczają się wzajemnie i mogą być dochodzone łącznie.</w:t>
      </w:r>
    </w:p>
    <w:p w14:paraId="5BA6982E" w14:textId="77777777" w:rsidR="00C271D7" w:rsidRPr="00972231" w:rsidRDefault="00C271D7" w:rsidP="00C271D7">
      <w:pPr>
        <w:pStyle w:val="Nagwek10"/>
        <w:ind w:left="720" w:hanging="360"/>
        <w:jc w:val="both"/>
        <w:rPr>
          <w:rFonts w:asciiTheme="minorHAnsi" w:hAnsiTheme="minorHAnsi" w:cstheme="minorHAnsi"/>
          <w:sz w:val="22"/>
          <w:szCs w:val="22"/>
        </w:rPr>
      </w:pPr>
      <w:r w:rsidRPr="00972231">
        <w:rPr>
          <w:rFonts w:asciiTheme="minorHAnsi" w:hAnsiTheme="minorHAnsi" w:cstheme="minorHAnsi"/>
          <w:sz w:val="22"/>
          <w:szCs w:val="22"/>
        </w:rPr>
        <w:t xml:space="preserve">4. </w:t>
      </w:r>
      <w:r w:rsidRPr="00972231">
        <w:rPr>
          <w:rFonts w:asciiTheme="minorHAnsi" w:hAnsiTheme="minorHAnsi" w:cstheme="minorHAnsi"/>
          <w:sz w:val="22"/>
          <w:szCs w:val="22"/>
        </w:rPr>
        <w:tab/>
        <w:t xml:space="preserve">Łącznie kary umowne należne Zamawiającemu nie mogą przekroczyć kwoty stanowiącej równowartość 20% wynagrodzenia. Kara z tytułu określonego w ust. 2 pkt. </w:t>
      </w:r>
      <w:r>
        <w:rPr>
          <w:rFonts w:asciiTheme="minorHAnsi" w:hAnsiTheme="minorHAnsi" w:cstheme="minorHAnsi"/>
          <w:sz w:val="22"/>
          <w:szCs w:val="22"/>
        </w:rPr>
        <w:t>g</w:t>
      </w:r>
      <w:r w:rsidRPr="00972231">
        <w:rPr>
          <w:rFonts w:asciiTheme="minorHAnsi" w:hAnsiTheme="minorHAnsi" w:cstheme="minorHAnsi"/>
          <w:sz w:val="22"/>
          <w:szCs w:val="22"/>
        </w:rPr>
        <w:t>) nie jest objęta limitem opisanym w zdaniu poprzedzającym, co oznacza, że w razie powstania po stronie Zamawiającego uprawnienia do żądania zapłaty tej kary oraz powstania uprawnienia do zapłaty pozostałych kar wynikających z umowy łącznie wszystkie kary umowne obciąż</w:t>
      </w:r>
      <w:r>
        <w:rPr>
          <w:rFonts w:asciiTheme="minorHAnsi" w:hAnsiTheme="minorHAnsi" w:cstheme="minorHAnsi"/>
          <w:sz w:val="22"/>
          <w:szCs w:val="22"/>
        </w:rPr>
        <w:t>ające Wykonawcę nie przekroczą</w:t>
      </w:r>
      <w:r w:rsidRPr="00972231">
        <w:rPr>
          <w:rFonts w:asciiTheme="minorHAnsi" w:hAnsiTheme="minorHAnsi" w:cstheme="minorHAnsi"/>
          <w:sz w:val="22"/>
          <w:szCs w:val="22"/>
        </w:rPr>
        <w:t xml:space="preserve"> 40 % wynagrodzenia.</w:t>
      </w:r>
    </w:p>
    <w:p w14:paraId="2128F607" w14:textId="77777777" w:rsidR="00C271D7" w:rsidRPr="00972231" w:rsidRDefault="00C271D7" w:rsidP="00C271D7">
      <w:pPr>
        <w:pStyle w:val="Nagwek10"/>
        <w:ind w:left="720" w:hanging="360"/>
        <w:jc w:val="both"/>
        <w:rPr>
          <w:rFonts w:asciiTheme="minorHAnsi" w:hAnsiTheme="minorHAnsi" w:cstheme="minorHAnsi"/>
          <w:sz w:val="22"/>
          <w:szCs w:val="22"/>
        </w:rPr>
      </w:pPr>
      <w:r w:rsidRPr="00972231">
        <w:rPr>
          <w:rFonts w:asciiTheme="minorHAnsi" w:hAnsiTheme="minorHAnsi" w:cstheme="minorHAnsi"/>
          <w:sz w:val="22"/>
          <w:szCs w:val="22"/>
        </w:rPr>
        <w:t xml:space="preserve">5.  </w:t>
      </w:r>
      <w:r w:rsidRPr="00972231">
        <w:rPr>
          <w:rFonts w:asciiTheme="minorHAnsi" w:hAnsiTheme="minorHAnsi" w:cstheme="minorHAnsi"/>
          <w:sz w:val="22"/>
          <w:szCs w:val="22"/>
        </w:rPr>
        <w:tab/>
        <w:t xml:space="preserve">Wykonawca wyraża zgodę na potrącenie przez Zamawiającego kar umownych </w:t>
      </w:r>
      <w:r>
        <w:rPr>
          <w:rFonts w:asciiTheme="minorHAnsi" w:hAnsiTheme="minorHAnsi" w:cstheme="minorHAnsi"/>
          <w:sz w:val="22"/>
          <w:szCs w:val="22"/>
        </w:rPr>
        <w:br/>
      </w:r>
      <w:r w:rsidRPr="00972231">
        <w:rPr>
          <w:rFonts w:asciiTheme="minorHAnsi" w:hAnsiTheme="minorHAnsi" w:cstheme="minorHAnsi"/>
          <w:sz w:val="22"/>
          <w:szCs w:val="22"/>
        </w:rPr>
        <w:t>z przysługującego Wykonawcy wynagrodzenia lub z zabezpieczenia należytego wykonania umowy.</w:t>
      </w:r>
    </w:p>
    <w:p w14:paraId="3B7331CD" w14:textId="77777777" w:rsidR="00C271D7" w:rsidRPr="00972231" w:rsidRDefault="00C271D7" w:rsidP="00C271D7">
      <w:pPr>
        <w:pStyle w:val="Nagwek10"/>
        <w:ind w:left="717" w:hanging="360"/>
        <w:jc w:val="both"/>
        <w:rPr>
          <w:rFonts w:asciiTheme="minorHAnsi" w:hAnsiTheme="minorHAnsi" w:cstheme="minorHAnsi"/>
          <w:sz w:val="22"/>
          <w:szCs w:val="22"/>
        </w:rPr>
      </w:pPr>
      <w:r w:rsidRPr="00972231">
        <w:rPr>
          <w:rFonts w:asciiTheme="minorHAnsi" w:hAnsiTheme="minorHAnsi" w:cstheme="minorHAnsi"/>
          <w:sz w:val="22"/>
          <w:szCs w:val="22"/>
        </w:rPr>
        <w:t xml:space="preserve">6. </w:t>
      </w:r>
      <w:r w:rsidRPr="00972231">
        <w:rPr>
          <w:rFonts w:asciiTheme="minorHAnsi" w:hAnsiTheme="minorHAnsi" w:cstheme="minorHAnsi"/>
          <w:sz w:val="22"/>
          <w:szCs w:val="22"/>
        </w:rPr>
        <w:tab/>
        <w:t xml:space="preserve">Jeżeli kary umowne osiągną 20 % limit przewidziany w ust. 4 Zamawiający może uznać, że Wykonawca wyraża brak zamiaru dalszego wykonywania umowy. W takim przypadku Zamawiający może według swojego wyboru albo żądać dalszego wykonywania umowy, albo oświadczyć, iż uznaje, że wykonywanie umowy nie będzie kontynuowane. Oświadczenie Zamawiającego, iż uznaje, że wykonywanie umowy nie będzie kontynuowane, jest równoznaczne z wypowiedzeniem i z chwilą dojścia jego treści do Wykonawcy powoduje rozwiązanie umowy z winy Wykonawcy, w trybie § 17. Rozwiązanie umowy nie zwalnia Wykonawcy z obowiązku zapłaty kar umownych, co do których podstawa naliczenia już wystąpiła oraz kary z ust. 2 pkt. </w:t>
      </w:r>
      <w:r>
        <w:rPr>
          <w:rFonts w:asciiTheme="minorHAnsi" w:hAnsiTheme="minorHAnsi" w:cstheme="minorHAnsi"/>
          <w:sz w:val="22"/>
          <w:szCs w:val="22"/>
        </w:rPr>
        <w:t>g</w:t>
      </w:r>
      <w:r w:rsidRPr="00972231">
        <w:rPr>
          <w:rFonts w:asciiTheme="minorHAnsi" w:hAnsiTheme="minorHAnsi" w:cstheme="minorHAnsi"/>
          <w:sz w:val="22"/>
          <w:szCs w:val="22"/>
        </w:rPr>
        <w:t>), a także odszkodowań, jeżeli szkoda przekroczy wysokość zapłaconych kar.</w:t>
      </w:r>
    </w:p>
    <w:p w14:paraId="4D4A5559" w14:textId="77777777" w:rsidR="00C271D7" w:rsidRPr="00972231" w:rsidRDefault="00C271D7" w:rsidP="00C271D7">
      <w:pPr>
        <w:pStyle w:val="Nagwek10"/>
        <w:ind w:left="714" w:hanging="357"/>
        <w:jc w:val="both"/>
        <w:rPr>
          <w:rFonts w:asciiTheme="minorHAnsi" w:hAnsiTheme="minorHAnsi" w:cstheme="minorHAnsi"/>
          <w:sz w:val="22"/>
          <w:szCs w:val="22"/>
        </w:rPr>
      </w:pPr>
      <w:r w:rsidRPr="00972231">
        <w:rPr>
          <w:rFonts w:asciiTheme="minorHAnsi" w:hAnsiTheme="minorHAnsi" w:cstheme="minorHAnsi"/>
          <w:sz w:val="22"/>
          <w:szCs w:val="22"/>
        </w:rPr>
        <w:t>7.   Zamawiający płaci Wykonawcy kary umowne:</w:t>
      </w:r>
    </w:p>
    <w:p w14:paraId="37B902EF" w14:textId="77777777" w:rsidR="00C271D7" w:rsidRPr="00972231" w:rsidRDefault="00C271D7" w:rsidP="00C271D7">
      <w:pPr>
        <w:pStyle w:val="Tekstpodstawowy"/>
        <w:spacing w:after="0"/>
        <w:ind w:left="709"/>
        <w:jc w:val="both"/>
        <w:rPr>
          <w:rFonts w:asciiTheme="minorHAnsi" w:hAnsiTheme="minorHAnsi" w:cstheme="minorHAnsi"/>
          <w:sz w:val="22"/>
          <w:szCs w:val="22"/>
        </w:rPr>
      </w:pPr>
      <w:r w:rsidRPr="00972231">
        <w:rPr>
          <w:rFonts w:asciiTheme="minorHAnsi" w:hAnsiTheme="minorHAnsi" w:cstheme="minorHAnsi"/>
          <w:sz w:val="22"/>
          <w:szCs w:val="22"/>
        </w:rPr>
        <w:t>a) za opóźnienie w przeprowadzeniu odbioru w wysokości 0,2% za każdy dzień opóźnienia licząc od następnego dnia po terminie, w którym miał być dokonany odbiór,</w:t>
      </w:r>
    </w:p>
    <w:p w14:paraId="4FB26F3A" w14:textId="77777777" w:rsidR="00C271D7" w:rsidRPr="00972231" w:rsidRDefault="00C271D7" w:rsidP="00C271D7">
      <w:pPr>
        <w:pStyle w:val="Tekstpodstawowy"/>
        <w:spacing w:after="0"/>
        <w:ind w:left="709"/>
        <w:jc w:val="both"/>
        <w:rPr>
          <w:rFonts w:asciiTheme="minorHAnsi" w:hAnsiTheme="minorHAnsi" w:cstheme="minorHAnsi"/>
          <w:sz w:val="22"/>
          <w:szCs w:val="22"/>
        </w:rPr>
      </w:pPr>
      <w:r w:rsidRPr="00972231">
        <w:rPr>
          <w:rFonts w:asciiTheme="minorHAnsi" w:hAnsiTheme="minorHAnsi" w:cstheme="minorHAnsi"/>
          <w:sz w:val="22"/>
          <w:szCs w:val="22"/>
        </w:rPr>
        <w:t xml:space="preserve">b) z tytułu odstąpienia od umowy z przyczyn zależnych od Zamawiającego, </w:t>
      </w:r>
      <w:r w:rsidRPr="00972231">
        <w:rPr>
          <w:rFonts w:asciiTheme="minorHAnsi" w:hAnsiTheme="minorHAnsi" w:cstheme="minorHAnsi"/>
          <w:sz w:val="22"/>
          <w:szCs w:val="22"/>
        </w:rPr>
        <w:br/>
        <w:t>w wysokości 20% wynagrodzenia umownego netto.</w:t>
      </w:r>
    </w:p>
    <w:p w14:paraId="0B61ED33" w14:textId="77777777" w:rsidR="00C271D7" w:rsidRPr="00972231" w:rsidRDefault="00C271D7" w:rsidP="00C271D7">
      <w:pPr>
        <w:pStyle w:val="Tekstpodstawowy"/>
        <w:spacing w:after="0"/>
        <w:ind w:left="709" w:hanging="283"/>
        <w:jc w:val="both"/>
        <w:rPr>
          <w:rFonts w:asciiTheme="minorHAnsi" w:hAnsiTheme="minorHAnsi" w:cstheme="minorHAnsi"/>
          <w:sz w:val="22"/>
          <w:szCs w:val="22"/>
        </w:rPr>
      </w:pPr>
      <w:r w:rsidRPr="00972231">
        <w:rPr>
          <w:rFonts w:asciiTheme="minorHAnsi" w:hAnsiTheme="minorHAnsi" w:cstheme="minorHAnsi"/>
          <w:sz w:val="22"/>
          <w:szCs w:val="22"/>
        </w:rPr>
        <w:t>8. Podstawę obliczania kar umownych stanowi wynagrodzenie umowne netto bez podatku VAT</w:t>
      </w:r>
    </w:p>
    <w:p w14:paraId="46D56AEF" w14:textId="77777777" w:rsidR="00C271D7" w:rsidRPr="00972231" w:rsidRDefault="00C271D7" w:rsidP="00C271D7">
      <w:pPr>
        <w:pStyle w:val="Tekstpodstawowy"/>
        <w:spacing w:after="0"/>
        <w:ind w:left="709" w:hanging="283"/>
        <w:jc w:val="both"/>
        <w:rPr>
          <w:rFonts w:asciiTheme="minorHAnsi" w:hAnsiTheme="minorHAnsi" w:cstheme="minorHAnsi"/>
          <w:sz w:val="22"/>
          <w:szCs w:val="22"/>
        </w:rPr>
      </w:pPr>
    </w:p>
    <w:p w14:paraId="04742F84"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16</w:t>
      </w:r>
    </w:p>
    <w:p w14:paraId="784F8283"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xml:space="preserve"> Odstąpienie od umowy</w:t>
      </w:r>
    </w:p>
    <w:p w14:paraId="1D4ED833" w14:textId="77777777" w:rsidR="00C271D7" w:rsidRPr="00972231" w:rsidRDefault="00C271D7" w:rsidP="00C271D7">
      <w:pPr>
        <w:jc w:val="center"/>
        <w:rPr>
          <w:rFonts w:asciiTheme="minorHAnsi" w:hAnsiTheme="minorHAnsi" w:cstheme="minorHAnsi"/>
          <w:b/>
          <w:sz w:val="22"/>
          <w:szCs w:val="22"/>
        </w:rPr>
      </w:pPr>
    </w:p>
    <w:p w14:paraId="74C8D2B3" w14:textId="77777777" w:rsidR="00C271D7" w:rsidRPr="00972231" w:rsidRDefault="00C271D7" w:rsidP="00C271D7">
      <w:pPr>
        <w:numPr>
          <w:ilvl w:val="0"/>
          <w:numId w:val="31"/>
        </w:numPr>
        <w:jc w:val="both"/>
        <w:rPr>
          <w:rFonts w:asciiTheme="minorHAnsi" w:hAnsiTheme="minorHAnsi" w:cstheme="minorHAnsi"/>
          <w:sz w:val="22"/>
          <w:szCs w:val="22"/>
        </w:rPr>
      </w:pPr>
      <w:r w:rsidRPr="00972231">
        <w:rPr>
          <w:rFonts w:asciiTheme="minorHAnsi" w:hAnsiTheme="minorHAnsi" w:cstheme="minorHAnsi"/>
          <w:sz w:val="22"/>
          <w:szCs w:val="22"/>
        </w:rPr>
        <w:t xml:space="preserve">Zamawiający może odstąpić od umowy w przypadkach określonych w przepisach kodeksu cywilnego. </w:t>
      </w:r>
    </w:p>
    <w:p w14:paraId="57480361" w14:textId="77777777" w:rsidR="00C271D7" w:rsidRPr="00972231" w:rsidRDefault="00C271D7" w:rsidP="00C271D7">
      <w:pPr>
        <w:numPr>
          <w:ilvl w:val="0"/>
          <w:numId w:val="31"/>
        </w:numPr>
        <w:jc w:val="both"/>
        <w:rPr>
          <w:rFonts w:asciiTheme="minorHAnsi" w:hAnsiTheme="minorHAnsi" w:cstheme="minorHAnsi"/>
          <w:sz w:val="22"/>
          <w:szCs w:val="22"/>
        </w:rPr>
      </w:pPr>
      <w:r w:rsidRPr="00972231">
        <w:rPr>
          <w:rFonts w:asciiTheme="minorHAnsi" w:hAnsiTheme="minorHAnsi" w:cstheme="minorHAnsi"/>
          <w:sz w:val="22"/>
          <w:szCs w:val="22"/>
        </w:rPr>
        <w:t>Po otrzymaniu przez Wykonawcę oświadczenia Zamawiającego o odstąpieniu od umowy Wykonawca zobowiązany jest do:</w:t>
      </w:r>
    </w:p>
    <w:p w14:paraId="00B67EE0" w14:textId="77777777" w:rsidR="00C271D7" w:rsidRPr="00972231" w:rsidRDefault="00C271D7" w:rsidP="00C271D7">
      <w:pPr>
        <w:tabs>
          <w:tab w:val="left" w:pos="720"/>
          <w:tab w:val="left" w:pos="1620"/>
        </w:tabs>
        <w:ind w:left="720" w:hanging="360"/>
        <w:jc w:val="both"/>
        <w:rPr>
          <w:rFonts w:asciiTheme="minorHAnsi" w:hAnsiTheme="minorHAnsi" w:cstheme="minorHAnsi"/>
          <w:sz w:val="22"/>
          <w:szCs w:val="22"/>
        </w:rPr>
      </w:pPr>
      <w:r w:rsidRPr="00972231">
        <w:rPr>
          <w:rFonts w:asciiTheme="minorHAnsi" w:hAnsiTheme="minorHAnsi" w:cstheme="minorHAnsi"/>
          <w:sz w:val="22"/>
          <w:szCs w:val="22"/>
        </w:rPr>
        <w:t>2.1.przerwania wykonywania jakichkolwiek robót oraz do zabezpieczenia robót dotychczas wykonanych. Jednocześnie Wykonawca w terminie 7 dni od dnia otrzymania oświadczenia Zamawiającego o odstąpieniu od umowy sporządzi protokół inwentaryzacyjny wykonanych robót na dzień otrzymania oświadczenia Zamawiającego. W protokole inwentaryzacyjnym Wykonawca oznaczy roboty prawidłowo wykonane, tj. roboty bez wad wykonane w sposób zgodny z umową. Ilość robót prawidłowo wykonanych przez Wykonawcę będzie stanowiła podstawę do określenia procentowego stanu zaawansowania robót wykonanych w stosunku do wszystkich robót do wykonania zgodnie z umową. Protokół inwentaryzacyjny powinien zostać przekazany Zamawiającemu. Zamawiający uprawniony jest do dokonywania zmian w protokole inwentaryzacyjnym, w szczególności w zakresie stanu zaawansowania robót wykonanych prawidłowo. Jeżeli Wykonawca nie sporządzi protokołu inwentaryzacyjnego w terminie Zamawiający będzie uprawniony do sporządzenia takiego protokołu jednostronnie.</w:t>
      </w:r>
    </w:p>
    <w:p w14:paraId="742E1AA8" w14:textId="77777777" w:rsidR="00C271D7" w:rsidRPr="00972231" w:rsidRDefault="00C271D7" w:rsidP="00C271D7">
      <w:pPr>
        <w:tabs>
          <w:tab w:val="left" w:pos="720"/>
        </w:tabs>
        <w:ind w:left="720" w:hanging="360"/>
        <w:jc w:val="both"/>
        <w:rPr>
          <w:rFonts w:asciiTheme="minorHAnsi" w:hAnsiTheme="minorHAnsi" w:cstheme="minorHAnsi"/>
          <w:sz w:val="22"/>
          <w:szCs w:val="22"/>
        </w:rPr>
      </w:pPr>
      <w:r w:rsidRPr="00972231">
        <w:rPr>
          <w:rFonts w:asciiTheme="minorHAnsi" w:hAnsiTheme="minorHAnsi" w:cstheme="minorHAnsi"/>
          <w:sz w:val="22"/>
          <w:szCs w:val="22"/>
        </w:rPr>
        <w:t xml:space="preserve">2.2.pozostawienia na terenie robót oraz terenie sąsiadującym wszelkich urządzeń </w:t>
      </w:r>
      <w:r w:rsidRPr="00972231">
        <w:rPr>
          <w:rFonts w:asciiTheme="minorHAnsi" w:hAnsiTheme="minorHAnsi" w:cstheme="minorHAnsi"/>
          <w:sz w:val="22"/>
          <w:szCs w:val="22"/>
        </w:rPr>
        <w:br/>
        <w:t xml:space="preserve">i konstrukcji zabezpieczających dotychczas wykonane roboty oraz teren robót, jak    </w:t>
      </w:r>
      <w:r w:rsidRPr="00972231">
        <w:rPr>
          <w:rFonts w:asciiTheme="minorHAnsi" w:hAnsiTheme="minorHAnsi" w:cstheme="minorHAnsi"/>
          <w:sz w:val="22"/>
          <w:szCs w:val="22"/>
        </w:rPr>
        <w:br/>
        <w:t xml:space="preserve">i teren sąsiadujący. Wykonawca będzie uprawniony do odebrania tych urządzeń i konstrukcji w terminie wyznaczonym przez Zamawiającego, nie dłuższym niż 60 dni licząc od dnia protokolarnego zwrotu terenu robót Zamawiającemu. Do tego czasu Zamawiający lub podmiot trzeci będą mogli korzystać z tych urządzeń oraz konstrukcji, jeżeli będzie to niezbędne dla zachowania bezpieczeństwa na terenie robót lub terenie sąsiadującym. </w:t>
      </w:r>
    </w:p>
    <w:p w14:paraId="27C1A395" w14:textId="77777777" w:rsidR="00C271D7" w:rsidRPr="00972231" w:rsidRDefault="00C271D7" w:rsidP="00C271D7">
      <w:pPr>
        <w:numPr>
          <w:ilvl w:val="0"/>
          <w:numId w:val="32"/>
        </w:numPr>
        <w:tabs>
          <w:tab w:val="left" w:pos="0"/>
          <w:tab w:val="left" w:pos="426"/>
        </w:tabs>
        <w:ind w:left="720"/>
        <w:jc w:val="both"/>
        <w:rPr>
          <w:rFonts w:asciiTheme="minorHAnsi" w:hAnsiTheme="minorHAnsi" w:cstheme="minorHAnsi"/>
          <w:sz w:val="22"/>
          <w:szCs w:val="22"/>
        </w:rPr>
      </w:pPr>
      <w:r w:rsidRPr="00972231">
        <w:rPr>
          <w:rFonts w:asciiTheme="minorHAnsi" w:hAnsiTheme="minorHAnsi" w:cstheme="minorHAnsi"/>
          <w:sz w:val="22"/>
          <w:szCs w:val="22"/>
        </w:rPr>
        <w:t>Odstąpienie od umowy nie ogranicza możliwości dochodzenia kar umownych.</w:t>
      </w:r>
    </w:p>
    <w:p w14:paraId="4AAD5695" w14:textId="77777777" w:rsidR="00C271D7" w:rsidRPr="00972231" w:rsidRDefault="00C271D7" w:rsidP="00C271D7">
      <w:pPr>
        <w:numPr>
          <w:ilvl w:val="0"/>
          <w:numId w:val="32"/>
        </w:numPr>
        <w:tabs>
          <w:tab w:val="left" w:pos="0"/>
          <w:tab w:val="left" w:pos="426"/>
        </w:tabs>
        <w:ind w:left="720"/>
        <w:jc w:val="both"/>
        <w:rPr>
          <w:rFonts w:asciiTheme="minorHAnsi" w:hAnsiTheme="minorHAnsi" w:cstheme="minorHAnsi"/>
          <w:sz w:val="22"/>
          <w:szCs w:val="22"/>
        </w:rPr>
      </w:pPr>
      <w:r w:rsidRPr="00972231">
        <w:rPr>
          <w:rFonts w:asciiTheme="minorHAnsi" w:hAnsiTheme="minorHAnsi" w:cstheme="minorHAnsi"/>
          <w:sz w:val="22"/>
          <w:szCs w:val="22"/>
        </w:rPr>
        <w:t xml:space="preserve">Zamawiający w przypadku niewykonywania lub nienależytego wykonywania niniejszej umowy może wezwać Wykonawcę do wykonywania umowy w sposób należyty i wyznaczyć Wykonawcy w tym celu odpowiedni termin. Po bezskutecznym upływie wyznaczonego terminu Zamawiający może od umowy odstąpić w terminie 30 dni albo powierzyć wykonywanie przedmiotu umowy osobie trzeciej.  </w:t>
      </w:r>
    </w:p>
    <w:p w14:paraId="76DF6898" w14:textId="77777777" w:rsidR="00C271D7" w:rsidRPr="00972231" w:rsidRDefault="00C271D7" w:rsidP="00C271D7">
      <w:pPr>
        <w:numPr>
          <w:ilvl w:val="0"/>
          <w:numId w:val="32"/>
        </w:numPr>
        <w:tabs>
          <w:tab w:val="left" w:pos="0"/>
          <w:tab w:val="left" w:pos="426"/>
        </w:tabs>
        <w:ind w:left="720"/>
        <w:jc w:val="both"/>
        <w:rPr>
          <w:rFonts w:asciiTheme="minorHAnsi" w:hAnsiTheme="minorHAnsi" w:cstheme="minorHAnsi"/>
          <w:sz w:val="22"/>
          <w:szCs w:val="22"/>
        </w:rPr>
      </w:pPr>
      <w:r w:rsidRPr="00972231">
        <w:rPr>
          <w:rFonts w:asciiTheme="minorHAnsi" w:hAnsiTheme="minorHAnsi" w:cstheme="minorHAnsi"/>
          <w:sz w:val="22"/>
          <w:szCs w:val="22"/>
        </w:rPr>
        <w:t>Wykonawca zobowiązany jest na wezwanie Zamawiającego w terminie 7 dni do zwrotu Zamawiającemu kosztów wykonania zastępczego. W przypadku, gdy zgodnie z umową Wykonawca nie otrzymał jeszcze zapłaty, wyraża on zgodę na potrącenie z jego Wynagrodzenia lub z zabezpieczenia należytego wykonania umowy kosztów wykonania zastępczego.</w:t>
      </w:r>
    </w:p>
    <w:p w14:paraId="73BC8095" w14:textId="77777777" w:rsidR="00C271D7" w:rsidRPr="00972231" w:rsidRDefault="00C271D7" w:rsidP="00C271D7">
      <w:pPr>
        <w:jc w:val="center"/>
        <w:rPr>
          <w:rFonts w:asciiTheme="minorHAnsi" w:hAnsiTheme="minorHAnsi" w:cstheme="minorHAnsi"/>
          <w:sz w:val="22"/>
          <w:szCs w:val="22"/>
        </w:rPr>
      </w:pPr>
    </w:p>
    <w:p w14:paraId="219DCD97"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17</w:t>
      </w:r>
    </w:p>
    <w:p w14:paraId="3DE4DE44"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xml:space="preserve"> Wypowiedzenie Umowy </w:t>
      </w:r>
    </w:p>
    <w:p w14:paraId="102FAA54" w14:textId="77777777" w:rsidR="00C271D7" w:rsidRPr="00972231" w:rsidRDefault="00C271D7" w:rsidP="00C271D7">
      <w:pPr>
        <w:jc w:val="center"/>
        <w:rPr>
          <w:rFonts w:asciiTheme="minorHAnsi" w:hAnsiTheme="minorHAnsi" w:cstheme="minorHAnsi"/>
          <w:b/>
          <w:sz w:val="22"/>
          <w:szCs w:val="22"/>
        </w:rPr>
      </w:pPr>
    </w:p>
    <w:p w14:paraId="0FA600E8" w14:textId="77777777" w:rsidR="00C271D7" w:rsidRPr="00972231" w:rsidRDefault="00C271D7" w:rsidP="00C271D7">
      <w:pPr>
        <w:numPr>
          <w:ilvl w:val="0"/>
          <w:numId w:val="33"/>
        </w:numPr>
        <w:jc w:val="both"/>
        <w:rPr>
          <w:rFonts w:asciiTheme="minorHAnsi" w:hAnsiTheme="minorHAnsi" w:cstheme="minorHAnsi"/>
          <w:b/>
          <w:sz w:val="22"/>
          <w:szCs w:val="22"/>
        </w:rPr>
      </w:pPr>
      <w:r w:rsidRPr="00972231">
        <w:rPr>
          <w:rFonts w:asciiTheme="minorHAnsi" w:hAnsiTheme="minorHAnsi" w:cstheme="minorHAnsi"/>
          <w:sz w:val="22"/>
          <w:szCs w:val="22"/>
        </w:rPr>
        <w:t>W razie wystąpienia jednej z następujących okoliczności:</w:t>
      </w:r>
    </w:p>
    <w:p w14:paraId="6E7D7415" w14:textId="77777777" w:rsidR="00C271D7" w:rsidRPr="00972231" w:rsidRDefault="00C271D7" w:rsidP="00C271D7">
      <w:pPr>
        <w:numPr>
          <w:ilvl w:val="1"/>
          <w:numId w:val="34"/>
        </w:numPr>
        <w:jc w:val="both"/>
        <w:rPr>
          <w:rFonts w:asciiTheme="minorHAnsi" w:hAnsiTheme="minorHAnsi" w:cstheme="minorHAnsi"/>
          <w:b/>
          <w:sz w:val="22"/>
          <w:szCs w:val="22"/>
        </w:rPr>
      </w:pPr>
      <w:r w:rsidRPr="00972231">
        <w:rPr>
          <w:rFonts w:asciiTheme="minorHAnsi" w:hAnsiTheme="minorHAnsi" w:cstheme="minorHAnsi"/>
          <w:sz w:val="22"/>
          <w:szCs w:val="22"/>
        </w:rPr>
        <w:t>Wykonawca w terminie wyznaczonym przez Zamawiającego nie zmieni sposobu wykonywania robót, gdy roboty wykonywane są wadliwie lub w sposób sprze</w:t>
      </w:r>
      <w:r>
        <w:rPr>
          <w:rFonts w:asciiTheme="minorHAnsi" w:hAnsiTheme="minorHAnsi" w:cstheme="minorHAnsi"/>
          <w:sz w:val="22"/>
          <w:szCs w:val="22"/>
        </w:rPr>
        <w:t xml:space="preserve">czny </w:t>
      </w:r>
      <w:r w:rsidRPr="00972231">
        <w:rPr>
          <w:rFonts w:asciiTheme="minorHAnsi" w:hAnsiTheme="minorHAnsi" w:cstheme="minorHAnsi"/>
          <w:sz w:val="22"/>
          <w:szCs w:val="22"/>
        </w:rPr>
        <w:t>z umową;</w:t>
      </w:r>
    </w:p>
    <w:p w14:paraId="5DDB457C" w14:textId="77777777" w:rsidR="00C271D7" w:rsidRPr="00972231" w:rsidRDefault="00C271D7" w:rsidP="00C271D7">
      <w:pPr>
        <w:numPr>
          <w:ilvl w:val="1"/>
          <w:numId w:val="35"/>
        </w:numPr>
        <w:tabs>
          <w:tab w:val="left" w:pos="360"/>
          <w:tab w:val="left" w:pos="1080"/>
        </w:tabs>
        <w:jc w:val="both"/>
        <w:rPr>
          <w:rFonts w:asciiTheme="minorHAnsi" w:hAnsiTheme="minorHAnsi" w:cstheme="minorHAnsi"/>
          <w:sz w:val="22"/>
          <w:szCs w:val="22"/>
        </w:rPr>
      </w:pPr>
      <w:r w:rsidRPr="00972231">
        <w:rPr>
          <w:rFonts w:asciiTheme="minorHAnsi" w:hAnsiTheme="minorHAnsi" w:cstheme="minorHAnsi"/>
          <w:sz w:val="22"/>
          <w:szCs w:val="22"/>
        </w:rPr>
        <w:t xml:space="preserve">Wykonawca podejmie czynności zmierzające do likwidacji działalności; </w:t>
      </w:r>
    </w:p>
    <w:p w14:paraId="400589A0" w14:textId="77777777" w:rsidR="00C271D7" w:rsidRPr="00972231" w:rsidRDefault="00C271D7" w:rsidP="00C271D7">
      <w:pPr>
        <w:numPr>
          <w:ilvl w:val="1"/>
          <w:numId w:val="35"/>
        </w:numPr>
        <w:tabs>
          <w:tab w:val="left" w:pos="360"/>
          <w:tab w:val="left" w:pos="1080"/>
        </w:tabs>
        <w:jc w:val="both"/>
        <w:rPr>
          <w:rFonts w:asciiTheme="minorHAnsi" w:hAnsiTheme="minorHAnsi" w:cstheme="minorHAnsi"/>
          <w:sz w:val="22"/>
          <w:szCs w:val="22"/>
        </w:rPr>
      </w:pPr>
      <w:r w:rsidRPr="00972231">
        <w:rPr>
          <w:rFonts w:asciiTheme="minorHAnsi" w:hAnsiTheme="minorHAnsi" w:cstheme="minorHAnsi"/>
          <w:sz w:val="22"/>
          <w:szCs w:val="22"/>
        </w:rPr>
        <w:t xml:space="preserve">Jeżeli wady robót nie dadzą się usunąć lub nie zostaną usunięte w terminie wyznaczonym, </w:t>
      </w:r>
      <w:r>
        <w:rPr>
          <w:rFonts w:asciiTheme="minorHAnsi" w:hAnsiTheme="minorHAnsi" w:cstheme="minorHAnsi"/>
          <w:sz w:val="22"/>
          <w:szCs w:val="22"/>
        </w:rPr>
        <w:br/>
      </w:r>
      <w:r w:rsidRPr="00972231">
        <w:rPr>
          <w:rFonts w:asciiTheme="minorHAnsi" w:hAnsiTheme="minorHAnsi" w:cstheme="minorHAnsi"/>
          <w:sz w:val="22"/>
          <w:szCs w:val="22"/>
        </w:rPr>
        <w:t>a wady są istotne;</w:t>
      </w:r>
    </w:p>
    <w:p w14:paraId="2F7DA853" w14:textId="77777777" w:rsidR="00C271D7" w:rsidRPr="00972231" w:rsidRDefault="00C271D7" w:rsidP="00C271D7">
      <w:pPr>
        <w:numPr>
          <w:ilvl w:val="1"/>
          <w:numId w:val="35"/>
        </w:numPr>
        <w:tabs>
          <w:tab w:val="left" w:pos="360"/>
          <w:tab w:val="left" w:pos="1080"/>
        </w:tabs>
        <w:jc w:val="both"/>
        <w:rPr>
          <w:rFonts w:asciiTheme="minorHAnsi" w:hAnsiTheme="minorHAnsi" w:cstheme="minorHAnsi"/>
          <w:sz w:val="22"/>
          <w:szCs w:val="22"/>
        </w:rPr>
      </w:pPr>
      <w:r w:rsidRPr="00972231">
        <w:rPr>
          <w:rFonts w:asciiTheme="minorHAnsi" w:hAnsiTheme="minorHAnsi" w:cstheme="minorHAnsi"/>
          <w:sz w:val="22"/>
          <w:szCs w:val="22"/>
        </w:rPr>
        <w:t>Jeżeli kary umowne osiągną limit , o którym mowa w § 15 ust. 4, a Zamawiający uzna, że wykonywanie umowy nie będzie kontynuowane, niezależnie od innych uprawnień wynikających z umowy lub przepisów prawa, Zamawiający jest uprawniony do wypowiedzenia umowy ze skutkiem natychmiastowym. Wykonawca pozostaje zobowiązany do zapłacenia Zamawiającemu kar umownych, co do których podstawa naliczenia już wystąpiła oraz kary z § 15 ust. 2 pkt. i), jak również odszkodowania, jeżeli szkoda przewyższa wysokość kar umownych. Zamawiający ma prawo powierzenia dokończenia robót innemu podmiotowi – wykonanie zastępcze. Jeżeli wynagrodzenie, jakie Zamawiający będzie musiał zapłacić za dokończenie robót będzie wyższe od tej części wynagrodzenia Wykonawcy, która przypadałaby na roboty niewykonane przez Wykonawcę, Wykonawca bezwarunkowo na wezwanie Zamawiającego pokryje wynikające z tego tytułu szkody dla Zamawiającego.</w:t>
      </w:r>
    </w:p>
    <w:p w14:paraId="02AF52E5" w14:textId="77777777" w:rsidR="00C271D7" w:rsidRPr="00972231" w:rsidRDefault="00C271D7" w:rsidP="00C271D7">
      <w:pPr>
        <w:numPr>
          <w:ilvl w:val="0"/>
          <w:numId w:val="33"/>
        </w:numPr>
        <w:jc w:val="both"/>
        <w:rPr>
          <w:rFonts w:asciiTheme="minorHAnsi" w:hAnsiTheme="minorHAnsi" w:cstheme="minorHAnsi"/>
          <w:b/>
          <w:sz w:val="22"/>
          <w:szCs w:val="22"/>
        </w:rPr>
      </w:pPr>
      <w:r w:rsidRPr="00972231">
        <w:rPr>
          <w:rFonts w:asciiTheme="minorHAnsi" w:hAnsiTheme="minorHAnsi" w:cstheme="minorHAnsi"/>
          <w:sz w:val="22"/>
          <w:szCs w:val="22"/>
        </w:rPr>
        <w:t>Wypowiedzenie umowy nie ogranicza możliwości dochodzenia kar umownych.</w:t>
      </w:r>
    </w:p>
    <w:p w14:paraId="1B0BCD65" w14:textId="77777777" w:rsidR="00C271D7" w:rsidRPr="00972231" w:rsidRDefault="00C271D7" w:rsidP="00C271D7">
      <w:pPr>
        <w:jc w:val="center"/>
        <w:rPr>
          <w:rFonts w:asciiTheme="minorHAnsi" w:hAnsiTheme="minorHAnsi" w:cstheme="minorHAnsi"/>
          <w:b/>
          <w:sz w:val="22"/>
          <w:szCs w:val="22"/>
        </w:rPr>
      </w:pPr>
    </w:p>
    <w:p w14:paraId="2ED369FF"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18</w:t>
      </w:r>
    </w:p>
    <w:p w14:paraId="7F961EFE"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xml:space="preserve"> Zwrot terenu robót</w:t>
      </w:r>
    </w:p>
    <w:p w14:paraId="3D3001CA" w14:textId="77777777" w:rsidR="00C271D7" w:rsidRPr="00972231" w:rsidRDefault="00C271D7" w:rsidP="00C271D7">
      <w:pPr>
        <w:jc w:val="center"/>
        <w:rPr>
          <w:rFonts w:asciiTheme="minorHAnsi" w:hAnsiTheme="minorHAnsi" w:cstheme="minorHAnsi"/>
          <w:sz w:val="22"/>
          <w:szCs w:val="22"/>
        </w:rPr>
      </w:pPr>
    </w:p>
    <w:p w14:paraId="75C1849C" w14:textId="77777777" w:rsidR="00C271D7" w:rsidRPr="00972231" w:rsidRDefault="00C271D7" w:rsidP="00C271D7">
      <w:pPr>
        <w:tabs>
          <w:tab w:val="left" w:pos="495"/>
        </w:tabs>
        <w:ind w:left="360"/>
        <w:jc w:val="both"/>
        <w:rPr>
          <w:rFonts w:asciiTheme="minorHAnsi" w:hAnsiTheme="minorHAnsi" w:cstheme="minorHAnsi"/>
          <w:sz w:val="22"/>
          <w:szCs w:val="22"/>
        </w:rPr>
      </w:pPr>
      <w:r w:rsidRPr="00972231">
        <w:rPr>
          <w:rFonts w:asciiTheme="minorHAnsi" w:hAnsiTheme="minorHAnsi" w:cstheme="minorHAnsi"/>
          <w:sz w:val="22"/>
          <w:szCs w:val="22"/>
        </w:rPr>
        <w:t xml:space="preserve">Po zakończeniu robót albo po odstąpieniu przez Zamawiającego od umowy lub jej rozwiązaniu oraz po wykonaniu swoich obowiązków określonych w § 16 ust. 2 pkt. 2.1., Wykonawca zobowiązany jest do przekazania Zamawiającemu terenu robót. Przekazanie zostanie stwierdzone protokołem zwrotu i powinno nastąpić w terminie 14 dni od dnia podpisania przez Strony protokołu odbioru końcowego lub od dnia podpisania protokołu inwentaryzacyjnego, o którym mowa w § 16 ust. 2 pkt. 2.1. </w:t>
      </w:r>
    </w:p>
    <w:p w14:paraId="1C0959E6" w14:textId="77777777" w:rsidR="00C271D7" w:rsidRPr="00972231" w:rsidRDefault="00C271D7" w:rsidP="00C271D7">
      <w:pPr>
        <w:jc w:val="both"/>
        <w:rPr>
          <w:rFonts w:asciiTheme="minorHAnsi" w:hAnsiTheme="minorHAnsi" w:cstheme="minorHAnsi"/>
          <w:sz w:val="22"/>
          <w:szCs w:val="22"/>
        </w:rPr>
      </w:pPr>
      <w:r w:rsidRPr="00972231">
        <w:rPr>
          <w:rFonts w:asciiTheme="minorHAnsi" w:hAnsiTheme="minorHAnsi" w:cstheme="minorHAnsi"/>
          <w:sz w:val="22"/>
          <w:szCs w:val="22"/>
        </w:rPr>
        <w:tab/>
      </w:r>
      <w:r w:rsidRPr="00972231">
        <w:rPr>
          <w:rFonts w:asciiTheme="minorHAnsi" w:hAnsiTheme="minorHAnsi" w:cstheme="minorHAnsi"/>
          <w:sz w:val="22"/>
          <w:szCs w:val="22"/>
        </w:rPr>
        <w:tab/>
      </w:r>
      <w:r w:rsidRPr="00972231">
        <w:rPr>
          <w:rFonts w:asciiTheme="minorHAnsi" w:hAnsiTheme="minorHAnsi" w:cstheme="minorHAnsi"/>
          <w:sz w:val="22"/>
          <w:szCs w:val="22"/>
        </w:rPr>
        <w:tab/>
      </w:r>
      <w:r w:rsidRPr="00972231">
        <w:rPr>
          <w:rFonts w:asciiTheme="minorHAnsi" w:hAnsiTheme="minorHAnsi" w:cstheme="minorHAnsi"/>
          <w:sz w:val="22"/>
          <w:szCs w:val="22"/>
        </w:rPr>
        <w:tab/>
      </w:r>
      <w:r w:rsidRPr="00972231">
        <w:rPr>
          <w:rFonts w:asciiTheme="minorHAnsi" w:hAnsiTheme="minorHAnsi" w:cstheme="minorHAnsi"/>
          <w:sz w:val="22"/>
          <w:szCs w:val="22"/>
        </w:rPr>
        <w:tab/>
        <w:t xml:space="preserve">      </w:t>
      </w:r>
    </w:p>
    <w:p w14:paraId="2DCA7E89" w14:textId="77777777" w:rsidR="00C271D7" w:rsidRPr="00972231" w:rsidRDefault="00C271D7" w:rsidP="00C271D7">
      <w:pPr>
        <w:jc w:val="both"/>
        <w:rPr>
          <w:rFonts w:asciiTheme="minorHAnsi" w:hAnsiTheme="minorHAnsi" w:cstheme="minorHAnsi"/>
          <w:sz w:val="22"/>
          <w:szCs w:val="22"/>
        </w:rPr>
      </w:pP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t>§ 19</w:t>
      </w:r>
    </w:p>
    <w:p w14:paraId="4C65072A"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Zakaz przenoszenia praw i obowiązków</w:t>
      </w:r>
    </w:p>
    <w:p w14:paraId="5AD0B557" w14:textId="77777777" w:rsidR="00C271D7" w:rsidRPr="00972231" w:rsidRDefault="00C271D7" w:rsidP="00C271D7">
      <w:pPr>
        <w:rPr>
          <w:rFonts w:asciiTheme="minorHAnsi" w:hAnsiTheme="minorHAnsi" w:cstheme="minorHAnsi"/>
          <w:sz w:val="22"/>
          <w:szCs w:val="22"/>
        </w:rPr>
      </w:pPr>
    </w:p>
    <w:p w14:paraId="13C9B7B4" w14:textId="77777777" w:rsidR="00C271D7" w:rsidRPr="00B820C5" w:rsidRDefault="00C271D7" w:rsidP="00C271D7">
      <w:pPr>
        <w:ind w:left="360"/>
        <w:jc w:val="both"/>
        <w:rPr>
          <w:rFonts w:asciiTheme="minorHAnsi" w:hAnsiTheme="minorHAnsi" w:cstheme="minorHAnsi"/>
          <w:sz w:val="22"/>
          <w:szCs w:val="22"/>
        </w:rPr>
      </w:pPr>
      <w:r w:rsidRPr="00972231">
        <w:rPr>
          <w:rFonts w:asciiTheme="minorHAnsi" w:hAnsiTheme="minorHAnsi" w:cstheme="minorHAnsi"/>
          <w:sz w:val="22"/>
          <w:szCs w:val="22"/>
        </w:rPr>
        <w:t>Wykonawca nie może przenieść na jakąkolwiek osobę trzecią, praw, a w tym wierzytelności wynikających z umowy bez uprzedniej zgody Zamawiającego wyrażonej w formie pisemnej pod rygorem nieważności.</w:t>
      </w:r>
      <w:r>
        <w:rPr>
          <w:rFonts w:asciiTheme="minorHAnsi" w:hAnsiTheme="minorHAnsi" w:cstheme="minorHAnsi"/>
          <w:sz w:val="22"/>
          <w:szCs w:val="22"/>
        </w:rPr>
        <w:t xml:space="preserve"> </w:t>
      </w:r>
      <w:r w:rsidRPr="00972231">
        <w:rPr>
          <w:rFonts w:asciiTheme="minorHAnsi" w:hAnsiTheme="minorHAnsi" w:cstheme="minorHAnsi"/>
          <w:b/>
          <w:bCs/>
          <w:sz w:val="22"/>
          <w:szCs w:val="22"/>
        </w:rPr>
        <w:t>Faktura wystawiona w toku realizacji niniejszej umowy przez Wykonawcę, powinna zawierać oświadczenie, że przelew wierzytelności wynikających z niniejszej umowy wymaga zgody Zamawiającego.</w:t>
      </w:r>
    </w:p>
    <w:p w14:paraId="3C9939DA" w14:textId="77777777" w:rsidR="00C271D7" w:rsidRDefault="00C271D7" w:rsidP="00C271D7">
      <w:pPr>
        <w:rPr>
          <w:rFonts w:asciiTheme="minorHAnsi" w:hAnsiTheme="minorHAnsi" w:cstheme="minorHAnsi"/>
          <w:b/>
          <w:color w:val="000000"/>
          <w:sz w:val="22"/>
          <w:szCs w:val="22"/>
        </w:rPr>
      </w:pPr>
      <w:r w:rsidRPr="00972231">
        <w:rPr>
          <w:rFonts w:asciiTheme="minorHAnsi" w:hAnsiTheme="minorHAnsi" w:cstheme="minorHAnsi"/>
          <w:b/>
          <w:color w:val="000000"/>
          <w:sz w:val="22"/>
          <w:szCs w:val="22"/>
        </w:rPr>
        <w:t xml:space="preserve"> </w:t>
      </w:r>
    </w:p>
    <w:p w14:paraId="5D4D2248" w14:textId="77777777" w:rsidR="00C271D7" w:rsidRDefault="00C271D7" w:rsidP="00C271D7">
      <w:pPr>
        <w:ind w:left="-180" w:hanging="360"/>
        <w:jc w:val="center"/>
        <w:rPr>
          <w:rFonts w:asciiTheme="minorHAnsi" w:hAnsiTheme="minorHAnsi" w:cstheme="minorHAnsi"/>
          <w:b/>
          <w:color w:val="000000"/>
          <w:sz w:val="22"/>
          <w:szCs w:val="22"/>
        </w:rPr>
      </w:pPr>
    </w:p>
    <w:p w14:paraId="732905EF" w14:textId="77777777" w:rsidR="00C271D7" w:rsidRPr="00972231" w:rsidRDefault="00C271D7" w:rsidP="00C271D7">
      <w:pPr>
        <w:ind w:left="-180" w:hanging="360"/>
        <w:jc w:val="center"/>
        <w:rPr>
          <w:rFonts w:asciiTheme="minorHAnsi" w:hAnsiTheme="minorHAnsi" w:cstheme="minorHAnsi"/>
          <w:color w:val="000000"/>
          <w:kern w:val="0"/>
          <w:sz w:val="22"/>
          <w:szCs w:val="22"/>
          <w:lang w:eastAsia="pl-PL"/>
        </w:rPr>
      </w:pPr>
      <w:r w:rsidRPr="00972231">
        <w:rPr>
          <w:rFonts w:asciiTheme="minorHAnsi" w:hAnsiTheme="minorHAnsi" w:cstheme="minorHAnsi"/>
          <w:b/>
          <w:color w:val="000000"/>
          <w:sz w:val="22"/>
          <w:szCs w:val="22"/>
        </w:rPr>
        <w:t xml:space="preserve">    § 20</w:t>
      </w:r>
    </w:p>
    <w:p w14:paraId="07D5A39B" w14:textId="77777777" w:rsidR="00C271D7" w:rsidRPr="00972231" w:rsidRDefault="00C271D7" w:rsidP="00C271D7">
      <w:pPr>
        <w:ind w:left="357"/>
        <w:jc w:val="center"/>
        <w:rPr>
          <w:rFonts w:asciiTheme="minorHAnsi" w:hAnsiTheme="minorHAnsi" w:cstheme="minorHAnsi"/>
          <w:sz w:val="22"/>
          <w:szCs w:val="22"/>
        </w:rPr>
      </w:pPr>
      <w:r w:rsidRPr="00972231">
        <w:rPr>
          <w:rFonts w:asciiTheme="minorHAnsi" w:hAnsiTheme="minorHAnsi" w:cstheme="minorHAnsi"/>
          <w:b/>
          <w:sz w:val="22"/>
          <w:szCs w:val="22"/>
        </w:rPr>
        <w:t>Prawa autorskie i prawa własności przemysłowej, tajemni</w:t>
      </w:r>
      <w:r>
        <w:rPr>
          <w:rFonts w:asciiTheme="minorHAnsi" w:hAnsiTheme="minorHAnsi" w:cstheme="minorHAnsi"/>
          <w:b/>
          <w:sz w:val="22"/>
          <w:szCs w:val="22"/>
        </w:rPr>
        <w:t xml:space="preserve">ca handlowa oraz ochrona danych </w:t>
      </w:r>
      <w:r w:rsidRPr="00972231">
        <w:rPr>
          <w:rFonts w:asciiTheme="minorHAnsi" w:hAnsiTheme="minorHAnsi" w:cstheme="minorHAnsi"/>
          <w:b/>
          <w:sz w:val="22"/>
          <w:szCs w:val="22"/>
        </w:rPr>
        <w:t>osobowych</w:t>
      </w:r>
    </w:p>
    <w:p w14:paraId="29F21580" w14:textId="77777777" w:rsidR="00C271D7" w:rsidRPr="00972231" w:rsidRDefault="00C271D7" w:rsidP="00C271D7">
      <w:pPr>
        <w:jc w:val="center"/>
        <w:rPr>
          <w:rFonts w:asciiTheme="minorHAnsi" w:hAnsiTheme="minorHAnsi" w:cstheme="minorHAnsi"/>
          <w:sz w:val="22"/>
          <w:szCs w:val="22"/>
        </w:rPr>
      </w:pPr>
      <w:r w:rsidRPr="00972231">
        <w:rPr>
          <w:rFonts w:asciiTheme="minorHAnsi" w:hAnsiTheme="minorHAnsi" w:cstheme="minorHAnsi"/>
          <w:sz w:val="22"/>
          <w:szCs w:val="22"/>
        </w:rPr>
        <w:t> </w:t>
      </w:r>
    </w:p>
    <w:p w14:paraId="472F9F13"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eastAsia="SimSun" w:hAnsiTheme="minorHAnsi" w:cstheme="minorHAnsi"/>
          <w:sz w:val="22"/>
          <w:szCs w:val="22"/>
        </w:rPr>
        <w:t xml:space="preserve">Z chwilą przyjęcia przez Zamawiającego dokumentacji powykonawczej (lub przyjmowanej przez niego części) Wykonawca przenosi na czas nieokreślony na rzecz Zamawiającego, bez konieczności składania w tym zakresie dodatkowego oświadczenia woli związane z ww. dokumentacją autorskie prawa majątkowe do utworów wraz z wyłącznym prawem do wykonywania i zezwalania na wykonywanie zależnych praw autorskich  na polach eksploatacji wskazanych w ustępie 2 niniejszego paragrafu. Z chwilą nabycia praw majątkowych autorskich Zamawiający nabywa własność egzemplarzy, na których utrwalono utwór, co do których następuje nabycie tych praw oraz prawo do wykonywania i zezwalania na wykonywanie zależnych praw autorskich do utworów. </w:t>
      </w:r>
    </w:p>
    <w:p w14:paraId="08F67200"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 xml:space="preserve">Przeniesienie prawa, wskazanego powyżej  rozciąga się na następujące pola eksploatacji: </w:t>
      </w:r>
      <w:r w:rsidRPr="00972231">
        <w:rPr>
          <w:rFonts w:asciiTheme="minorHAnsi" w:eastAsia="SimSun" w:hAnsiTheme="minorHAnsi" w:cstheme="minorHAnsi"/>
          <w:sz w:val="22"/>
          <w:szCs w:val="22"/>
        </w:rPr>
        <w:t>utrwalenie i zwielokrotnianie dowolnymi technikami, w tym drukarskimi, poligraficznymi, reprograficznymi, informatycznymi, cyfrowymi, w tym kserokopie, slajdy, reprodukcje komputerowe, i odmianami tych technik, wykorzystywanie wielokrotne utworu do realizacji inwestycji, opracowania realizacji projektu technicznego z przedmiarami i kosztorysami inwestorskimi, do remontów lub odbudowy inwestycji sporządzonych z wykorzystaniem utworu, sporządzanie makiety inwestycji, wprowadzanie do pamięci komputera;  w dowolnym miejscu i c</w:t>
      </w:r>
      <w:r>
        <w:rPr>
          <w:rFonts w:asciiTheme="minorHAnsi" w:eastAsia="SimSun" w:hAnsiTheme="minorHAnsi" w:cstheme="minorHAnsi"/>
          <w:sz w:val="22"/>
          <w:szCs w:val="22"/>
        </w:rPr>
        <w:t xml:space="preserve">zasie </w:t>
      </w:r>
      <w:r w:rsidRPr="00972231">
        <w:rPr>
          <w:rFonts w:asciiTheme="minorHAnsi" w:eastAsia="SimSun" w:hAnsiTheme="minorHAnsi" w:cstheme="minorHAnsi"/>
          <w:sz w:val="22"/>
          <w:szCs w:val="22"/>
        </w:rPr>
        <w:t xml:space="preserve">w dowolnej liczbie; udostępnianie wykonawcom, w tym także wykonanych kopii; rozpowszechnianie w inny sposób w tym, ekspozycja, publikowanie części lub całości, opracowania i modyfikacje. </w:t>
      </w:r>
    </w:p>
    <w:p w14:paraId="71801229"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eastAsia="SimSun" w:hAnsiTheme="minorHAnsi" w:cstheme="minorHAnsi"/>
          <w:sz w:val="22"/>
          <w:szCs w:val="22"/>
        </w:rPr>
        <w:t xml:space="preserve">Strony ustalają, iż rozpowszechnianie na wyżej wymienionych polach eksploatacji może następować w całości, w części, fragmentach, samodzielnie, w połączeniu z dziełami innych podmiotów, w tym jako cześć dzieła zbiorowego, po zarchiwizowaniu w formie elektronicznej </w:t>
      </w:r>
      <w:r>
        <w:rPr>
          <w:rFonts w:asciiTheme="minorHAnsi" w:eastAsia="SimSun" w:hAnsiTheme="minorHAnsi" w:cstheme="minorHAnsi"/>
          <w:sz w:val="22"/>
          <w:szCs w:val="22"/>
        </w:rPr>
        <w:br/>
      </w:r>
      <w:r w:rsidRPr="00972231">
        <w:rPr>
          <w:rFonts w:asciiTheme="minorHAnsi" w:eastAsia="SimSun" w:hAnsiTheme="minorHAnsi" w:cstheme="minorHAnsi"/>
          <w:sz w:val="22"/>
          <w:szCs w:val="22"/>
        </w:rPr>
        <w:t xml:space="preserve">i drukowanej, po dokonaniu opracowań, przystosowań, uzupełnień lub innych modyfikacji itd.  </w:t>
      </w:r>
    </w:p>
    <w:p w14:paraId="59459685"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eastAsia="SimSun" w:hAnsiTheme="minorHAnsi" w:cstheme="minorHAnsi"/>
          <w:sz w:val="22"/>
          <w:szCs w:val="22"/>
        </w:rPr>
        <w:t xml:space="preserve">Postanowienia powyższych ustępów stosuje się odpowiednio do zmian w </w:t>
      </w:r>
      <w:r w:rsidRPr="00972231">
        <w:rPr>
          <w:rFonts w:asciiTheme="minorHAnsi" w:hAnsiTheme="minorHAnsi" w:cstheme="minorHAnsi"/>
          <w:sz w:val="22"/>
          <w:szCs w:val="22"/>
        </w:rPr>
        <w:t xml:space="preserve">utworach wchodzących w skład przedmiotu umowy, </w:t>
      </w:r>
      <w:r w:rsidRPr="00972231">
        <w:rPr>
          <w:rFonts w:asciiTheme="minorHAnsi" w:eastAsia="SimSun" w:hAnsiTheme="minorHAnsi" w:cstheme="minorHAnsi"/>
          <w:sz w:val="22"/>
          <w:szCs w:val="22"/>
        </w:rPr>
        <w:t xml:space="preserve">dokonanych w ramach nadzoru autorskiego z tym, że prawa majątkowe autorskie do zmienionych </w:t>
      </w:r>
      <w:r w:rsidRPr="00972231">
        <w:rPr>
          <w:rFonts w:asciiTheme="minorHAnsi" w:hAnsiTheme="minorHAnsi" w:cstheme="minorHAnsi"/>
          <w:sz w:val="22"/>
          <w:szCs w:val="22"/>
        </w:rPr>
        <w:t>utworów</w:t>
      </w:r>
      <w:r w:rsidRPr="00972231">
        <w:rPr>
          <w:rFonts w:asciiTheme="minorHAnsi" w:eastAsia="SimSun" w:hAnsiTheme="minorHAnsi" w:cstheme="minorHAnsi"/>
          <w:sz w:val="22"/>
          <w:szCs w:val="22"/>
        </w:rPr>
        <w:t xml:space="preserve"> Zamawiający nabywa z chwilą wprowadzenia tych zmian w trakcie wykonywania obowiązków nadzoru autorskiego.</w:t>
      </w:r>
      <w:r w:rsidRPr="00972231">
        <w:rPr>
          <w:rFonts w:asciiTheme="minorHAnsi" w:hAnsiTheme="minorHAnsi" w:cstheme="minorHAnsi"/>
          <w:sz w:val="22"/>
          <w:szCs w:val="22"/>
        </w:rPr>
        <w:t xml:space="preserve"> </w:t>
      </w:r>
    </w:p>
    <w:p w14:paraId="5DAC4E3F"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 xml:space="preserve">Wykonawca oświadcza, iż w chwili przyjęcia dokumentacji powykonawczej przez Zamawiającego, w tym również jego części, przysługiwać mu będzie pełnia autorskich praw, prawa te nie będą obciążone żadnymi prawami osób trzecich, ani nie będą naruszać prawa ani interesów i dóbr prawem chronionych osób trzecich. </w:t>
      </w:r>
    </w:p>
    <w:p w14:paraId="3642B03D"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 xml:space="preserve">Wynagrodzenie należne Wykonawcy i określone w § 4 ust. 1 niniejszej umowy obejmuje również wynagrodzenie za przeniesienie praw autorskich majątkowych do utworów </w:t>
      </w:r>
      <w:r>
        <w:rPr>
          <w:rFonts w:asciiTheme="minorHAnsi" w:hAnsiTheme="minorHAnsi" w:cstheme="minorHAnsi"/>
          <w:sz w:val="22"/>
          <w:szCs w:val="22"/>
        </w:rPr>
        <w:br/>
      </w:r>
      <w:r w:rsidRPr="00972231">
        <w:rPr>
          <w:rFonts w:asciiTheme="minorHAnsi" w:hAnsiTheme="minorHAnsi" w:cstheme="minorHAnsi"/>
          <w:sz w:val="22"/>
          <w:szCs w:val="22"/>
        </w:rPr>
        <w:t xml:space="preserve">i przeniesienie prawa do zezwalania na wykonywanie zależnych praw autorskich do tych utworów na wszelkich polach eksploatacji wskazanych w umowie oraz własność nośników / egzemplarzy, na których utwory utrwalono. </w:t>
      </w:r>
    </w:p>
    <w:p w14:paraId="376FD679"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 xml:space="preserve">Wykonawca zapewnia, iż korzystanie przez niego z wszelkich materiałów, urządzeń, instalacji, wykorzystywanie przez niego technologii do wykonywania przedmiotu umowy nie narusza niczyich praw autorskich, ani praw własności przemysłowej. </w:t>
      </w:r>
    </w:p>
    <w:p w14:paraId="5883B047"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Wykonawca zobowiązuje się do zachowania w tajemnicy informacji poufnych i do nie ujawniania ich jakimkolwiek podmiotom, pod rygorem odpowiedzialności odszkodowawczej, wyłączając sytuację, gdy otrzyma na to pisemną zgodę Zamawiającego lub gdy jest do tego zobowiązany na podstawie bezwzględnie obowiązujących przepisów prawa. Obowiąze</w:t>
      </w:r>
      <w:r>
        <w:rPr>
          <w:rFonts w:asciiTheme="minorHAnsi" w:hAnsiTheme="minorHAnsi" w:cstheme="minorHAnsi"/>
          <w:sz w:val="22"/>
          <w:szCs w:val="22"/>
        </w:rPr>
        <w:t xml:space="preserve">k zachowania tajemnicy oznacza </w:t>
      </w:r>
      <w:r w:rsidRPr="00972231">
        <w:rPr>
          <w:rFonts w:asciiTheme="minorHAnsi" w:hAnsiTheme="minorHAnsi" w:cstheme="minorHAnsi"/>
          <w:sz w:val="22"/>
          <w:szCs w:val="22"/>
        </w:rPr>
        <w:t xml:space="preserve">w szczególności, iż Wykonawca nie będzie przekazywać, ujawniać ani wykorzystywać informacji poufnych samodzielnie lub w stosunkach z jakąkolwiek osobą trzecią. Obowiązek zachowania w tajemnicy informacji poufnych nie jest ograniczony </w:t>
      </w:r>
      <w:r>
        <w:rPr>
          <w:rFonts w:asciiTheme="minorHAnsi" w:hAnsiTheme="minorHAnsi" w:cstheme="minorHAnsi"/>
          <w:sz w:val="22"/>
          <w:szCs w:val="22"/>
        </w:rPr>
        <w:br/>
      </w:r>
      <w:r w:rsidRPr="00972231">
        <w:rPr>
          <w:rFonts w:asciiTheme="minorHAnsi" w:hAnsiTheme="minorHAnsi" w:cstheme="minorHAnsi"/>
          <w:sz w:val="22"/>
          <w:szCs w:val="22"/>
        </w:rPr>
        <w:t xml:space="preserve">w czasie. </w:t>
      </w:r>
    </w:p>
    <w:p w14:paraId="4F0E8934"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 xml:space="preserve">Wykonawca zobowiązany jest bezwzględnie przestrzegać obowiązującej Ustawy </w:t>
      </w:r>
      <w:r w:rsidRPr="00972231">
        <w:rPr>
          <w:rFonts w:asciiTheme="minorHAnsi" w:hAnsiTheme="minorHAnsi" w:cstheme="minorHAnsi"/>
          <w:sz w:val="22"/>
          <w:szCs w:val="22"/>
        </w:rPr>
        <w:br/>
        <w:t>z dnia 10 maja 2018 r. o ochronie danych osobowych (</w:t>
      </w:r>
      <w:r w:rsidRPr="00972231">
        <w:rPr>
          <w:rStyle w:val="h1"/>
          <w:rFonts w:asciiTheme="minorHAnsi" w:hAnsiTheme="minorHAnsi" w:cstheme="minorHAnsi"/>
          <w:sz w:val="22"/>
          <w:szCs w:val="22"/>
        </w:rPr>
        <w:t>Dz. U. 2019 poz. 1781</w:t>
      </w:r>
      <w:r w:rsidRPr="00972231">
        <w:rPr>
          <w:rStyle w:val="h1"/>
          <w:rFonts w:asciiTheme="minorHAnsi" w:hAnsiTheme="minorHAnsi" w:cstheme="minorHAnsi"/>
          <w:sz w:val="22"/>
          <w:szCs w:val="22"/>
        </w:rPr>
        <w:br/>
        <w:t xml:space="preserve">z </w:t>
      </w:r>
      <w:proofErr w:type="spellStart"/>
      <w:r w:rsidRPr="00972231">
        <w:rPr>
          <w:rStyle w:val="h1"/>
          <w:rFonts w:asciiTheme="minorHAnsi" w:hAnsiTheme="minorHAnsi" w:cstheme="minorHAnsi"/>
          <w:sz w:val="22"/>
          <w:szCs w:val="22"/>
        </w:rPr>
        <w:t>późn</w:t>
      </w:r>
      <w:proofErr w:type="spellEnd"/>
      <w:r w:rsidRPr="00972231">
        <w:rPr>
          <w:rStyle w:val="h1"/>
          <w:rFonts w:asciiTheme="minorHAnsi" w:hAnsiTheme="minorHAnsi" w:cstheme="minorHAnsi"/>
          <w:sz w:val="22"/>
          <w:szCs w:val="22"/>
        </w:rPr>
        <w:t>. zm.</w:t>
      </w:r>
      <w:r w:rsidRPr="00972231">
        <w:rPr>
          <w:rFonts w:asciiTheme="minorHAnsi" w:hAnsiTheme="minorHAnsi" w:cstheme="minorHAnsi"/>
          <w:sz w:val="22"/>
          <w:szCs w:val="22"/>
        </w:rPr>
        <w:t xml:space="preserve">). </w:t>
      </w:r>
    </w:p>
    <w:p w14:paraId="7BB281EE"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 xml:space="preserve">Wykonawca zobowiązuje się przetwarzać powierzone dane wyłącznie w zakresie </w:t>
      </w:r>
      <w:r w:rsidRPr="00972231">
        <w:rPr>
          <w:rFonts w:asciiTheme="minorHAnsi" w:hAnsiTheme="minorHAnsi" w:cstheme="minorHAnsi"/>
          <w:sz w:val="22"/>
          <w:szCs w:val="22"/>
        </w:rPr>
        <w:br/>
        <w:t xml:space="preserve">i celu przewidzianym w niniejszej Umowie, a także jest zobowiązany do zachowania w tajemnicy wszelkich informacji poufnych i ochrony danych osobowych stanowiących tajemnicę Zamawiającego, które zostały udostępnione Wykonawcy przez Zamawiającego w związku z wykonywaniem niniejszej Umowy oraz uzyskanych przy okazji jej wykonywania i nie ujawniać ich osobom trzecim, poza odpowiednimi pracownikami Wykonawcy (oraz osobami z pomocą których wykonuje Umowę)  i wyłącznie w celu prawidłowej realizacji umowy, z zastrzeżeniem, że zobowiązanie zawarte w niniejszym ustępie zachowa swą ważność również po zakończeniu realizacji przedmiotu umowy. </w:t>
      </w:r>
    </w:p>
    <w:p w14:paraId="0A2F72D6"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 xml:space="preserve">Wykonawca podejmie wszelkie niezbędne środki od swoich pracowników (oraz osób </w:t>
      </w:r>
      <w:r w:rsidRPr="00972231">
        <w:rPr>
          <w:rFonts w:asciiTheme="minorHAnsi" w:hAnsiTheme="minorHAnsi" w:cstheme="minorHAnsi"/>
          <w:sz w:val="22"/>
          <w:szCs w:val="22"/>
        </w:rPr>
        <w:br/>
        <w:t xml:space="preserve">z pomocą których wykonuje umowę) dla zapewnienia bezpieczeństwa ochrony danych osobowych przed dopuszczeniem ich do pracy nad realizacją niniejszej umowy. </w:t>
      </w:r>
    </w:p>
    <w:p w14:paraId="59553A75" w14:textId="77777777" w:rsidR="00C271D7" w:rsidRPr="00972231" w:rsidRDefault="00C271D7" w:rsidP="00C271D7">
      <w:pPr>
        <w:numPr>
          <w:ilvl w:val="0"/>
          <w:numId w:val="36"/>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W przypadku, gdyby Zamawiający poniósł szkodę w wyniku naruszenia przez Wykonawcę postanowień klauzuli poufności lub ochrony danych osobowych, będzie miał prawo żądać od Wykonawcy natychmiastowego zaniechania naruszeń oraz pokrycia wszelkich kosztów związanych z usuw</w:t>
      </w:r>
      <w:r>
        <w:rPr>
          <w:rFonts w:asciiTheme="minorHAnsi" w:hAnsiTheme="minorHAnsi" w:cstheme="minorHAnsi"/>
          <w:sz w:val="22"/>
          <w:szCs w:val="22"/>
        </w:rPr>
        <w:t xml:space="preserve">aniem skutków tego naruszenia, </w:t>
      </w:r>
      <w:r w:rsidRPr="00972231">
        <w:rPr>
          <w:rFonts w:asciiTheme="minorHAnsi" w:hAnsiTheme="minorHAnsi" w:cstheme="minorHAnsi"/>
          <w:sz w:val="22"/>
          <w:szCs w:val="22"/>
        </w:rPr>
        <w:t>w tym kosztów postępowania sądowego.</w:t>
      </w:r>
    </w:p>
    <w:p w14:paraId="35B0759E" w14:textId="77777777" w:rsidR="00C271D7" w:rsidRPr="00972231" w:rsidRDefault="00C271D7" w:rsidP="00C271D7">
      <w:pPr>
        <w:suppressAutoHyphens w:val="0"/>
        <w:ind w:left="360"/>
        <w:jc w:val="both"/>
        <w:rPr>
          <w:rFonts w:asciiTheme="minorHAnsi" w:hAnsiTheme="minorHAnsi" w:cstheme="minorHAnsi"/>
          <w:sz w:val="22"/>
          <w:szCs w:val="22"/>
        </w:rPr>
      </w:pPr>
    </w:p>
    <w:p w14:paraId="4D9D0371" w14:textId="77777777" w:rsidR="00C271D7" w:rsidRPr="00972231" w:rsidRDefault="00C271D7" w:rsidP="00C271D7">
      <w:pPr>
        <w:suppressAutoHyphens w:val="0"/>
        <w:ind w:left="1416"/>
        <w:jc w:val="both"/>
        <w:rPr>
          <w:rFonts w:asciiTheme="minorHAnsi" w:hAnsiTheme="minorHAnsi" w:cstheme="minorHAnsi"/>
          <w:b/>
          <w:sz w:val="22"/>
          <w:szCs w:val="22"/>
        </w:rPr>
      </w:pPr>
      <w:r w:rsidRPr="00972231">
        <w:rPr>
          <w:rFonts w:asciiTheme="minorHAnsi" w:hAnsiTheme="minorHAnsi" w:cstheme="minorHAnsi"/>
          <w:sz w:val="22"/>
          <w:szCs w:val="22"/>
        </w:rPr>
        <w:t xml:space="preserve">                                                                  </w:t>
      </w:r>
      <w:r w:rsidRPr="00972231">
        <w:rPr>
          <w:rFonts w:asciiTheme="minorHAnsi" w:hAnsiTheme="minorHAnsi" w:cstheme="minorHAnsi"/>
          <w:b/>
          <w:sz w:val="22"/>
          <w:szCs w:val="22"/>
        </w:rPr>
        <w:t>§ 21</w:t>
      </w:r>
    </w:p>
    <w:p w14:paraId="1B99E61D" w14:textId="77777777" w:rsidR="00C271D7" w:rsidRPr="00972231" w:rsidRDefault="00C271D7" w:rsidP="00C271D7">
      <w:pPr>
        <w:suppressAutoHyphens w:val="0"/>
        <w:ind w:left="1416"/>
        <w:jc w:val="both"/>
        <w:rPr>
          <w:rFonts w:asciiTheme="minorHAnsi" w:hAnsiTheme="minorHAnsi" w:cstheme="minorHAnsi"/>
          <w:b/>
          <w:sz w:val="22"/>
          <w:szCs w:val="22"/>
        </w:rPr>
      </w:pPr>
      <w:r w:rsidRPr="00972231">
        <w:rPr>
          <w:rFonts w:asciiTheme="minorHAnsi" w:hAnsiTheme="minorHAnsi" w:cstheme="minorHAnsi"/>
          <w:b/>
          <w:sz w:val="22"/>
          <w:szCs w:val="22"/>
        </w:rPr>
        <w:t xml:space="preserve">                                         Klauzula informacyjna RODO</w:t>
      </w:r>
    </w:p>
    <w:p w14:paraId="7A1D94C3" w14:textId="77777777" w:rsidR="00C271D7" w:rsidRPr="00972231" w:rsidRDefault="00C271D7" w:rsidP="00C271D7">
      <w:pPr>
        <w:suppressAutoHyphens w:val="0"/>
        <w:jc w:val="both"/>
        <w:rPr>
          <w:rFonts w:asciiTheme="minorHAnsi" w:hAnsiTheme="minorHAnsi" w:cstheme="minorHAnsi"/>
          <w:sz w:val="22"/>
          <w:szCs w:val="22"/>
        </w:rPr>
      </w:pPr>
    </w:p>
    <w:p w14:paraId="5BE0FFD0"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PEC Sp. z o.o.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 zwanego dalej RODO, w odniesieniu do danych osobowych osób fizycznych prezentujących Wykonawcę oraz osób fizycznych wskazanych przez ten podmiot jako osoby do kontaktu/koordynatorzy/ osoby odpowiedzialne za wykonanie niniejszej Umowy.</w:t>
      </w:r>
    </w:p>
    <w:p w14:paraId="61C2BBE2" w14:textId="77777777" w:rsidR="00C271D7" w:rsidRPr="00972231" w:rsidRDefault="00C271D7" w:rsidP="00C271D7">
      <w:pPr>
        <w:pStyle w:val="Akapitzlist"/>
        <w:numPr>
          <w:ilvl w:val="0"/>
          <w:numId w:val="41"/>
        </w:numPr>
        <w:suppressAutoHyphens w:val="0"/>
        <w:jc w:val="both"/>
        <w:rPr>
          <w:rStyle w:val="Hipercze"/>
          <w:rFonts w:asciiTheme="minorHAnsi" w:hAnsiTheme="minorHAnsi" w:cstheme="minorHAnsi"/>
          <w:color w:val="auto"/>
          <w:sz w:val="22"/>
          <w:szCs w:val="22"/>
          <w:u w:val="none"/>
        </w:rPr>
      </w:pPr>
      <w:r w:rsidRPr="00972231">
        <w:rPr>
          <w:rFonts w:asciiTheme="minorHAnsi" w:hAnsiTheme="minorHAnsi" w:cstheme="minorHAnsi"/>
          <w:sz w:val="22"/>
          <w:szCs w:val="22"/>
        </w:rPr>
        <w:t xml:space="preserve">Dane kontaktowe inspektora ochrony danych osobowych w PEC Sp. z o.o.: </w:t>
      </w:r>
      <w:hyperlink r:id="rId8" w:history="1">
        <w:r w:rsidRPr="00972231">
          <w:rPr>
            <w:rStyle w:val="Hipercze"/>
            <w:rFonts w:asciiTheme="minorHAnsi" w:hAnsiTheme="minorHAnsi" w:cstheme="minorHAnsi"/>
            <w:sz w:val="22"/>
            <w:szCs w:val="22"/>
          </w:rPr>
          <w:t>iod@pec.goleniow.pl</w:t>
        </w:r>
      </w:hyperlink>
    </w:p>
    <w:p w14:paraId="06AEA778"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Dane osobowe osób, o których mowa w ust. 1, będą przetwarzane przez PEC Sp. z o.o. na podstawie art.6 ust.1lit.f)RODO jedynie w celu i zakresie niezbędnym do wykonania zadań administratora danych osobowych związanych z realizacją niniejszej Umowy w kategorii dane zwykłe – imię, nazwisko, zajmowane stanowisko i miejsce pracy, numer telefonu służbowego, służbowy adres e-mail.</w:t>
      </w:r>
    </w:p>
    <w:p w14:paraId="755B5C50"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Dane osobowe osób, o których mowa w ust. 1, nie będą przekazywane podmiotom trzecim o ile nie będzie się to wiązało z koniecznością wynikającą z realizacji niniejszej Umowy.</w:t>
      </w:r>
    </w:p>
    <w:p w14:paraId="4CF17255"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Dane osobowe osób, o których mowa w ust. 1, nie będą przekazywane do państwa trzeciego, ani organizacji międzynarodowej w rozumieniu RODO.</w:t>
      </w:r>
    </w:p>
    <w:p w14:paraId="65BBF7B9"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Dane osobowe osób, o których mowa w ust. 1, będą przetwarzane przez okres 10 lat od końca roku kalendarzowego w którym niniejsza Umowa została wykonana, chyba że niezbędny będzie dłuższy okres przetwarzania np.: z uwagi na obowiązki archiwizacyjne, dochodzenie roszczeń, itp.</w:t>
      </w:r>
    </w:p>
    <w:p w14:paraId="771B7408"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Osobom, o których mowa w ust. 1 przysługuje prawo do żądania od administratora danych dostępu do ich danych osobowych, ich sprostowania, usunięcia lub ograniczenia przetwarzania lub wniesienia sprzeciwu wobec ich przetwarzania, a także prawo przenoszenia danych.</w:t>
      </w:r>
    </w:p>
    <w:p w14:paraId="733F5276"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Osobom, o których mowa w ust. 1 w związku z przetwarzaniem ich danych osobowych przysługuje prawo do wniesienia skargi do Prezesa Urzędu Ochrony Danych Osobowych.</w:t>
      </w:r>
    </w:p>
    <w:p w14:paraId="5F4B66EF"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Podanie danych osobowych, o których mowa w ust.1., jest wymagane do zawarcia niniejszej Umowy, odmowa podania danych osobowych skutkuje niemożnością zawarcia i realizacji Umowy. Wniesienie żądania usunięcia lub ograniczenia przetwarzania może skutkować (według wyboru PEC Sp. z o.o.) rozwiązaniem niniejszej Umowy z winy Wykonawcy. Wniesienie przez wyżej opisaną osobę żądania jak w zdaniu drugim skutkuje obowiązkiem Wykonawcy niezwłocznego wskazania innej osoby w jej miejsce.</w:t>
      </w:r>
    </w:p>
    <w:p w14:paraId="6AB8D895"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W oparciu o dane osobowe osób, o których mowa w ust. 1, PEC Sp. z o.o. nie będzie podejmowała zautomatyzowanych decyzji, w tym decyzji będących wynikiem profilowania w rozumieniu RODO.</w:t>
      </w:r>
    </w:p>
    <w:p w14:paraId="5059AC56" w14:textId="77777777" w:rsidR="00C271D7" w:rsidRPr="00972231" w:rsidRDefault="00C271D7" w:rsidP="00C271D7">
      <w:pPr>
        <w:pStyle w:val="Akapitzlist"/>
        <w:numPr>
          <w:ilvl w:val="0"/>
          <w:numId w:val="41"/>
        </w:numPr>
        <w:suppressAutoHyphens w:val="0"/>
        <w:jc w:val="both"/>
        <w:rPr>
          <w:rFonts w:asciiTheme="minorHAnsi" w:hAnsiTheme="minorHAnsi" w:cstheme="minorHAnsi"/>
          <w:sz w:val="22"/>
          <w:szCs w:val="22"/>
        </w:rPr>
      </w:pPr>
      <w:r w:rsidRPr="00972231">
        <w:rPr>
          <w:rFonts w:asciiTheme="minorHAnsi" w:hAnsiTheme="minorHAnsi" w:cstheme="minorHAnsi"/>
          <w:sz w:val="22"/>
          <w:szCs w:val="22"/>
        </w:rPr>
        <w:t>Wykonawca zobowiązuje się poinformować osoby fizyczne nie podpisujące niniejszej Umowy, o których mowa w ust.1, o treści niniejszego paragrafu.</w:t>
      </w:r>
    </w:p>
    <w:p w14:paraId="1B3541C7" w14:textId="77777777" w:rsidR="00C271D7" w:rsidRPr="00972231" w:rsidRDefault="00C271D7" w:rsidP="00C271D7">
      <w:pPr>
        <w:suppressAutoHyphens w:val="0"/>
        <w:ind w:left="720"/>
        <w:jc w:val="both"/>
        <w:rPr>
          <w:rFonts w:asciiTheme="minorHAnsi" w:hAnsiTheme="minorHAnsi" w:cstheme="minorHAnsi"/>
          <w:sz w:val="22"/>
          <w:szCs w:val="22"/>
        </w:rPr>
      </w:pPr>
    </w:p>
    <w:p w14:paraId="65291D4C"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 22</w:t>
      </w:r>
    </w:p>
    <w:p w14:paraId="7555DAAD" w14:textId="77777777" w:rsidR="00C271D7" w:rsidRPr="00972231" w:rsidRDefault="00C271D7" w:rsidP="00C271D7">
      <w:pPr>
        <w:jc w:val="center"/>
        <w:rPr>
          <w:rFonts w:asciiTheme="minorHAnsi" w:hAnsiTheme="minorHAnsi" w:cstheme="minorHAnsi"/>
          <w:b/>
          <w:sz w:val="22"/>
          <w:szCs w:val="22"/>
        </w:rPr>
      </w:pPr>
      <w:r w:rsidRPr="00972231">
        <w:rPr>
          <w:rFonts w:asciiTheme="minorHAnsi" w:hAnsiTheme="minorHAnsi" w:cstheme="minorHAnsi"/>
          <w:b/>
          <w:sz w:val="22"/>
          <w:szCs w:val="22"/>
        </w:rPr>
        <w:t xml:space="preserve"> Zabezpieczenie należytego wykonania Umowy</w:t>
      </w:r>
    </w:p>
    <w:p w14:paraId="79B31887" w14:textId="77777777" w:rsidR="00C271D7" w:rsidRPr="00972231" w:rsidRDefault="00C271D7" w:rsidP="00C271D7">
      <w:pPr>
        <w:jc w:val="center"/>
        <w:rPr>
          <w:rFonts w:asciiTheme="minorHAnsi" w:hAnsiTheme="minorHAnsi" w:cstheme="minorHAnsi"/>
          <w:b/>
          <w:sz w:val="22"/>
          <w:szCs w:val="22"/>
        </w:rPr>
      </w:pPr>
    </w:p>
    <w:p w14:paraId="66C0F2A5" w14:textId="77777777" w:rsidR="00C271D7" w:rsidRPr="00972231" w:rsidRDefault="00C271D7" w:rsidP="00C271D7">
      <w:pPr>
        <w:numPr>
          <w:ilvl w:val="0"/>
          <w:numId w:val="37"/>
        </w:numPr>
        <w:jc w:val="both"/>
        <w:rPr>
          <w:rFonts w:asciiTheme="minorHAnsi" w:hAnsiTheme="minorHAnsi" w:cstheme="minorHAnsi"/>
          <w:b/>
          <w:bCs/>
          <w:sz w:val="22"/>
          <w:szCs w:val="22"/>
        </w:rPr>
      </w:pPr>
      <w:r w:rsidRPr="00972231">
        <w:rPr>
          <w:rFonts w:asciiTheme="minorHAnsi" w:hAnsiTheme="minorHAnsi" w:cstheme="minorHAnsi"/>
          <w:sz w:val="22"/>
          <w:szCs w:val="22"/>
        </w:rPr>
        <w:t>Wykonawca oświadcza, że wniósł zabezpieczenie należytego wykonania umowy przed podpisaniem niniejszej umowy w wysokości</w:t>
      </w:r>
      <w:r w:rsidRPr="00972231">
        <w:rPr>
          <w:rFonts w:asciiTheme="minorHAnsi" w:hAnsiTheme="minorHAnsi" w:cstheme="minorHAnsi"/>
          <w:bCs/>
          <w:sz w:val="22"/>
          <w:szCs w:val="22"/>
        </w:rPr>
        <w:t xml:space="preserve">  ………… zł </w:t>
      </w:r>
    </w:p>
    <w:p w14:paraId="13298AAC" w14:textId="77777777" w:rsidR="00C271D7" w:rsidRPr="00972231" w:rsidRDefault="00C271D7" w:rsidP="00C271D7">
      <w:pPr>
        <w:ind w:left="720"/>
        <w:jc w:val="both"/>
        <w:rPr>
          <w:rFonts w:asciiTheme="minorHAnsi" w:hAnsiTheme="minorHAnsi" w:cstheme="minorHAnsi"/>
          <w:bCs/>
          <w:sz w:val="22"/>
          <w:szCs w:val="22"/>
        </w:rPr>
      </w:pPr>
      <w:r w:rsidRPr="00972231">
        <w:rPr>
          <w:rFonts w:asciiTheme="minorHAnsi" w:hAnsiTheme="minorHAnsi" w:cstheme="minorHAnsi"/>
          <w:bCs/>
          <w:i/>
          <w:sz w:val="22"/>
          <w:szCs w:val="22"/>
        </w:rPr>
        <w:t>Słownie: ……………………………………………………</w:t>
      </w:r>
    </w:p>
    <w:p w14:paraId="3BB99D16" w14:textId="77777777" w:rsidR="00C271D7" w:rsidRPr="00972231" w:rsidRDefault="00C271D7" w:rsidP="00C271D7">
      <w:pPr>
        <w:ind w:left="720"/>
        <w:jc w:val="both"/>
        <w:rPr>
          <w:rFonts w:asciiTheme="minorHAnsi" w:hAnsiTheme="minorHAnsi" w:cstheme="minorHAnsi"/>
          <w:bCs/>
          <w:sz w:val="22"/>
          <w:szCs w:val="22"/>
        </w:rPr>
      </w:pPr>
      <w:r w:rsidRPr="00972231">
        <w:rPr>
          <w:rFonts w:asciiTheme="minorHAnsi" w:hAnsiTheme="minorHAnsi" w:cstheme="minorHAnsi"/>
          <w:bCs/>
          <w:sz w:val="22"/>
          <w:szCs w:val="22"/>
        </w:rPr>
        <w:t>w formie .....................................................</w:t>
      </w:r>
    </w:p>
    <w:p w14:paraId="5ACC1C19" w14:textId="77777777" w:rsidR="00C271D7" w:rsidRPr="00972231" w:rsidRDefault="00C271D7" w:rsidP="00C271D7">
      <w:pPr>
        <w:numPr>
          <w:ilvl w:val="0"/>
          <w:numId w:val="37"/>
        </w:numPr>
        <w:jc w:val="both"/>
        <w:rPr>
          <w:rFonts w:asciiTheme="minorHAnsi" w:hAnsiTheme="minorHAnsi" w:cstheme="minorHAnsi"/>
          <w:sz w:val="22"/>
          <w:szCs w:val="22"/>
        </w:rPr>
      </w:pPr>
      <w:r w:rsidRPr="00972231">
        <w:rPr>
          <w:rFonts w:asciiTheme="minorHAnsi" w:hAnsiTheme="minorHAnsi" w:cstheme="minorHAnsi"/>
          <w:sz w:val="22"/>
          <w:szCs w:val="22"/>
        </w:rPr>
        <w:t xml:space="preserve">Wartość zabezpieczenia stanowi 5 % Wynagrodzenia należnego Wykonawcy za </w:t>
      </w:r>
      <w:r>
        <w:rPr>
          <w:rFonts w:asciiTheme="minorHAnsi" w:hAnsiTheme="minorHAnsi" w:cstheme="minorHAnsi"/>
          <w:sz w:val="22"/>
          <w:szCs w:val="22"/>
        </w:rPr>
        <w:t>wykonanie</w:t>
      </w:r>
      <w:r w:rsidRPr="00972231">
        <w:rPr>
          <w:rFonts w:asciiTheme="minorHAnsi" w:hAnsiTheme="minorHAnsi" w:cstheme="minorHAnsi"/>
          <w:sz w:val="22"/>
          <w:szCs w:val="22"/>
        </w:rPr>
        <w:t xml:space="preserve"> robót.  W trakcie wykonywania umowy Wykonawca może za pisemną zgodą Zamawiającego, dokonać zmiany formy zabezpieczenia na jedną lub kilka form. Zmiana formy zabezpieczenia jest dokonywana z zachowaniem ciągłości zabezpieczenia i bez zmniejszania jego wysokości. </w:t>
      </w:r>
    </w:p>
    <w:p w14:paraId="635ED361" w14:textId="77777777" w:rsidR="00C271D7" w:rsidRPr="00972231" w:rsidRDefault="00C271D7" w:rsidP="00C271D7">
      <w:pPr>
        <w:numPr>
          <w:ilvl w:val="0"/>
          <w:numId w:val="37"/>
        </w:numPr>
        <w:jc w:val="both"/>
        <w:rPr>
          <w:rFonts w:asciiTheme="minorHAnsi" w:hAnsiTheme="minorHAnsi" w:cstheme="minorHAnsi"/>
          <w:sz w:val="22"/>
          <w:szCs w:val="22"/>
        </w:rPr>
      </w:pPr>
      <w:r w:rsidRPr="00972231">
        <w:rPr>
          <w:rFonts w:asciiTheme="minorHAnsi" w:hAnsiTheme="minorHAnsi" w:cstheme="minorHAnsi"/>
          <w:sz w:val="22"/>
          <w:szCs w:val="22"/>
        </w:rPr>
        <w:t xml:space="preserve">Zabezpieczenie wniesione w pieniądzu Zamawiający przechowuje na rachunku bankowym </w:t>
      </w:r>
      <w:r>
        <w:rPr>
          <w:rFonts w:asciiTheme="minorHAnsi" w:hAnsiTheme="minorHAnsi" w:cstheme="minorHAnsi"/>
          <w:sz w:val="22"/>
          <w:szCs w:val="22"/>
        </w:rPr>
        <w:br/>
      </w:r>
      <w:r w:rsidRPr="00972231">
        <w:rPr>
          <w:rFonts w:asciiTheme="minorHAnsi" w:hAnsiTheme="minorHAnsi" w:cstheme="minorHAnsi"/>
          <w:sz w:val="22"/>
          <w:szCs w:val="22"/>
        </w:rPr>
        <w:t xml:space="preserve">i zwraca je w nominale pomniejszone o koszty związane z prowadzeniem rachunku. Gwarancja bankowa lub ubezpieczeniowa będzie nieodwołalna, bezwarunkowa oraz płatna na pierwsze żądanie Zamawiającego.  </w:t>
      </w:r>
    </w:p>
    <w:p w14:paraId="47E02A72" w14:textId="77777777" w:rsidR="00C271D7" w:rsidRPr="00972231" w:rsidRDefault="00C271D7" w:rsidP="00C271D7">
      <w:pPr>
        <w:numPr>
          <w:ilvl w:val="0"/>
          <w:numId w:val="37"/>
        </w:numPr>
        <w:jc w:val="both"/>
        <w:rPr>
          <w:rFonts w:asciiTheme="minorHAnsi" w:hAnsiTheme="minorHAnsi" w:cstheme="minorHAnsi"/>
          <w:sz w:val="22"/>
          <w:szCs w:val="22"/>
        </w:rPr>
      </w:pPr>
      <w:r w:rsidRPr="00972231">
        <w:rPr>
          <w:rFonts w:asciiTheme="minorHAnsi" w:hAnsiTheme="minorHAnsi" w:cstheme="minorHAnsi"/>
          <w:sz w:val="22"/>
          <w:szCs w:val="22"/>
        </w:rPr>
        <w:t>Zabezpieczenie służy częściowemu pokryciu roszczeń z tytułu niewykonania lub nienależytego wykonania umowy w tym roszczeń z tytułu rękojmi i gwarancji.</w:t>
      </w:r>
    </w:p>
    <w:p w14:paraId="7DC93B11" w14:textId="77777777" w:rsidR="00C271D7" w:rsidRPr="00972231" w:rsidRDefault="00C271D7" w:rsidP="00C271D7">
      <w:pPr>
        <w:numPr>
          <w:ilvl w:val="0"/>
          <w:numId w:val="37"/>
        </w:numPr>
        <w:jc w:val="both"/>
        <w:rPr>
          <w:rFonts w:asciiTheme="minorHAnsi" w:hAnsiTheme="minorHAnsi" w:cstheme="minorHAnsi"/>
          <w:sz w:val="22"/>
          <w:szCs w:val="22"/>
        </w:rPr>
      </w:pPr>
      <w:r w:rsidRPr="00972231">
        <w:rPr>
          <w:rFonts w:asciiTheme="minorHAnsi" w:hAnsiTheme="minorHAnsi" w:cstheme="minorHAnsi"/>
          <w:sz w:val="22"/>
          <w:szCs w:val="22"/>
        </w:rPr>
        <w:t xml:space="preserve">Kwota 50% zabezpieczenia podlega zwrotowi w terminie 30 dni od dnia wykonania robót </w:t>
      </w:r>
      <w:r>
        <w:rPr>
          <w:rFonts w:asciiTheme="minorHAnsi" w:hAnsiTheme="minorHAnsi" w:cstheme="minorHAnsi"/>
          <w:sz w:val="22"/>
          <w:szCs w:val="22"/>
        </w:rPr>
        <w:br/>
      </w:r>
      <w:r w:rsidRPr="00972231">
        <w:rPr>
          <w:rFonts w:asciiTheme="minorHAnsi" w:hAnsiTheme="minorHAnsi" w:cstheme="minorHAnsi"/>
          <w:sz w:val="22"/>
          <w:szCs w:val="22"/>
        </w:rPr>
        <w:t>i uznania przez Zamawiającego robót za należycie wykonane, przez co należy rozumieć podpisanie przez przedstawicieli Zamawiającego protokołu odbioru końcowego bez zastrzeżeń lub protokołu potwierdzenia usunięcia wad nieistotnych. Zwrot ten zostanie dokonany, o ile zabezpieczenie należytego wykonania umowy nie zostanie zaliczone na poczet prawnie uzasadnionych roszczeń Zamawiającego. Kwota zabezpieczenia podlega zwrotowi na pisemny wniosek Wykonawcy.</w:t>
      </w:r>
    </w:p>
    <w:p w14:paraId="2BEBEB58" w14:textId="77777777" w:rsidR="00C271D7" w:rsidRPr="00972231" w:rsidRDefault="00C271D7" w:rsidP="00C271D7">
      <w:pPr>
        <w:numPr>
          <w:ilvl w:val="0"/>
          <w:numId w:val="37"/>
        </w:numPr>
        <w:jc w:val="both"/>
        <w:rPr>
          <w:rFonts w:asciiTheme="minorHAnsi" w:hAnsiTheme="minorHAnsi" w:cstheme="minorHAnsi"/>
          <w:sz w:val="22"/>
          <w:szCs w:val="22"/>
        </w:rPr>
      </w:pPr>
      <w:r w:rsidRPr="00972231">
        <w:rPr>
          <w:rFonts w:asciiTheme="minorHAnsi" w:hAnsiTheme="minorHAnsi" w:cstheme="minorHAnsi"/>
          <w:sz w:val="22"/>
          <w:szCs w:val="22"/>
        </w:rPr>
        <w:t>Kwota 50 % zabezpieczenia podlega zwrotowi w terminie 30 dni po zakończeniu okresu gwarancji i rękojmi, o ile nie zostanie zaliczona na poczet prawnie uzasadnionych roszczeń Zamawiającego. Kwota zabezpieczenia podlega zwrotowi na pisemny wniosek Wykonawcy.</w:t>
      </w:r>
    </w:p>
    <w:p w14:paraId="14B065AA" w14:textId="77777777" w:rsidR="00C271D7" w:rsidRPr="00953FEE" w:rsidRDefault="00C271D7" w:rsidP="00C271D7">
      <w:pPr>
        <w:numPr>
          <w:ilvl w:val="0"/>
          <w:numId w:val="37"/>
        </w:numPr>
        <w:jc w:val="both"/>
        <w:rPr>
          <w:rFonts w:asciiTheme="minorHAnsi" w:hAnsiTheme="minorHAnsi" w:cstheme="minorHAnsi"/>
          <w:sz w:val="22"/>
          <w:szCs w:val="22"/>
        </w:rPr>
      </w:pPr>
      <w:r w:rsidRPr="00972231">
        <w:rPr>
          <w:rFonts w:asciiTheme="minorHAnsi" w:hAnsiTheme="minorHAnsi" w:cstheme="minorHAnsi"/>
          <w:sz w:val="22"/>
          <w:szCs w:val="22"/>
        </w:rPr>
        <w:t>Jeżeli zabezpieczenie wniesione jest w gwarancjach bankowych lub ubezpieczeniowych albo poręczeniu bankowym oraz, z uwagi na przedłużenie czasu wykonywania robót, niezależnie od przyczyn tego wydłużenia, wygasłoby przed ich zakończeniem, Wykonawca na 14 dni roboczych przed wygaśnięciem takiego zabezpieczenia ma obowiązek przedstawić Zamawiającemu stosowny aneks lub nową gwarancję/poręczenie lub wpłacić odpowiednie zabezpieczenie w gotówce.</w:t>
      </w:r>
    </w:p>
    <w:p w14:paraId="4E38E44D"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 23</w:t>
      </w:r>
    </w:p>
    <w:p w14:paraId="779B4AFE"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 xml:space="preserve">Rozstrzyganie sporów mogących powstać w związku z umową. </w:t>
      </w:r>
    </w:p>
    <w:p w14:paraId="1B98D721" w14:textId="77777777" w:rsidR="00C271D7" w:rsidRPr="00972231" w:rsidRDefault="00C271D7" w:rsidP="00C271D7">
      <w:pPr>
        <w:rPr>
          <w:rFonts w:asciiTheme="minorHAnsi" w:hAnsiTheme="minorHAnsi" w:cstheme="minorHAnsi"/>
          <w:sz w:val="22"/>
          <w:szCs w:val="22"/>
        </w:rPr>
      </w:pPr>
    </w:p>
    <w:p w14:paraId="5181D358" w14:textId="77777777" w:rsidR="00C271D7" w:rsidRPr="00972231" w:rsidRDefault="00C271D7" w:rsidP="00C271D7">
      <w:pPr>
        <w:pStyle w:val="Tekstpodstawowy"/>
        <w:numPr>
          <w:ilvl w:val="0"/>
          <w:numId w:val="38"/>
        </w:numPr>
        <w:spacing w:after="0"/>
        <w:jc w:val="both"/>
        <w:rPr>
          <w:rFonts w:asciiTheme="minorHAnsi" w:hAnsiTheme="minorHAnsi" w:cstheme="minorHAnsi"/>
          <w:sz w:val="22"/>
          <w:szCs w:val="22"/>
        </w:rPr>
      </w:pPr>
      <w:r w:rsidRPr="00972231">
        <w:rPr>
          <w:rFonts w:asciiTheme="minorHAnsi" w:hAnsiTheme="minorHAnsi" w:cstheme="minorHAnsi"/>
          <w:sz w:val="22"/>
          <w:szCs w:val="22"/>
        </w:rPr>
        <w:t xml:space="preserve"> Sądem właściwym do rozstrzygania sporów mogących wyniknąć z umowy jest sąd powszechny właściwy dla siedziby Zamawiającego.</w:t>
      </w:r>
    </w:p>
    <w:p w14:paraId="7C95C64F" w14:textId="77777777" w:rsidR="00C271D7" w:rsidRPr="00953FEE" w:rsidRDefault="00C271D7" w:rsidP="00C271D7">
      <w:pPr>
        <w:pStyle w:val="Tekstpodstawowy"/>
        <w:numPr>
          <w:ilvl w:val="0"/>
          <w:numId w:val="38"/>
        </w:numPr>
        <w:spacing w:after="0"/>
        <w:jc w:val="both"/>
        <w:rPr>
          <w:rFonts w:asciiTheme="minorHAnsi" w:hAnsiTheme="minorHAnsi" w:cstheme="minorHAnsi"/>
          <w:sz w:val="22"/>
          <w:szCs w:val="22"/>
        </w:rPr>
      </w:pPr>
      <w:r w:rsidRPr="00972231">
        <w:rPr>
          <w:rFonts w:asciiTheme="minorHAnsi" w:hAnsiTheme="minorHAnsi" w:cstheme="minorHAnsi"/>
          <w:sz w:val="22"/>
          <w:szCs w:val="22"/>
        </w:rPr>
        <w:t xml:space="preserve"> W przypadku niezgodności pomiędzy postanowieniami niniejszej umowy, a postanowieniami załączników, stosuje się postanowienia niniejszej umowy. Niniejsza umowa stanowi całkowite i ostateczne p</w:t>
      </w:r>
      <w:r>
        <w:rPr>
          <w:rFonts w:asciiTheme="minorHAnsi" w:hAnsiTheme="minorHAnsi" w:cstheme="minorHAnsi"/>
          <w:sz w:val="22"/>
          <w:szCs w:val="22"/>
        </w:rPr>
        <w:t>orozumienie pomiędzy Stronami</w:t>
      </w:r>
      <w:r w:rsidRPr="00972231">
        <w:rPr>
          <w:rFonts w:asciiTheme="minorHAnsi" w:hAnsiTheme="minorHAnsi" w:cstheme="minorHAnsi"/>
          <w:sz w:val="22"/>
          <w:szCs w:val="22"/>
        </w:rPr>
        <w:t xml:space="preserve"> w zakresie wykonania przedmiotu umowy </w:t>
      </w:r>
      <w:r>
        <w:rPr>
          <w:rFonts w:asciiTheme="minorHAnsi" w:hAnsiTheme="minorHAnsi" w:cstheme="minorHAnsi"/>
          <w:sz w:val="22"/>
          <w:szCs w:val="22"/>
        </w:rPr>
        <w:br/>
      </w:r>
      <w:r w:rsidRPr="00972231">
        <w:rPr>
          <w:rFonts w:asciiTheme="minorHAnsi" w:hAnsiTheme="minorHAnsi" w:cstheme="minorHAnsi"/>
          <w:sz w:val="22"/>
          <w:szCs w:val="22"/>
        </w:rPr>
        <w:t>i zastępuje wszelkie poprzednie porozumienia pomiędzy Stronami w tym zakresie.</w:t>
      </w:r>
    </w:p>
    <w:p w14:paraId="18E5C1C2" w14:textId="77777777" w:rsidR="00C271D7" w:rsidRPr="00972231" w:rsidRDefault="00C271D7" w:rsidP="00C271D7">
      <w:pPr>
        <w:jc w:val="both"/>
        <w:rPr>
          <w:rFonts w:asciiTheme="minorHAnsi" w:hAnsiTheme="minorHAnsi" w:cstheme="minorHAnsi"/>
          <w:sz w:val="22"/>
          <w:szCs w:val="22"/>
        </w:rPr>
      </w:pPr>
    </w:p>
    <w:p w14:paraId="4146E919"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 24</w:t>
      </w:r>
    </w:p>
    <w:p w14:paraId="586931B5" w14:textId="77777777" w:rsidR="00C271D7" w:rsidRPr="00972231" w:rsidRDefault="00C271D7" w:rsidP="00C271D7">
      <w:pPr>
        <w:pStyle w:val="Nagwek1"/>
        <w:jc w:val="center"/>
        <w:rPr>
          <w:rFonts w:asciiTheme="minorHAnsi" w:hAnsiTheme="minorHAnsi" w:cstheme="minorHAnsi"/>
          <w:sz w:val="22"/>
          <w:szCs w:val="22"/>
        </w:rPr>
      </w:pPr>
      <w:r w:rsidRPr="00972231">
        <w:rPr>
          <w:rFonts w:asciiTheme="minorHAnsi" w:hAnsiTheme="minorHAnsi" w:cstheme="minorHAnsi"/>
          <w:sz w:val="22"/>
          <w:szCs w:val="22"/>
        </w:rPr>
        <w:t>Postanowienia końcowe</w:t>
      </w:r>
    </w:p>
    <w:p w14:paraId="56A4CD7C" w14:textId="77777777" w:rsidR="00C271D7" w:rsidRPr="00972231" w:rsidRDefault="00C271D7" w:rsidP="00C271D7">
      <w:pPr>
        <w:rPr>
          <w:rFonts w:asciiTheme="minorHAnsi" w:hAnsiTheme="minorHAnsi" w:cstheme="minorHAnsi"/>
          <w:sz w:val="22"/>
          <w:szCs w:val="22"/>
        </w:rPr>
      </w:pPr>
    </w:p>
    <w:p w14:paraId="0B6BFAFF" w14:textId="77777777" w:rsidR="00C271D7" w:rsidRPr="00972231" w:rsidRDefault="00C271D7" w:rsidP="00C271D7">
      <w:pPr>
        <w:pStyle w:val="Akapitzlist"/>
        <w:numPr>
          <w:ilvl w:val="0"/>
          <w:numId w:val="39"/>
        </w:numPr>
        <w:jc w:val="both"/>
        <w:rPr>
          <w:rFonts w:asciiTheme="minorHAnsi" w:hAnsiTheme="minorHAnsi" w:cstheme="minorHAnsi"/>
          <w:sz w:val="22"/>
          <w:szCs w:val="22"/>
        </w:rPr>
      </w:pPr>
      <w:r w:rsidRPr="00972231">
        <w:rPr>
          <w:rFonts w:asciiTheme="minorHAnsi" w:hAnsiTheme="minorHAnsi" w:cstheme="minorHAnsi"/>
          <w:sz w:val="22"/>
          <w:szCs w:val="22"/>
        </w:rPr>
        <w:t>Zmiany postanowień umowy, a także odstąpienie od niej lub jej rozwiązanie wymagają formy pisemnej pod rygorem nieważności.</w:t>
      </w:r>
    </w:p>
    <w:p w14:paraId="4888C029" w14:textId="77777777" w:rsidR="00C271D7" w:rsidRPr="00972231" w:rsidRDefault="00C271D7" w:rsidP="00C271D7">
      <w:pPr>
        <w:pStyle w:val="Akapitzlist"/>
        <w:numPr>
          <w:ilvl w:val="0"/>
          <w:numId w:val="39"/>
        </w:numPr>
        <w:jc w:val="both"/>
        <w:rPr>
          <w:rFonts w:asciiTheme="minorHAnsi" w:hAnsiTheme="minorHAnsi" w:cstheme="minorHAnsi"/>
          <w:sz w:val="22"/>
          <w:szCs w:val="22"/>
        </w:rPr>
      </w:pPr>
      <w:r w:rsidRPr="00972231">
        <w:rPr>
          <w:rFonts w:asciiTheme="minorHAnsi" w:hAnsiTheme="minorHAnsi" w:cstheme="minorHAnsi"/>
          <w:sz w:val="22"/>
          <w:szCs w:val="22"/>
        </w:rPr>
        <w:t>Strony uznają za skutecznie doręczoną wszelką korespondencję kierowaną przez Zamawiającego do Wykonawcy za pośrednictwem listu poleconego, faksu lub poczty elektronicznej. Strony postanawiają, iż za skuteczne doręczenie faksu do Wykonawcy uważa się komunikat OK lub inny równoważny potwierdzający prawidłowość nadania na faksie Zamawiającego. Za skuteczne doręczenie Wykonawcy poczty elektronicznej Strony uznają wprowadzenie do sytemu elektronicznego poprzez skuteczne wysłanie wiadomości na podany przez Wykonawcę adres poczty elektronicznej oraz brak otrzymania przez Zamawiającego niezwłocznej informacji zwrotnej o przeszkodzie w doręczeniu poczty elektronicznej.</w:t>
      </w:r>
    </w:p>
    <w:p w14:paraId="4140AF39" w14:textId="77777777" w:rsidR="00C271D7" w:rsidRPr="00972231" w:rsidRDefault="00C271D7" w:rsidP="00C271D7">
      <w:pPr>
        <w:pStyle w:val="Akapitzlist"/>
        <w:numPr>
          <w:ilvl w:val="0"/>
          <w:numId w:val="39"/>
        </w:numPr>
        <w:jc w:val="both"/>
        <w:rPr>
          <w:rFonts w:asciiTheme="minorHAnsi" w:hAnsiTheme="minorHAnsi" w:cstheme="minorHAnsi"/>
          <w:sz w:val="22"/>
          <w:szCs w:val="22"/>
        </w:rPr>
      </w:pPr>
      <w:r w:rsidRPr="00972231">
        <w:rPr>
          <w:rFonts w:asciiTheme="minorHAnsi" w:hAnsiTheme="minorHAnsi" w:cstheme="minorHAnsi"/>
          <w:sz w:val="22"/>
          <w:szCs w:val="22"/>
        </w:rPr>
        <w:t>Na potrzeby realizacji umowy, za doręczenie Wykonawcy przez Zamawiającego dokumentu w formie pisemnej (nie dotyczy formy pisemnej pod rygorem nieważności), Strony uznają także doręczenie skanu podpisanego dokumentu (w formacie PDF) lub faksu z podpisanym dokumentem, z zachowaniem warunków określonych w ust. 2.</w:t>
      </w:r>
    </w:p>
    <w:p w14:paraId="698EFEBD" w14:textId="77777777" w:rsidR="00C271D7" w:rsidRPr="00972231" w:rsidRDefault="00C271D7" w:rsidP="00C271D7">
      <w:pPr>
        <w:pStyle w:val="Akapitzlist"/>
        <w:numPr>
          <w:ilvl w:val="0"/>
          <w:numId w:val="39"/>
        </w:numPr>
        <w:jc w:val="both"/>
        <w:rPr>
          <w:rFonts w:asciiTheme="minorHAnsi" w:hAnsiTheme="minorHAnsi" w:cstheme="minorHAnsi"/>
          <w:sz w:val="22"/>
          <w:szCs w:val="22"/>
        </w:rPr>
      </w:pPr>
      <w:r w:rsidRPr="00972231">
        <w:rPr>
          <w:rFonts w:asciiTheme="minorHAnsi" w:hAnsiTheme="minorHAnsi" w:cstheme="minorHAnsi"/>
          <w:sz w:val="22"/>
          <w:szCs w:val="22"/>
        </w:rPr>
        <w:t>Wykonawca zwalnia Zamawiającego z wszelkiej odpowiedzialności z tytułu ewentualnych  roszczeń osób trzecich powstałych wskutek niezgodności oświadczeń zawartych w niniejszej umowie ze stanem rzeczywistym. W przypadku zaspokojenia przez Zamawiającego takich roszczeń Wykonawca na wezwanie Zamawiającego zwróci mu kwotę pokrytych roszczeń i wszelkie wydatki z tym związane, w tym pośrednie i bezpośrednie, w tym koszty obsługi prawnej, koszty postępowania sądowego, arbitrażowego itd.</w:t>
      </w:r>
    </w:p>
    <w:p w14:paraId="2DCF7B1E" w14:textId="77777777" w:rsidR="00C271D7" w:rsidRPr="00972231" w:rsidRDefault="00C271D7" w:rsidP="00C271D7">
      <w:pPr>
        <w:pStyle w:val="Akapitzlist"/>
        <w:numPr>
          <w:ilvl w:val="0"/>
          <w:numId w:val="39"/>
        </w:numPr>
        <w:jc w:val="both"/>
        <w:rPr>
          <w:rFonts w:asciiTheme="minorHAnsi" w:hAnsiTheme="minorHAnsi" w:cstheme="minorHAnsi"/>
          <w:sz w:val="22"/>
          <w:szCs w:val="22"/>
        </w:rPr>
      </w:pPr>
      <w:r w:rsidRPr="00972231">
        <w:rPr>
          <w:rFonts w:asciiTheme="minorHAnsi" w:hAnsiTheme="minorHAnsi" w:cstheme="minorHAnsi"/>
          <w:sz w:val="22"/>
          <w:szCs w:val="22"/>
        </w:rPr>
        <w:t>Wszelkie poprzedzające protokół odbioru końcowego zatwierdzenia, sprawdzenia, zgody, badania, inspekcje, polecenia, powiadomienia, próby, lub podobne działania Zamawiającego, włącznie z brakiem sprzeciwu, nie zwalniają Wykonawcy z żadnej odpowiedzialności ponoszonej przez niego na mocy umowy, włącznie z odpowiedzialnością za błędy, pominięcia, rozbieżności i niedopełnienia.</w:t>
      </w:r>
    </w:p>
    <w:p w14:paraId="0BB2FB4E" w14:textId="77777777" w:rsidR="00C271D7" w:rsidRPr="00972231" w:rsidRDefault="00C271D7" w:rsidP="00C271D7">
      <w:pPr>
        <w:pStyle w:val="Akapitzlist"/>
        <w:numPr>
          <w:ilvl w:val="0"/>
          <w:numId w:val="39"/>
        </w:numPr>
        <w:jc w:val="both"/>
        <w:rPr>
          <w:rFonts w:asciiTheme="minorHAnsi" w:hAnsiTheme="minorHAnsi" w:cstheme="minorHAnsi"/>
          <w:sz w:val="22"/>
          <w:szCs w:val="22"/>
        </w:rPr>
      </w:pPr>
      <w:r w:rsidRPr="00972231">
        <w:rPr>
          <w:rFonts w:asciiTheme="minorHAnsi" w:hAnsiTheme="minorHAnsi" w:cstheme="minorHAnsi"/>
          <w:sz w:val="22"/>
          <w:szCs w:val="22"/>
        </w:rPr>
        <w:t>Umowę sporządzono w dwóch jednobrzmiących egzemplarzach, z których jeden otrzymuje Zamawiający, a jeden Wykonawca.</w:t>
      </w:r>
    </w:p>
    <w:p w14:paraId="6C5F84CC" w14:textId="77777777" w:rsidR="00C271D7" w:rsidRPr="00972231" w:rsidRDefault="00C271D7" w:rsidP="00C271D7">
      <w:pPr>
        <w:pStyle w:val="Akapitzlist"/>
        <w:numPr>
          <w:ilvl w:val="0"/>
          <w:numId w:val="39"/>
        </w:numPr>
        <w:jc w:val="both"/>
        <w:rPr>
          <w:rFonts w:asciiTheme="minorHAnsi" w:hAnsiTheme="minorHAnsi" w:cstheme="minorHAnsi"/>
          <w:sz w:val="22"/>
          <w:szCs w:val="22"/>
        </w:rPr>
      </w:pPr>
      <w:r w:rsidRPr="00972231">
        <w:rPr>
          <w:rFonts w:asciiTheme="minorHAnsi" w:hAnsiTheme="minorHAnsi" w:cstheme="minorHAnsi"/>
          <w:sz w:val="22"/>
          <w:szCs w:val="22"/>
        </w:rPr>
        <w:t>W sprawach nieuregulowanych niniejszą umową mają zastosowanie właściwe przepisy prawa polskiego, a w szczególności Kodeksu cywilnego.</w:t>
      </w:r>
    </w:p>
    <w:p w14:paraId="27767F6C" w14:textId="77777777" w:rsidR="00C271D7" w:rsidRPr="00972231" w:rsidRDefault="00C271D7" w:rsidP="00C271D7">
      <w:pPr>
        <w:ind w:left="709"/>
        <w:jc w:val="both"/>
        <w:rPr>
          <w:rFonts w:asciiTheme="minorHAnsi" w:hAnsiTheme="minorHAnsi" w:cstheme="minorHAnsi"/>
          <w:sz w:val="22"/>
          <w:szCs w:val="22"/>
        </w:rPr>
      </w:pPr>
      <w:r w:rsidRPr="00972231">
        <w:rPr>
          <w:rFonts w:asciiTheme="minorHAnsi" w:hAnsiTheme="minorHAnsi" w:cstheme="minorHAnsi"/>
          <w:sz w:val="22"/>
          <w:szCs w:val="22"/>
        </w:rPr>
        <w:t xml:space="preserve">Integralną część Umowy stanowią załączniki: </w:t>
      </w:r>
    </w:p>
    <w:p w14:paraId="080308B6" w14:textId="77777777" w:rsidR="00C271D7" w:rsidRPr="00972231" w:rsidRDefault="00C271D7" w:rsidP="00C271D7">
      <w:pPr>
        <w:ind w:left="709"/>
        <w:jc w:val="both"/>
        <w:rPr>
          <w:rFonts w:asciiTheme="minorHAnsi" w:hAnsiTheme="minorHAnsi" w:cstheme="minorHAnsi"/>
          <w:sz w:val="22"/>
          <w:szCs w:val="22"/>
        </w:rPr>
      </w:pPr>
      <w:r w:rsidRPr="00972231">
        <w:rPr>
          <w:rFonts w:asciiTheme="minorHAnsi" w:hAnsiTheme="minorHAnsi" w:cstheme="minorHAnsi"/>
          <w:sz w:val="22"/>
          <w:szCs w:val="22"/>
        </w:rPr>
        <w:t xml:space="preserve">Załącznik nr 1 – OPZ </w:t>
      </w:r>
    </w:p>
    <w:p w14:paraId="1BB3AE4B" w14:textId="7771E39D" w:rsidR="00B61F56" w:rsidRPr="00972231" w:rsidRDefault="00C271D7" w:rsidP="00C271D7">
      <w:pPr>
        <w:ind w:firstLine="708"/>
        <w:jc w:val="both"/>
        <w:rPr>
          <w:rFonts w:asciiTheme="minorHAnsi" w:hAnsiTheme="minorHAnsi" w:cstheme="minorHAnsi"/>
          <w:sz w:val="22"/>
          <w:szCs w:val="22"/>
        </w:rPr>
      </w:pPr>
      <w:r w:rsidRPr="00972231">
        <w:rPr>
          <w:rFonts w:asciiTheme="minorHAnsi" w:hAnsiTheme="minorHAnsi" w:cstheme="minorHAnsi"/>
          <w:sz w:val="22"/>
          <w:szCs w:val="22"/>
        </w:rPr>
        <w:t>Załącznik nr 2 – Formularz Oferty</w:t>
      </w:r>
    </w:p>
    <w:p w14:paraId="57322D3D" w14:textId="77777777" w:rsidR="00B61F56" w:rsidRPr="00972231" w:rsidRDefault="00B61F56" w:rsidP="00B61F56">
      <w:pPr>
        <w:jc w:val="both"/>
        <w:rPr>
          <w:rFonts w:asciiTheme="minorHAnsi" w:hAnsiTheme="minorHAnsi" w:cstheme="minorHAnsi"/>
          <w:sz w:val="22"/>
          <w:szCs w:val="22"/>
        </w:rPr>
      </w:pPr>
    </w:p>
    <w:p w14:paraId="3AFE6DA1" w14:textId="77777777" w:rsidR="00B61F56" w:rsidRPr="00972231" w:rsidRDefault="00B61F56" w:rsidP="00B61F56">
      <w:pPr>
        <w:jc w:val="both"/>
        <w:rPr>
          <w:rFonts w:asciiTheme="minorHAnsi" w:hAnsiTheme="minorHAnsi" w:cstheme="minorHAnsi"/>
          <w:sz w:val="22"/>
          <w:szCs w:val="22"/>
        </w:rPr>
      </w:pPr>
      <w:r w:rsidRPr="00972231">
        <w:rPr>
          <w:rFonts w:asciiTheme="minorHAnsi" w:hAnsiTheme="minorHAnsi" w:cstheme="minorHAnsi"/>
          <w:b/>
          <w:sz w:val="22"/>
          <w:szCs w:val="22"/>
        </w:rPr>
        <w:tab/>
        <w:t xml:space="preserve">ZAMAWIAJĄCY  </w:t>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r>
      <w:r w:rsidRPr="00972231">
        <w:rPr>
          <w:rFonts w:asciiTheme="minorHAnsi" w:hAnsiTheme="minorHAnsi" w:cstheme="minorHAnsi"/>
          <w:b/>
          <w:sz w:val="22"/>
          <w:szCs w:val="22"/>
        </w:rPr>
        <w:tab/>
        <w:t>WYKONAWCA</w:t>
      </w:r>
    </w:p>
    <w:p w14:paraId="4DC0859D" w14:textId="77777777" w:rsidR="00B61F56" w:rsidRPr="00972231" w:rsidRDefault="00B61F56" w:rsidP="00B61F56">
      <w:pPr>
        <w:rPr>
          <w:rFonts w:asciiTheme="minorHAnsi" w:hAnsiTheme="minorHAnsi" w:cstheme="minorHAnsi"/>
          <w:sz w:val="22"/>
          <w:szCs w:val="22"/>
        </w:rPr>
      </w:pPr>
    </w:p>
    <w:p w14:paraId="6DD2C6DA" w14:textId="77777777" w:rsidR="00A63163" w:rsidRPr="00972231" w:rsidRDefault="00A63163">
      <w:pPr>
        <w:rPr>
          <w:rFonts w:asciiTheme="minorHAnsi" w:hAnsiTheme="minorHAnsi" w:cstheme="minorHAnsi"/>
          <w:sz w:val="22"/>
          <w:szCs w:val="22"/>
        </w:rPr>
      </w:pPr>
    </w:p>
    <w:p w14:paraId="4A238BD6" w14:textId="77777777" w:rsidR="00A63163" w:rsidRPr="00972231" w:rsidRDefault="00A63163" w:rsidP="00A63163">
      <w:pPr>
        <w:rPr>
          <w:rFonts w:asciiTheme="minorHAnsi" w:hAnsiTheme="minorHAnsi" w:cstheme="minorHAnsi"/>
          <w:sz w:val="22"/>
          <w:szCs w:val="22"/>
        </w:rPr>
      </w:pPr>
    </w:p>
    <w:sectPr w:rsidR="00A63163" w:rsidRPr="0097223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4CADE" w14:textId="77777777" w:rsidR="00C271D7" w:rsidRDefault="00C271D7" w:rsidP="00451493">
      <w:r>
        <w:separator/>
      </w:r>
    </w:p>
  </w:endnote>
  <w:endnote w:type="continuationSeparator" w:id="0">
    <w:p w14:paraId="399BC798" w14:textId="77777777" w:rsidR="00C271D7" w:rsidRDefault="00C271D7" w:rsidP="00451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3D63D" w14:textId="0186ED8B" w:rsidR="00C271D7" w:rsidRDefault="00C271D7" w:rsidP="00972231">
    <w:pPr>
      <w:pStyle w:val="Nagwek"/>
    </w:pPr>
  </w:p>
  <w:sdt>
    <w:sdtPr>
      <w:id w:val="2065365043"/>
      <w:docPartObj>
        <w:docPartGallery w:val="Page Numbers (Bottom of Page)"/>
        <w:docPartUnique/>
      </w:docPartObj>
    </w:sdtPr>
    <w:sdtEndPr/>
    <w:sdtContent>
      <w:p w14:paraId="41947BFE" w14:textId="3A00326F" w:rsidR="00C271D7" w:rsidRDefault="00C271D7" w:rsidP="004E567E">
        <w:pPr>
          <w:pStyle w:val="Stopka"/>
        </w:pPr>
        <w:r w:rsidRPr="00972231">
          <w:rPr>
            <w:rFonts w:asciiTheme="minorHAnsi" w:hAnsiTheme="minorHAnsi" w:cstheme="minorHAnsi"/>
            <w:noProof/>
            <w:sz w:val="22"/>
            <w:szCs w:val="22"/>
            <w:lang w:eastAsia="pl-PL"/>
          </w:rPr>
          <mc:AlternateContent>
            <mc:Choice Requires="wps">
              <w:drawing>
                <wp:anchor distT="0" distB="0" distL="114300" distR="114300" simplePos="0" relativeHeight="251659264" behindDoc="0" locked="0" layoutInCell="1" allowOverlap="1" wp14:anchorId="78658973" wp14:editId="6A56FA3C">
                  <wp:simplePos x="0" y="0"/>
                  <wp:positionH relativeFrom="column">
                    <wp:posOffset>-471170</wp:posOffset>
                  </wp:positionH>
                  <wp:positionV relativeFrom="paragraph">
                    <wp:posOffset>-132714</wp:posOffset>
                  </wp:positionV>
                  <wp:extent cx="6734175" cy="0"/>
                  <wp:effectExtent l="0" t="0" r="28575" b="19050"/>
                  <wp:wrapNone/>
                  <wp:docPr id="4" name="Łącznik prosty 4"/>
                  <wp:cNvGraphicFramePr/>
                  <a:graphic xmlns:a="http://schemas.openxmlformats.org/drawingml/2006/main">
                    <a:graphicData uri="http://schemas.microsoft.com/office/word/2010/wordprocessingShape">
                      <wps:wsp>
                        <wps:cNvCnPr/>
                        <wps:spPr>
                          <a:xfrm>
                            <a:off x="0" y="0"/>
                            <a:ext cx="67341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B367BF"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pt,-10.45pt" to="493.1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" strokecolor="black [3200]" strokeweight="1.5pt">
                  <v:stroke joinstyle="miter"/>
                </v:line>
              </w:pict>
            </mc:Fallback>
          </mc:AlternateContent>
        </w:r>
        <w:r>
          <w:rPr>
            <w:rFonts w:asciiTheme="minorHAnsi" w:hAnsiTheme="minorHAnsi" w:cstheme="minorHAnsi"/>
            <w:sz w:val="22"/>
            <w:szCs w:val="22"/>
          </w:rPr>
          <w:t>N</w:t>
        </w:r>
        <w:r w:rsidRPr="00972231">
          <w:rPr>
            <w:rFonts w:asciiTheme="minorHAnsi" w:hAnsiTheme="minorHAnsi" w:cstheme="minorHAnsi"/>
            <w:sz w:val="22"/>
            <w:szCs w:val="22"/>
          </w:rPr>
          <w:t>r postępowania: DS/</w:t>
        </w:r>
        <w:r>
          <w:rPr>
            <w:rFonts w:asciiTheme="minorHAnsi" w:hAnsiTheme="minorHAnsi" w:cstheme="minorHAnsi"/>
            <w:sz w:val="22"/>
            <w:szCs w:val="22"/>
          </w:rPr>
          <w:t>0</w:t>
        </w:r>
        <w:r w:rsidR="00F15141">
          <w:rPr>
            <w:rFonts w:asciiTheme="minorHAnsi" w:hAnsiTheme="minorHAnsi" w:cstheme="minorHAnsi"/>
            <w:sz w:val="22"/>
            <w:szCs w:val="22"/>
          </w:rPr>
          <w:t>2</w:t>
        </w:r>
        <w:r>
          <w:rPr>
            <w:rFonts w:asciiTheme="minorHAnsi" w:hAnsiTheme="minorHAnsi" w:cstheme="minorHAnsi"/>
            <w:sz w:val="22"/>
            <w:szCs w:val="22"/>
          </w:rPr>
          <w:t>/2025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6FF9D" w14:textId="77777777" w:rsidR="00C271D7" w:rsidRDefault="00C271D7" w:rsidP="00451493">
      <w:r>
        <w:separator/>
      </w:r>
    </w:p>
  </w:footnote>
  <w:footnote w:type="continuationSeparator" w:id="0">
    <w:p w14:paraId="0053BB4A" w14:textId="77777777" w:rsidR="00C271D7" w:rsidRDefault="00C271D7" w:rsidP="004514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b w:val="0"/>
        <w:i w:val="0"/>
      </w:rPr>
    </w:lvl>
  </w:abstractNum>
  <w:abstractNum w:abstractNumId="2" w15:restartNumberingAfterBreak="0">
    <w:nsid w:val="00000009"/>
    <w:multiLevelType w:val="singleLevel"/>
    <w:tmpl w:val="0415000F"/>
    <w:lvl w:ilvl="0">
      <w:start w:val="1"/>
      <w:numFmt w:val="decimal"/>
      <w:lvlText w:val="%1."/>
      <w:lvlJc w:val="left"/>
      <w:pPr>
        <w:ind w:left="720" w:hanging="360"/>
      </w:pPr>
    </w:lvl>
  </w:abstractNum>
  <w:abstractNum w:abstractNumId="3" w15:restartNumberingAfterBreak="0">
    <w:nsid w:val="0000000B"/>
    <w:multiLevelType w:val="singleLevel"/>
    <w:tmpl w:val="0000000B"/>
    <w:name w:val="WW8Num11"/>
    <w:lvl w:ilvl="0">
      <w:start w:val="1"/>
      <w:numFmt w:val="decimal"/>
      <w:lvlText w:val="%1."/>
      <w:lvlJc w:val="left"/>
      <w:pPr>
        <w:tabs>
          <w:tab w:val="num" w:pos="1440"/>
        </w:tabs>
        <w:ind w:left="1440" w:hanging="360"/>
      </w:pPr>
    </w:lvl>
  </w:abstractNum>
  <w:abstractNum w:abstractNumId="4" w15:restartNumberingAfterBreak="0">
    <w:nsid w:val="0000000D"/>
    <w:multiLevelType w:val="singleLevel"/>
    <w:tmpl w:val="242AB4C2"/>
    <w:name w:val="WW8Num13"/>
    <w:lvl w:ilvl="0">
      <w:start w:val="1"/>
      <w:numFmt w:val="decimal"/>
      <w:lvlText w:val="%1."/>
      <w:lvlJc w:val="left"/>
      <w:pPr>
        <w:tabs>
          <w:tab w:val="num" w:pos="540"/>
        </w:tabs>
        <w:ind w:left="540" w:hanging="360"/>
      </w:pPr>
      <w:rPr>
        <w:rFonts w:asciiTheme="minorHAnsi" w:eastAsia="Times New Roman" w:hAnsiTheme="minorHAnsi" w:cstheme="minorHAnsi" w:hint="default"/>
        <w:b w:val="0"/>
      </w:rPr>
    </w:lvl>
  </w:abstractNum>
  <w:abstractNum w:abstractNumId="5" w15:restartNumberingAfterBreak="0">
    <w:nsid w:val="00000011"/>
    <w:multiLevelType w:val="multilevel"/>
    <w:tmpl w:val="0C042F58"/>
    <w:lvl w:ilvl="0">
      <w:start w:val="1"/>
      <w:numFmt w:val="decimal"/>
      <w:lvlText w:val="%1."/>
      <w:lvlJc w:val="left"/>
      <w:pPr>
        <w:tabs>
          <w:tab w:val="num" w:pos="3600"/>
        </w:tabs>
        <w:ind w:left="3600" w:hanging="360"/>
      </w:pPr>
    </w:lvl>
    <w:lvl w:ilvl="1">
      <w:start w:val="1"/>
      <w:numFmt w:val="decimal"/>
      <w:lvlText w:val="%1.%2."/>
      <w:lvlJc w:val="left"/>
      <w:pPr>
        <w:ind w:left="720" w:hanging="363"/>
      </w:pPr>
      <w:rPr>
        <w:b w:val="0"/>
      </w:rPr>
    </w:lvl>
    <w:lvl w:ilvl="2">
      <w:start w:val="1"/>
      <w:numFmt w:val="decimal"/>
      <w:lvlText w:val="%1.%2.%3."/>
      <w:lvlJc w:val="left"/>
      <w:pPr>
        <w:tabs>
          <w:tab w:val="num" w:pos="3960"/>
        </w:tabs>
        <w:ind w:left="396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4320"/>
        </w:tabs>
        <w:ind w:left="4320" w:hanging="1080"/>
      </w:pPr>
    </w:lvl>
    <w:lvl w:ilvl="5">
      <w:start w:val="1"/>
      <w:numFmt w:val="decimal"/>
      <w:lvlText w:val="%1.%2.%3.%4.%5.%6."/>
      <w:lvlJc w:val="left"/>
      <w:pPr>
        <w:tabs>
          <w:tab w:val="num" w:pos="4320"/>
        </w:tabs>
        <w:ind w:left="432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4680"/>
        </w:tabs>
        <w:ind w:left="4680" w:hanging="1440"/>
      </w:pPr>
    </w:lvl>
    <w:lvl w:ilvl="8">
      <w:start w:val="1"/>
      <w:numFmt w:val="decimal"/>
      <w:lvlText w:val="%1.%2.%3.%4.%5.%6.%7.%8.%9."/>
      <w:lvlJc w:val="left"/>
      <w:pPr>
        <w:tabs>
          <w:tab w:val="num" w:pos="5040"/>
        </w:tabs>
        <w:ind w:left="5040" w:hanging="1800"/>
      </w:pPr>
    </w:lvl>
  </w:abstractNum>
  <w:abstractNum w:abstractNumId="6" w15:restartNumberingAfterBreak="0">
    <w:nsid w:val="00000015"/>
    <w:multiLevelType w:val="singleLevel"/>
    <w:tmpl w:val="D72407B2"/>
    <w:name w:val="WW8Num21"/>
    <w:lvl w:ilvl="0">
      <w:start w:val="1"/>
      <w:numFmt w:val="decimal"/>
      <w:lvlText w:val="%1."/>
      <w:lvlJc w:val="left"/>
      <w:pPr>
        <w:tabs>
          <w:tab w:val="num" w:pos="0"/>
        </w:tabs>
        <w:ind w:left="780" w:hanging="360"/>
      </w:pPr>
      <w:rPr>
        <w:rFonts w:asciiTheme="minorHAnsi" w:hAnsiTheme="minorHAnsi" w:cstheme="minorHAnsi" w:hint="default"/>
      </w:rPr>
    </w:lvl>
  </w:abstractNum>
  <w:abstractNum w:abstractNumId="7" w15:restartNumberingAfterBreak="0">
    <w:nsid w:val="00000018"/>
    <w:multiLevelType w:val="singleLevel"/>
    <w:tmpl w:val="00000018"/>
    <w:name w:val="WW8Num24"/>
    <w:lvl w:ilvl="0">
      <w:start w:val="3"/>
      <w:numFmt w:val="decimal"/>
      <w:lvlText w:val="%1."/>
      <w:lvlJc w:val="left"/>
      <w:pPr>
        <w:tabs>
          <w:tab w:val="num" w:pos="0"/>
        </w:tabs>
        <w:ind w:left="360" w:hanging="360"/>
      </w:pPr>
    </w:lvl>
  </w:abstractNum>
  <w:abstractNum w:abstractNumId="8" w15:restartNumberingAfterBreak="0">
    <w:nsid w:val="00000019"/>
    <w:multiLevelType w:val="singleLevel"/>
    <w:tmpl w:val="04150017"/>
    <w:lvl w:ilvl="0">
      <w:start w:val="1"/>
      <w:numFmt w:val="lowerLetter"/>
      <w:lvlText w:val="%1)"/>
      <w:lvlJc w:val="left"/>
      <w:pPr>
        <w:ind w:left="108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360"/>
        </w:tabs>
        <w:ind w:left="360" w:hanging="360"/>
      </w:pPr>
    </w:lvl>
  </w:abstractNum>
  <w:abstractNum w:abstractNumId="10"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1" w15:restartNumberingAfterBreak="0">
    <w:nsid w:val="070166C4"/>
    <w:multiLevelType w:val="hybridMultilevel"/>
    <w:tmpl w:val="5BCAF2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52A699E"/>
    <w:multiLevelType w:val="hybridMultilevel"/>
    <w:tmpl w:val="58DA02A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5671B74"/>
    <w:multiLevelType w:val="hybridMultilevel"/>
    <w:tmpl w:val="ADD40EEC"/>
    <w:lvl w:ilvl="0" w:tplc="ECB804CA">
      <w:start w:val="1"/>
      <w:numFmt w:val="decimal"/>
      <w:suff w:val="space"/>
      <w:lvlText w:val="%1."/>
      <w:lvlJc w:val="left"/>
      <w:pPr>
        <w:ind w:left="720" w:hanging="360"/>
      </w:pPr>
      <w:rPr>
        <w:rFonts w:asciiTheme="minorHAnsi" w:eastAsia="Times New Roman"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5C26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264F43"/>
    <w:multiLevelType w:val="hybridMultilevel"/>
    <w:tmpl w:val="0A2A60A0"/>
    <w:lvl w:ilvl="0" w:tplc="0415000F">
      <w:start w:val="1"/>
      <w:numFmt w:val="decimal"/>
      <w:lvlText w:val="%1."/>
      <w:lvlJc w:val="left"/>
      <w:pPr>
        <w:ind w:left="361" w:hanging="360"/>
      </w:pPr>
    </w:lvl>
    <w:lvl w:ilvl="1" w:tplc="04150019">
      <w:start w:val="1"/>
      <w:numFmt w:val="lowerLetter"/>
      <w:lvlText w:val="%2."/>
      <w:lvlJc w:val="left"/>
      <w:pPr>
        <w:ind w:left="1081" w:hanging="360"/>
      </w:pPr>
    </w:lvl>
    <w:lvl w:ilvl="2" w:tplc="0415001B">
      <w:start w:val="1"/>
      <w:numFmt w:val="lowerRoman"/>
      <w:lvlText w:val="%3."/>
      <w:lvlJc w:val="right"/>
      <w:pPr>
        <w:ind w:left="1801" w:hanging="180"/>
      </w:pPr>
    </w:lvl>
    <w:lvl w:ilvl="3" w:tplc="0415000F">
      <w:start w:val="1"/>
      <w:numFmt w:val="decimal"/>
      <w:lvlText w:val="%4."/>
      <w:lvlJc w:val="left"/>
      <w:pPr>
        <w:ind w:left="2521" w:hanging="360"/>
      </w:pPr>
    </w:lvl>
    <w:lvl w:ilvl="4" w:tplc="04150019">
      <w:start w:val="1"/>
      <w:numFmt w:val="lowerLetter"/>
      <w:lvlText w:val="%5."/>
      <w:lvlJc w:val="left"/>
      <w:pPr>
        <w:ind w:left="3241" w:hanging="360"/>
      </w:pPr>
    </w:lvl>
    <w:lvl w:ilvl="5" w:tplc="0415001B">
      <w:start w:val="1"/>
      <w:numFmt w:val="lowerRoman"/>
      <w:lvlText w:val="%6."/>
      <w:lvlJc w:val="right"/>
      <w:pPr>
        <w:ind w:left="3961" w:hanging="180"/>
      </w:pPr>
    </w:lvl>
    <w:lvl w:ilvl="6" w:tplc="0415000F">
      <w:start w:val="1"/>
      <w:numFmt w:val="decimal"/>
      <w:lvlText w:val="%7."/>
      <w:lvlJc w:val="left"/>
      <w:pPr>
        <w:ind w:left="4681" w:hanging="360"/>
      </w:pPr>
    </w:lvl>
    <w:lvl w:ilvl="7" w:tplc="04150019">
      <w:start w:val="1"/>
      <w:numFmt w:val="lowerLetter"/>
      <w:lvlText w:val="%8."/>
      <w:lvlJc w:val="left"/>
      <w:pPr>
        <w:ind w:left="5401" w:hanging="360"/>
      </w:pPr>
    </w:lvl>
    <w:lvl w:ilvl="8" w:tplc="0415001B">
      <w:start w:val="1"/>
      <w:numFmt w:val="lowerRoman"/>
      <w:lvlText w:val="%9."/>
      <w:lvlJc w:val="right"/>
      <w:pPr>
        <w:ind w:left="6121" w:hanging="180"/>
      </w:pPr>
    </w:lvl>
  </w:abstractNum>
  <w:abstractNum w:abstractNumId="16" w15:restartNumberingAfterBreak="0">
    <w:nsid w:val="29777BAF"/>
    <w:multiLevelType w:val="hybridMultilevel"/>
    <w:tmpl w:val="8548C5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BFE5E38"/>
    <w:multiLevelType w:val="hybridMultilevel"/>
    <w:tmpl w:val="F38616DE"/>
    <w:lvl w:ilvl="0" w:tplc="B77A75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E2B73D0"/>
    <w:multiLevelType w:val="hybridMultilevel"/>
    <w:tmpl w:val="0A2A60A0"/>
    <w:lvl w:ilvl="0" w:tplc="0415000F">
      <w:start w:val="1"/>
      <w:numFmt w:val="decimal"/>
      <w:lvlText w:val="%1."/>
      <w:lvlJc w:val="left"/>
      <w:pPr>
        <w:ind w:left="361" w:hanging="360"/>
      </w:pPr>
    </w:lvl>
    <w:lvl w:ilvl="1" w:tplc="04150019">
      <w:start w:val="1"/>
      <w:numFmt w:val="lowerLetter"/>
      <w:lvlText w:val="%2."/>
      <w:lvlJc w:val="left"/>
      <w:pPr>
        <w:ind w:left="1081" w:hanging="360"/>
      </w:pPr>
    </w:lvl>
    <w:lvl w:ilvl="2" w:tplc="0415001B">
      <w:start w:val="1"/>
      <w:numFmt w:val="lowerRoman"/>
      <w:lvlText w:val="%3."/>
      <w:lvlJc w:val="right"/>
      <w:pPr>
        <w:ind w:left="1801" w:hanging="180"/>
      </w:pPr>
    </w:lvl>
    <w:lvl w:ilvl="3" w:tplc="0415000F">
      <w:start w:val="1"/>
      <w:numFmt w:val="decimal"/>
      <w:lvlText w:val="%4."/>
      <w:lvlJc w:val="left"/>
      <w:pPr>
        <w:ind w:left="2521" w:hanging="360"/>
      </w:pPr>
    </w:lvl>
    <w:lvl w:ilvl="4" w:tplc="04150019">
      <w:start w:val="1"/>
      <w:numFmt w:val="lowerLetter"/>
      <w:lvlText w:val="%5."/>
      <w:lvlJc w:val="left"/>
      <w:pPr>
        <w:ind w:left="3241" w:hanging="360"/>
      </w:pPr>
    </w:lvl>
    <w:lvl w:ilvl="5" w:tplc="0415001B">
      <w:start w:val="1"/>
      <w:numFmt w:val="lowerRoman"/>
      <w:lvlText w:val="%6."/>
      <w:lvlJc w:val="right"/>
      <w:pPr>
        <w:ind w:left="3961" w:hanging="180"/>
      </w:pPr>
    </w:lvl>
    <w:lvl w:ilvl="6" w:tplc="0415000F">
      <w:start w:val="1"/>
      <w:numFmt w:val="decimal"/>
      <w:lvlText w:val="%7."/>
      <w:lvlJc w:val="left"/>
      <w:pPr>
        <w:ind w:left="4681" w:hanging="360"/>
      </w:pPr>
    </w:lvl>
    <w:lvl w:ilvl="7" w:tplc="04150019">
      <w:start w:val="1"/>
      <w:numFmt w:val="lowerLetter"/>
      <w:lvlText w:val="%8."/>
      <w:lvlJc w:val="left"/>
      <w:pPr>
        <w:ind w:left="5401" w:hanging="360"/>
      </w:pPr>
    </w:lvl>
    <w:lvl w:ilvl="8" w:tplc="0415001B">
      <w:start w:val="1"/>
      <w:numFmt w:val="lowerRoman"/>
      <w:lvlText w:val="%9."/>
      <w:lvlJc w:val="right"/>
      <w:pPr>
        <w:ind w:left="6121" w:hanging="180"/>
      </w:pPr>
    </w:lvl>
  </w:abstractNum>
  <w:abstractNum w:abstractNumId="19" w15:restartNumberingAfterBreak="0">
    <w:nsid w:val="2F4F2C94"/>
    <w:multiLevelType w:val="hybridMultilevel"/>
    <w:tmpl w:val="5D5A98F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2FE04ECC"/>
    <w:multiLevelType w:val="hybridMultilevel"/>
    <w:tmpl w:val="67163B4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49A33A8"/>
    <w:multiLevelType w:val="hybridMultilevel"/>
    <w:tmpl w:val="F7A058D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34E31B51"/>
    <w:multiLevelType w:val="hybridMultilevel"/>
    <w:tmpl w:val="FC2E374C"/>
    <w:lvl w:ilvl="0" w:tplc="04150017">
      <w:start w:val="1"/>
      <w:numFmt w:val="lowerLetter"/>
      <w:lvlText w:val="%1)"/>
      <w:lvlJc w:val="left"/>
      <w:pPr>
        <w:ind w:left="1260" w:hanging="360"/>
      </w:p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23" w15:restartNumberingAfterBreak="0">
    <w:nsid w:val="365522A0"/>
    <w:multiLevelType w:val="hybridMultilevel"/>
    <w:tmpl w:val="97EEF23A"/>
    <w:lvl w:ilvl="0" w:tplc="559E0542">
      <w:start w:val="1"/>
      <w:numFmt w:val="lowerLetter"/>
      <w:suff w:val="space"/>
      <w:lvlText w:val="%1)"/>
      <w:lvlJc w:val="left"/>
      <w:pPr>
        <w:ind w:left="1134" w:hanging="54"/>
      </w:pPr>
      <w:rPr>
        <w:rFonts w:asciiTheme="minorHAnsi" w:eastAsia="Times New Roman" w:hAnsiTheme="minorHAnsi" w:cstheme="minorHAnsi" w:hint="default"/>
      </w:rPr>
    </w:lvl>
    <w:lvl w:ilvl="1" w:tplc="00000016">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39942E09"/>
    <w:multiLevelType w:val="hybridMultilevel"/>
    <w:tmpl w:val="83AA92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F1E26D4"/>
    <w:multiLevelType w:val="hybridMultilevel"/>
    <w:tmpl w:val="7E2E169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48743C97"/>
    <w:multiLevelType w:val="hybridMultilevel"/>
    <w:tmpl w:val="6FF485C0"/>
    <w:lvl w:ilvl="0" w:tplc="04150017">
      <w:start w:val="1"/>
      <w:numFmt w:val="lowerLetter"/>
      <w:lvlText w:val="%1)"/>
      <w:lvlJc w:val="left"/>
      <w:pPr>
        <w:ind w:left="1069" w:hanging="360"/>
      </w:pPr>
    </w:lvl>
    <w:lvl w:ilvl="1" w:tplc="04150019">
      <w:start w:val="1"/>
      <w:numFmt w:val="lowerLetter"/>
      <w:lvlText w:val="%2."/>
      <w:lvlJc w:val="left"/>
      <w:pPr>
        <w:ind w:left="1761" w:hanging="360"/>
      </w:pPr>
    </w:lvl>
    <w:lvl w:ilvl="2" w:tplc="0415001B">
      <w:start w:val="1"/>
      <w:numFmt w:val="lowerRoman"/>
      <w:lvlText w:val="%3."/>
      <w:lvlJc w:val="right"/>
      <w:pPr>
        <w:ind w:left="2481" w:hanging="180"/>
      </w:pPr>
    </w:lvl>
    <w:lvl w:ilvl="3" w:tplc="0415000F">
      <w:start w:val="1"/>
      <w:numFmt w:val="decimal"/>
      <w:lvlText w:val="%4."/>
      <w:lvlJc w:val="left"/>
      <w:pPr>
        <w:ind w:left="3201" w:hanging="360"/>
      </w:pPr>
    </w:lvl>
    <w:lvl w:ilvl="4" w:tplc="04150019">
      <w:start w:val="1"/>
      <w:numFmt w:val="lowerLetter"/>
      <w:lvlText w:val="%5."/>
      <w:lvlJc w:val="left"/>
      <w:pPr>
        <w:ind w:left="3921" w:hanging="360"/>
      </w:pPr>
    </w:lvl>
    <w:lvl w:ilvl="5" w:tplc="0415001B">
      <w:start w:val="1"/>
      <w:numFmt w:val="lowerRoman"/>
      <w:lvlText w:val="%6."/>
      <w:lvlJc w:val="right"/>
      <w:pPr>
        <w:ind w:left="4641" w:hanging="180"/>
      </w:pPr>
    </w:lvl>
    <w:lvl w:ilvl="6" w:tplc="0415000F">
      <w:start w:val="1"/>
      <w:numFmt w:val="decimal"/>
      <w:lvlText w:val="%7."/>
      <w:lvlJc w:val="left"/>
      <w:pPr>
        <w:ind w:left="5361" w:hanging="360"/>
      </w:pPr>
    </w:lvl>
    <w:lvl w:ilvl="7" w:tplc="04150019">
      <w:start w:val="1"/>
      <w:numFmt w:val="lowerLetter"/>
      <w:lvlText w:val="%8."/>
      <w:lvlJc w:val="left"/>
      <w:pPr>
        <w:ind w:left="6081" w:hanging="360"/>
      </w:pPr>
    </w:lvl>
    <w:lvl w:ilvl="8" w:tplc="0415001B">
      <w:start w:val="1"/>
      <w:numFmt w:val="lowerRoman"/>
      <w:lvlText w:val="%9."/>
      <w:lvlJc w:val="right"/>
      <w:pPr>
        <w:ind w:left="6801" w:hanging="180"/>
      </w:pPr>
    </w:lvl>
  </w:abstractNum>
  <w:abstractNum w:abstractNumId="27" w15:restartNumberingAfterBreak="0">
    <w:nsid w:val="5C2F41C3"/>
    <w:multiLevelType w:val="hybridMultilevel"/>
    <w:tmpl w:val="997CAD44"/>
    <w:lvl w:ilvl="0" w:tplc="77489786">
      <w:start w:val="9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8" w15:restartNumberingAfterBreak="0">
    <w:nsid w:val="5D7A5D3E"/>
    <w:multiLevelType w:val="hybridMultilevel"/>
    <w:tmpl w:val="B48E5BFC"/>
    <w:lvl w:ilvl="0" w:tplc="0415000F">
      <w:start w:val="1"/>
      <w:numFmt w:val="decimal"/>
      <w:lvlText w:val="%1."/>
      <w:lvlJc w:val="left"/>
      <w:pPr>
        <w:ind w:left="792" w:hanging="360"/>
      </w:pPr>
    </w:lvl>
    <w:lvl w:ilvl="1" w:tplc="04150019">
      <w:start w:val="1"/>
      <w:numFmt w:val="lowerLetter"/>
      <w:lvlText w:val="%2."/>
      <w:lvlJc w:val="left"/>
      <w:pPr>
        <w:ind w:left="1512" w:hanging="360"/>
      </w:pPr>
    </w:lvl>
    <w:lvl w:ilvl="2" w:tplc="0415001B">
      <w:start w:val="1"/>
      <w:numFmt w:val="lowerRoman"/>
      <w:lvlText w:val="%3."/>
      <w:lvlJc w:val="right"/>
      <w:pPr>
        <w:ind w:left="2232" w:hanging="180"/>
      </w:pPr>
    </w:lvl>
    <w:lvl w:ilvl="3" w:tplc="0415000F">
      <w:start w:val="1"/>
      <w:numFmt w:val="decimal"/>
      <w:lvlText w:val="%4."/>
      <w:lvlJc w:val="left"/>
      <w:pPr>
        <w:ind w:left="2952" w:hanging="360"/>
      </w:pPr>
    </w:lvl>
    <w:lvl w:ilvl="4" w:tplc="04150019">
      <w:start w:val="1"/>
      <w:numFmt w:val="lowerLetter"/>
      <w:lvlText w:val="%5."/>
      <w:lvlJc w:val="left"/>
      <w:pPr>
        <w:ind w:left="3672" w:hanging="360"/>
      </w:pPr>
    </w:lvl>
    <w:lvl w:ilvl="5" w:tplc="0415001B">
      <w:start w:val="1"/>
      <w:numFmt w:val="lowerRoman"/>
      <w:lvlText w:val="%6."/>
      <w:lvlJc w:val="right"/>
      <w:pPr>
        <w:ind w:left="4392" w:hanging="180"/>
      </w:pPr>
    </w:lvl>
    <w:lvl w:ilvl="6" w:tplc="0415000F">
      <w:start w:val="1"/>
      <w:numFmt w:val="decimal"/>
      <w:lvlText w:val="%7."/>
      <w:lvlJc w:val="left"/>
      <w:pPr>
        <w:ind w:left="5112" w:hanging="360"/>
      </w:pPr>
    </w:lvl>
    <w:lvl w:ilvl="7" w:tplc="04150019">
      <w:start w:val="1"/>
      <w:numFmt w:val="lowerLetter"/>
      <w:lvlText w:val="%8."/>
      <w:lvlJc w:val="left"/>
      <w:pPr>
        <w:ind w:left="5832" w:hanging="360"/>
      </w:pPr>
    </w:lvl>
    <w:lvl w:ilvl="8" w:tplc="0415001B">
      <w:start w:val="1"/>
      <w:numFmt w:val="lowerRoman"/>
      <w:lvlText w:val="%9."/>
      <w:lvlJc w:val="right"/>
      <w:pPr>
        <w:ind w:left="6552" w:hanging="180"/>
      </w:pPr>
    </w:lvl>
  </w:abstractNum>
  <w:abstractNum w:abstractNumId="29" w15:restartNumberingAfterBreak="0">
    <w:nsid w:val="6204050E"/>
    <w:multiLevelType w:val="hybridMultilevel"/>
    <w:tmpl w:val="34AAE87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620474C1"/>
    <w:multiLevelType w:val="hybridMultilevel"/>
    <w:tmpl w:val="06B4A91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1" w15:restartNumberingAfterBreak="0">
    <w:nsid w:val="63336279"/>
    <w:multiLevelType w:val="hybridMultilevel"/>
    <w:tmpl w:val="31D8A5AE"/>
    <w:lvl w:ilvl="0" w:tplc="5D202A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82314C"/>
    <w:multiLevelType w:val="multilevel"/>
    <w:tmpl w:val="2DC096DA"/>
    <w:lvl w:ilvl="0">
      <w:start w:val="1"/>
      <w:numFmt w:val="decimal"/>
      <w:lvlText w:val="%1."/>
      <w:lvlJc w:val="left"/>
      <w:pPr>
        <w:ind w:left="720" w:hanging="360"/>
      </w:pPr>
      <w:rPr>
        <w:b w:val="0"/>
      </w:rPr>
    </w:lvl>
    <w:lvl w:ilvl="1">
      <w:start w:val="1"/>
      <w:numFmt w:val="decimal"/>
      <w:isLgl/>
      <w:lvlText w:val="%1.%2"/>
      <w:lvlJc w:val="left"/>
      <w:pPr>
        <w:ind w:left="1494" w:hanging="360"/>
      </w:pPr>
      <w:rPr>
        <w:b w:val="0"/>
      </w:rPr>
    </w:lvl>
    <w:lvl w:ilvl="2">
      <w:start w:val="1"/>
      <w:numFmt w:val="decimal"/>
      <w:isLgl/>
      <w:lvlText w:val="%1.%2.%3"/>
      <w:lvlJc w:val="left"/>
      <w:pPr>
        <w:ind w:left="2628" w:hanging="720"/>
      </w:pPr>
      <w:rPr>
        <w:b w:val="0"/>
      </w:rPr>
    </w:lvl>
    <w:lvl w:ilvl="3">
      <w:start w:val="1"/>
      <w:numFmt w:val="decimal"/>
      <w:isLgl/>
      <w:lvlText w:val="%1.%2.%3.%4"/>
      <w:lvlJc w:val="left"/>
      <w:pPr>
        <w:ind w:left="3402" w:hanging="720"/>
      </w:pPr>
      <w:rPr>
        <w:b w:val="0"/>
      </w:rPr>
    </w:lvl>
    <w:lvl w:ilvl="4">
      <w:start w:val="1"/>
      <w:numFmt w:val="decimal"/>
      <w:isLgl/>
      <w:lvlText w:val="%1.%2.%3.%4.%5"/>
      <w:lvlJc w:val="left"/>
      <w:pPr>
        <w:ind w:left="4536" w:hanging="1080"/>
      </w:pPr>
      <w:rPr>
        <w:b w:val="0"/>
      </w:rPr>
    </w:lvl>
    <w:lvl w:ilvl="5">
      <w:start w:val="1"/>
      <w:numFmt w:val="decimal"/>
      <w:isLgl/>
      <w:lvlText w:val="%1.%2.%3.%4.%5.%6"/>
      <w:lvlJc w:val="left"/>
      <w:pPr>
        <w:ind w:left="5310" w:hanging="1080"/>
      </w:pPr>
      <w:rPr>
        <w:b w:val="0"/>
      </w:rPr>
    </w:lvl>
    <w:lvl w:ilvl="6">
      <w:start w:val="1"/>
      <w:numFmt w:val="decimal"/>
      <w:isLgl/>
      <w:lvlText w:val="%1.%2.%3.%4.%5.%6.%7"/>
      <w:lvlJc w:val="left"/>
      <w:pPr>
        <w:ind w:left="6444" w:hanging="1440"/>
      </w:pPr>
      <w:rPr>
        <w:b w:val="0"/>
      </w:rPr>
    </w:lvl>
    <w:lvl w:ilvl="7">
      <w:start w:val="1"/>
      <w:numFmt w:val="decimal"/>
      <w:isLgl/>
      <w:lvlText w:val="%1.%2.%3.%4.%5.%6.%7.%8"/>
      <w:lvlJc w:val="left"/>
      <w:pPr>
        <w:ind w:left="7218" w:hanging="1440"/>
      </w:pPr>
      <w:rPr>
        <w:b w:val="0"/>
      </w:rPr>
    </w:lvl>
    <w:lvl w:ilvl="8">
      <w:start w:val="1"/>
      <w:numFmt w:val="decimal"/>
      <w:isLgl/>
      <w:lvlText w:val="%1.%2.%3.%4.%5.%6.%7.%8.%9"/>
      <w:lvlJc w:val="left"/>
      <w:pPr>
        <w:ind w:left="8352" w:hanging="1800"/>
      </w:pPr>
      <w:rPr>
        <w:b w:val="0"/>
      </w:rPr>
    </w:lvl>
  </w:abstractNum>
  <w:abstractNum w:abstractNumId="33" w15:restartNumberingAfterBreak="0">
    <w:nsid w:val="6CB53C67"/>
    <w:multiLevelType w:val="hybridMultilevel"/>
    <w:tmpl w:val="26AE4402"/>
    <w:lvl w:ilvl="0" w:tplc="B98250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D98288F"/>
    <w:multiLevelType w:val="hybridMultilevel"/>
    <w:tmpl w:val="653071AE"/>
    <w:lvl w:ilvl="0" w:tplc="04150017">
      <w:start w:val="1"/>
      <w:numFmt w:val="lowerLetter"/>
      <w:lvlText w:val="%1)"/>
      <w:lvlJc w:val="left"/>
      <w:pPr>
        <w:ind w:left="1125" w:hanging="360"/>
      </w:p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abstractNum w:abstractNumId="35" w15:restartNumberingAfterBreak="0">
    <w:nsid w:val="739F62C6"/>
    <w:multiLevelType w:val="hybridMultilevel"/>
    <w:tmpl w:val="B0BA5DF2"/>
    <w:lvl w:ilvl="0" w:tplc="680C17D8">
      <w:start w:val="1"/>
      <w:numFmt w:val="lowerLetter"/>
      <w:lvlText w:val="%1)"/>
      <w:lvlJc w:val="left"/>
      <w:pPr>
        <w:ind w:left="1069" w:hanging="360"/>
      </w:pPr>
      <w:rPr>
        <w:rFonts w:asciiTheme="minorHAnsi" w:eastAsia="Times New Roman" w:hAnsiTheme="minorHAnsi" w:cstheme="minorHAnsi"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6" w15:restartNumberingAfterBreak="0">
    <w:nsid w:val="74CF03B3"/>
    <w:multiLevelType w:val="hybridMultilevel"/>
    <w:tmpl w:val="DD767DA6"/>
    <w:lvl w:ilvl="0" w:tplc="B98250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6B01300"/>
    <w:multiLevelType w:val="multilevel"/>
    <w:tmpl w:val="39CA62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B972710"/>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num>
  <w:num w:numId="22">
    <w:abstractNumId w:val="4"/>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num>
  <w:num w:numId="25">
    <w:abstractNumId w:val="8"/>
    <w:lvlOverride w:ilvl="0">
      <w:startOverride w:val="1"/>
    </w:lvlOverride>
  </w:num>
  <w:num w:numId="26">
    <w:abstractNumId w:val="27"/>
    <w:lvlOverride w:ilvl="0">
      <w:startOverride w:val="9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3"/>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 w:ilvl="0">
        <w:start w:val="1"/>
        <w:numFmt w:val="decimal"/>
        <w:lvlText w:val="%1."/>
        <w:lvlJc w:val="left"/>
        <w:pPr>
          <w:tabs>
            <w:tab w:val="num" w:pos="3600"/>
          </w:tabs>
          <w:ind w:left="3600" w:hanging="360"/>
        </w:pPr>
      </w:lvl>
    </w:lvlOverride>
    <w:lvlOverride w:ilvl="1">
      <w:lvl w:ilvl="1">
        <w:start w:val="1"/>
        <w:numFmt w:val="decimal"/>
        <w:suff w:val="space"/>
        <w:lvlText w:val="%1.%2."/>
        <w:lvlJc w:val="left"/>
        <w:pPr>
          <w:ind w:left="720" w:hanging="363"/>
        </w:pPr>
        <w:rPr>
          <w:b w:val="0"/>
        </w:rPr>
      </w:lvl>
    </w:lvlOverride>
    <w:lvlOverride w:ilvl="2">
      <w:lvl w:ilvl="2">
        <w:start w:val="1"/>
        <w:numFmt w:val="decimal"/>
        <w:lvlText w:val="%1.%2.%3."/>
        <w:lvlJc w:val="left"/>
        <w:pPr>
          <w:tabs>
            <w:tab w:val="num" w:pos="3960"/>
          </w:tabs>
          <w:ind w:left="3960" w:hanging="720"/>
        </w:pPr>
      </w:lvl>
    </w:lvlOverride>
    <w:lvlOverride w:ilvl="3">
      <w:lvl w:ilvl="3">
        <w:start w:val="1"/>
        <w:numFmt w:val="decimal"/>
        <w:lvlText w:val="%1.%2.%3.%4."/>
        <w:lvlJc w:val="left"/>
        <w:pPr>
          <w:tabs>
            <w:tab w:val="num" w:pos="3960"/>
          </w:tabs>
          <w:ind w:left="3960" w:hanging="720"/>
        </w:pPr>
      </w:lvl>
    </w:lvlOverride>
    <w:lvlOverride w:ilvl="4">
      <w:lvl w:ilvl="4">
        <w:start w:val="1"/>
        <w:numFmt w:val="decimal"/>
        <w:lvlText w:val="%1.%2.%3.%4.%5."/>
        <w:lvlJc w:val="left"/>
        <w:pPr>
          <w:tabs>
            <w:tab w:val="num" w:pos="4320"/>
          </w:tabs>
          <w:ind w:left="4320" w:hanging="1080"/>
        </w:pPr>
      </w:lvl>
    </w:lvlOverride>
    <w:lvlOverride w:ilvl="5">
      <w:lvl w:ilvl="5">
        <w:start w:val="1"/>
        <w:numFmt w:val="decimal"/>
        <w:lvlText w:val="%1.%2.%3.%4.%5.%6."/>
        <w:lvlJc w:val="left"/>
        <w:pPr>
          <w:tabs>
            <w:tab w:val="num" w:pos="4320"/>
          </w:tabs>
          <w:ind w:left="4320" w:hanging="1080"/>
        </w:pPr>
      </w:lvl>
    </w:lvlOverride>
    <w:lvlOverride w:ilvl="6">
      <w:lvl w:ilvl="6">
        <w:start w:val="1"/>
        <w:numFmt w:val="decimal"/>
        <w:lvlText w:val="%1.%2.%3.%4.%5.%6.%7."/>
        <w:lvlJc w:val="left"/>
        <w:pPr>
          <w:tabs>
            <w:tab w:val="num" w:pos="4680"/>
          </w:tabs>
          <w:ind w:left="4680" w:hanging="1440"/>
        </w:pPr>
      </w:lvl>
    </w:lvlOverride>
    <w:lvlOverride w:ilvl="7">
      <w:lvl w:ilvl="7">
        <w:start w:val="1"/>
        <w:numFmt w:val="decimal"/>
        <w:lvlText w:val="%1.%2.%3.%4.%5.%6.%7.%8."/>
        <w:lvlJc w:val="left"/>
        <w:pPr>
          <w:tabs>
            <w:tab w:val="num" w:pos="4680"/>
          </w:tabs>
          <w:ind w:left="4680" w:hanging="1440"/>
        </w:pPr>
      </w:lvl>
    </w:lvlOverride>
    <w:lvlOverride w:ilvl="8">
      <w:lvl w:ilvl="8">
        <w:start w:val="1"/>
        <w:numFmt w:val="decimal"/>
        <w:lvlText w:val="%1.%2.%3.%4.%5.%6.%7.%8.%9."/>
        <w:lvlJc w:val="left"/>
        <w:pPr>
          <w:tabs>
            <w:tab w:val="num" w:pos="5040"/>
          </w:tabs>
          <w:ind w:left="5040" w:hanging="1800"/>
        </w:pPr>
      </w:lvl>
    </w:lvlOverride>
  </w:num>
  <w:num w:numId="3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1"/>
  </w:num>
  <w:num w:numId="42">
    <w:abstractNumId w:val="24"/>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F56"/>
    <w:rsid w:val="00024417"/>
    <w:rsid w:val="000417FC"/>
    <w:rsid w:val="00041BF0"/>
    <w:rsid w:val="00063614"/>
    <w:rsid w:val="000640D7"/>
    <w:rsid w:val="00076681"/>
    <w:rsid w:val="00095D61"/>
    <w:rsid w:val="000A7735"/>
    <w:rsid w:val="000B0650"/>
    <w:rsid w:val="000B1B14"/>
    <w:rsid w:val="000B689D"/>
    <w:rsid w:val="000C1080"/>
    <w:rsid w:val="000C4C68"/>
    <w:rsid w:val="000E3CDC"/>
    <w:rsid w:val="000F4B44"/>
    <w:rsid w:val="000F5A42"/>
    <w:rsid w:val="000F5EC5"/>
    <w:rsid w:val="0010355F"/>
    <w:rsid w:val="00115E82"/>
    <w:rsid w:val="00117FB9"/>
    <w:rsid w:val="00157AD2"/>
    <w:rsid w:val="00157F85"/>
    <w:rsid w:val="00183C62"/>
    <w:rsid w:val="001849A7"/>
    <w:rsid w:val="0019370C"/>
    <w:rsid w:val="001D6AF3"/>
    <w:rsid w:val="001E04F7"/>
    <w:rsid w:val="001E06E6"/>
    <w:rsid w:val="001F19CF"/>
    <w:rsid w:val="0021326C"/>
    <w:rsid w:val="0028531A"/>
    <w:rsid w:val="00296EB9"/>
    <w:rsid w:val="00297D5D"/>
    <w:rsid w:val="002A5CB7"/>
    <w:rsid w:val="002B395A"/>
    <w:rsid w:val="002C666F"/>
    <w:rsid w:val="002D1EA8"/>
    <w:rsid w:val="002D71C8"/>
    <w:rsid w:val="00311960"/>
    <w:rsid w:val="003364CA"/>
    <w:rsid w:val="0034234A"/>
    <w:rsid w:val="003426A5"/>
    <w:rsid w:val="00347F49"/>
    <w:rsid w:val="00363461"/>
    <w:rsid w:val="00365F94"/>
    <w:rsid w:val="003731E8"/>
    <w:rsid w:val="0039115B"/>
    <w:rsid w:val="00393887"/>
    <w:rsid w:val="003B5408"/>
    <w:rsid w:val="003B624A"/>
    <w:rsid w:val="003C1048"/>
    <w:rsid w:val="003C1730"/>
    <w:rsid w:val="003C6550"/>
    <w:rsid w:val="003D0966"/>
    <w:rsid w:val="003D5216"/>
    <w:rsid w:val="003D7772"/>
    <w:rsid w:val="003E7D72"/>
    <w:rsid w:val="00407B4F"/>
    <w:rsid w:val="00412A10"/>
    <w:rsid w:val="00416425"/>
    <w:rsid w:val="00421794"/>
    <w:rsid w:val="00430E81"/>
    <w:rsid w:val="00433711"/>
    <w:rsid w:val="00441AEB"/>
    <w:rsid w:val="00451493"/>
    <w:rsid w:val="0045196C"/>
    <w:rsid w:val="004534BB"/>
    <w:rsid w:val="0046471E"/>
    <w:rsid w:val="004717B1"/>
    <w:rsid w:val="00473548"/>
    <w:rsid w:val="00475B66"/>
    <w:rsid w:val="004863B4"/>
    <w:rsid w:val="004871D1"/>
    <w:rsid w:val="0048783D"/>
    <w:rsid w:val="004A317D"/>
    <w:rsid w:val="004D25CA"/>
    <w:rsid w:val="004D33F5"/>
    <w:rsid w:val="004D40B3"/>
    <w:rsid w:val="004E2CCE"/>
    <w:rsid w:val="004E3E19"/>
    <w:rsid w:val="004E4776"/>
    <w:rsid w:val="004E567E"/>
    <w:rsid w:val="004F05CA"/>
    <w:rsid w:val="00511D8E"/>
    <w:rsid w:val="00511EB9"/>
    <w:rsid w:val="005350B6"/>
    <w:rsid w:val="0055143E"/>
    <w:rsid w:val="00553679"/>
    <w:rsid w:val="0056648D"/>
    <w:rsid w:val="00583759"/>
    <w:rsid w:val="0058769B"/>
    <w:rsid w:val="005915F8"/>
    <w:rsid w:val="005C173A"/>
    <w:rsid w:val="005C28F7"/>
    <w:rsid w:val="005D66B8"/>
    <w:rsid w:val="005D6B72"/>
    <w:rsid w:val="005F435E"/>
    <w:rsid w:val="005F7DB2"/>
    <w:rsid w:val="006175FD"/>
    <w:rsid w:val="00632560"/>
    <w:rsid w:val="00665D09"/>
    <w:rsid w:val="00672BA0"/>
    <w:rsid w:val="006914A1"/>
    <w:rsid w:val="00694798"/>
    <w:rsid w:val="00697CCB"/>
    <w:rsid w:val="006A5390"/>
    <w:rsid w:val="006B62D3"/>
    <w:rsid w:val="006B710D"/>
    <w:rsid w:val="006C5AC0"/>
    <w:rsid w:val="006D5D64"/>
    <w:rsid w:val="006E0AF5"/>
    <w:rsid w:val="006E0B14"/>
    <w:rsid w:val="006F4DC3"/>
    <w:rsid w:val="00703216"/>
    <w:rsid w:val="0071714D"/>
    <w:rsid w:val="00724076"/>
    <w:rsid w:val="00725D9D"/>
    <w:rsid w:val="0072661F"/>
    <w:rsid w:val="007309F7"/>
    <w:rsid w:val="0074707A"/>
    <w:rsid w:val="00750C27"/>
    <w:rsid w:val="00760F62"/>
    <w:rsid w:val="00774F6E"/>
    <w:rsid w:val="0077528B"/>
    <w:rsid w:val="00776077"/>
    <w:rsid w:val="007815AC"/>
    <w:rsid w:val="00791C5D"/>
    <w:rsid w:val="00793DD7"/>
    <w:rsid w:val="007B6B2A"/>
    <w:rsid w:val="007C6D22"/>
    <w:rsid w:val="007E2010"/>
    <w:rsid w:val="00803173"/>
    <w:rsid w:val="00820F65"/>
    <w:rsid w:val="00832AA1"/>
    <w:rsid w:val="0084459A"/>
    <w:rsid w:val="008523D8"/>
    <w:rsid w:val="00857919"/>
    <w:rsid w:val="0086446D"/>
    <w:rsid w:val="00864E1E"/>
    <w:rsid w:val="0087194C"/>
    <w:rsid w:val="00875237"/>
    <w:rsid w:val="008770B5"/>
    <w:rsid w:val="00880151"/>
    <w:rsid w:val="00895506"/>
    <w:rsid w:val="008B3881"/>
    <w:rsid w:val="008B6824"/>
    <w:rsid w:val="008C50A5"/>
    <w:rsid w:val="008C6830"/>
    <w:rsid w:val="008D00AD"/>
    <w:rsid w:val="008F198C"/>
    <w:rsid w:val="0092580F"/>
    <w:rsid w:val="009313B5"/>
    <w:rsid w:val="009373D4"/>
    <w:rsid w:val="00937645"/>
    <w:rsid w:val="00952DFB"/>
    <w:rsid w:val="00953FEE"/>
    <w:rsid w:val="00972231"/>
    <w:rsid w:val="009847E6"/>
    <w:rsid w:val="009A1741"/>
    <w:rsid w:val="009D1849"/>
    <w:rsid w:val="009D49BF"/>
    <w:rsid w:val="009F54A9"/>
    <w:rsid w:val="00A016A8"/>
    <w:rsid w:val="00A02B75"/>
    <w:rsid w:val="00A036BC"/>
    <w:rsid w:val="00A0586D"/>
    <w:rsid w:val="00A13158"/>
    <w:rsid w:val="00A13CCB"/>
    <w:rsid w:val="00A20FCA"/>
    <w:rsid w:val="00A22FAC"/>
    <w:rsid w:val="00A321C8"/>
    <w:rsid w:val="00A518DC"/>
    <w:rsid w:val="00A530C5"/>
    <w:rsid w:val="00A54BA1"/>
    <w:rsid w:val="00A61494"/>
    <w:rsid w:val="00A63163"/>
    <w:rsid w:val="00A65E16"/>
    <w:rsid w:val="00A8586B"/>
    <w:rsid w:val="00A8752E"/>
    <w:rsid w:val="00A946FE"/>
    <w:rsid w:val="00AB4CAD"/>
    <w:rsid w:val="00AB6B10"/>
    <w:rsid w:val="00AB6C09"/>
    <w:rsid w:val="00AC5763"/>
    <w:rsid w:val="00AD4153"/>
    <w:rsid w:val="00AF7EA4"/>
    <w:rsid w:val="00B007F4"/>
    <w:rsid w:val="00B06ADF"/>
    <w:rsid w:val="00B10DE1"/>
    <w:rsid w:val="00B61F56"/>
    <w:rsid w:val="00B6344D"/>
    <w:rsid w:val="00B64559"/>
    <w:rsid w:val="00B70501"/>
    <w:rsid w:val="00B75EED"/>
    <w:rsid w:val="00B805B3"/>
    <w:rsid w:val="00B820C5"/>
    <w:rsid w:val="00B87CD2"/>
    <w:rsid w:val="00BA69EF"/>
    <w:rsid w:val="00BC6399"/>
    <w:rsid w:val="00BF58C7"/>
    <w:rsid w:val="00BF6B99"/>
    <w:rsid w:val="00C029D0"/>
    <w:rsid w:val="00C12CD4"/>
    <w:rsid w:val="00C208B0"/>
    <w:rsid w:val="00C271D7"/>
    <w:rsid w:val="00C348ED"/>
    <w:rsid w:val="00C529EE"/>
    <w:rsid w:val="00C624C7"/>
    <w:rsid w:val="00C90143"/>
    <w:rsid w:val="00C911F6"/>
    <w:rsid w:val="00C92085"/>
    <w:rsid w:val="00C96F0A"/>
    <w:rsid w:val="00CA0C50"/>
    <w:rsid w:val="00CB2C14"/>
    <w:rsid w:val="00CD0005"/>
    <w:rsid w:val="00CD68DB"/>
    <w:rsid w:val="00CF6E63"/>
    <w:rsid w:val="00D060BB"/>
    <w:rsid w:val="00D06620"/>
    <w:rsid w:val="00D2548C"/>
    <w:rsid w:val="00D276F8"/>
    <w:rsid w:val="00D3089D"/>
    <w:rsid w:val="00D33EA0"/>
    <w:rsid w:val="00D45DB6"/>
    <w:rsid w:val="00D47C85"/>
    <w:rsid w:val="00D57CD6"/>
    <w:rsid w:val="00D7144A"/>
    <w:rsid w:val="00DC0BA9"/>
    <w:rsid w:val="00DE27F8"/>
    <w:rsid w:val="00DE36EA"/>
    <w:rsid w:val="00DF72B3"/>
    <w:rsid w:val="00E00D1C"/>
    <w:rsid w:val="00E06052"/>
    <w:rsid w:val="00E07196"/>
    <w:rsid w:val="00E073AC"/>
    <w:rsid w:val="00E10DDF"/>
    <w:rsid w:val="00E14015"/>
    <w:rsid w:val="00E242F5"/>
    <w:rsid w:val="00E262DF"/>
    <w:rsid w:val="00E41A93"/>
    <w:rsid w:val="00E41CC8"/>
    <w:rsid w:val="00E6147A"/>
    <w:rsid w:val="00E63F2B"/>
    <w:rsid w:val="00E736D0"/>
    <w:rsid w:val="00E83B78"/>
    <w:rsid w:val="00EA3A72"/>
    <w:rsid w:val="00EA6447"/>
    <w:rsid w:val="00EA6E22"/>
    <w:rsid w:val="00EB20BC"/>
    <w:rsid w:val="00ED32A1"/>
    <w:rsid w:val="00EE00AF"/>
    <w:rsid w:val="00EF1786"/>
    <w:rsid w:val="00F060B1"/>
    <w:rsid w:val="00F14C47"/>
    <w:rsid w:val="00F15141"/>
    <w:rsid w:val="00F40CD1"/>
    <w:rsid w:val="00F52F98"/>
    <w:rsid w:val="00F57A51"/>
    <w:rsid w:val="00F60F5C"/>
    <w:rsid w:val="00F73E88"/>
    <w:rsid w:val="00F75550"/>
    <w:rsid w:val="00F92E3B"/>
    <w:rsid w:val="00F97CCC"/>
    <w:rsid w:val="00FA3306"/>
    <w:rsid w:val="00FB44D9"/>
    <w:rsid w:val="00FC13CE"/>
    <w:rsid w:val="00FC3082"/>
    <w:rsid w:val="00FC66F1"/>
    <w:rsid w:val="00FC6C48"/>
    <w:rsid w:val="00FC7A5A"/>
    <w:rsid w:val="00FD380D"/>
    <w:rsid w:val="00FE6965"/>
    <w:rsid w:val="00FF0150"/>
    <w:rsid w:val="00FF25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77CAB"/>
  <w15:chartTrackingRefBased/>
  <w15:docId w15:val="{B59BE446-D32B-4C69-A80A-F75D625B9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1F56"/>
    <w:pPr>
      <w:suppressAutoHyphens/>
      <w:spacing w:after="0" w:line="240" w:lineRule="auto"/>
    </w:pPr>
    <w:rPr>
      <w:rFonts w:ascii="Times New Roman" w:eastAsia="Times New Roman" w:hAnsi="Times New Roman" w:cs="Times New Roman"/>
      <w:kern w:val="2"/>
      <w:sz w:val="24"/>
      <w:szCs w:val="24"/>
      <w:lang w:eastAsia="zh-CN"/>
    </w:rPr>
  </w:style>
  <w:style w:type="paragraph" w:styleId="Nagwek1">
    <w:name w:val="heading 1"/>
    <w:basedOn w:val="Normalny"/>
    <w:next w:val="Normalny"/>
    <w:link w:val="Nagwek1Znak"/>
    <w:qFormat/>
    <w:rsid w:val="00B61F56"/>
    <w:pPr>
      <w:keepNext/>
      <w:numPr>
        <w:numId w:val="1"/>
      </w:numPr>
      <w:jc w:val="both"/>
      <w:outlineLvl w:val="0"/>
    </w:pPr>
    <w:rPr>
      <w:b/>
      <w:bCs/>
    </w:rPr>
  </w:style>
  <w:style w:type="paragraph" w:styleId="Nagwek2">
    <w:name w:val="heading 2"/>
    <w:basedOn w:val="Normalny"/>
    <w:next w:val="Normalny"/>
    <w:link w:val="Nagwek2Znak"/>
    <w:unhideWhenUsed/>
    <w:qFormat/>
    <w:rsid w:val="00B61F56"/>
    <w:pPr>
      <w:keepNext/>
      <w:numPr>
        <w:ilvl w:val="1"/>
        <w:numId w:val="1"/>
      </w:numPr>
      <w:outlineLvl w:val="1"/>
    </w:pPr>
    <w:rPr>
      <w:b/>
      <w:i/>
      <w:iCs/>
    </w:rPr>
  </w:style>
  <w:style w:type="paragraph" w:styleId="Nagwek3">
    <w:name w:val="heading 3"/>
    <w:basedOn w:val="Normalny"/>
    <w:next w:val="Normalny"/>
    <w:link w:val="Nagwek3Znak"/>
    <w:semiHidden/>
    <w:unhideWhenUsed/>
    <w:qFormat/>
    <w:rsid w:val="00B61F56"/>
    <w:pPr>
      <w:keepNext/>
      <w:keepLines/>
      <w:numPr>
        <w:ilvl w:val="2"/>
        <w:numId w:val="1"/>
      </w:numPr>
      <w:tabs>
        <w:tab w:val="clear" w:pos="0"/>
      </w:tabs>
      <w:spacing w:before="40"/>
      <w:ind w:left="0" w:firstLine="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1F56"/>
    <w:rPr>
      <w:rFonts w:ascii="Times New Roman" w:eastAsia="Times New Roman" w:hAnsi="Times New Roman" w:cs="Times New Roman"/>
      <w:b/>
      <w:bCs/>
      <w:kern w:val="2"/>
      <w:sz w:val="24"/>
      <w:szCs w:val="24"/>
      <w:lang w:eastAsia="zh-CN"/>
    </w:rPr>
  </w:style>
  <w:style w:type="character" w:customStyle="1" w:styleId="Nagwek2Znak">
    <w:name w:val="Nagłówek 2 Znak"/>
    <w:basedOn w:val="Domylnaczcionkaakapitu"/>
    <w:link w:val="Nagwek2"/>
    <w:rsid w:val="00B61F56"/>
    <w:rPr>
      <w:rFonts w:ascii="Times New Roman" w:eastAsia="Times New Roman" w:hAnsi="Times New Roman" w:cs="Times New Roman"/>
      <w:b/>
      <w:i/>
      <w:iCs/>
      <w:kern w:val="2"/>
      <w:sz w:val="24"/>
      <w:szCs w:val="24"/>
      <w:lang w:eastAsia="zh-CN"/>
    </w:rPr>
  </w:style>
  <w:style w:type="character" w:customStyle="1" w:styleId="Nagwek3Znak">
    <w:name w:val="Nagłówek 3 Znak"/>
    <w:basedOn w:val="Domylnaczcionkaakapitu"/>
    <w:link w:val="Nagwek3"/>
    <w:semiHidden/>
    <w:rsid w:val="00B61F56"/>
    <w:rPr>
      <w:rFonts w:asciiTheme="majorHAnsi" w:eastAsiaTheme="majorEastAsia" w:hAnsiTheme="majorHAnsi" w:cstheme="majorBidi"/>
      <w:color w:val="1F4D78" w:themeColor="accent1" w:themeShade="7F"/>
      <w:kern w:val="2"/>
      <w:sz w:val="24"/>
      <w:szCs w:val="24"/>
      <w:lang w:eastAsia="zh-CN"/>
    </w:rPr>
  </w:style>
  <w:style w:type="character" w:styleId="Hipercze">
    <w:name w:val="Hyperlink"/>
    <w:uiPriority w:val="99"/>
    <w:unhideWhenUsed/>
    <w:rsid w:val="00B61F56"/>
    <w:rPr>
      <w:color w:val="0563C1"/>
      <w:u w:val="single"/>
    </w:rPr>
  </w:style>
  <w:style w:type="paragraph" w:styleId="Tekstpodstawowy">
    <w:name w:val="Body Text"/>
    <w:basedOn w:val="Normalny"/>
    <w:link w:val="TekstpodstawowyZnak1"/>
    <w:semiHidden/>
    <w:unhideWhenUsed/>
    <w:rsid w:val="00B61F56"/>
    <w:pPr>
      <w:spacing w:after="120"/>
    </w:pPr>
  </w:style>
  <w:style w:type="character" w:customStyle="1" w:styleId="TekstpodstawowyZnak">
    <w:name w:val="Tekst podstawowy Znak"/>
    <w:basedOn w:val="Domylnaczcionkaakapitu"/>
    <w:uiPriority w:val="99"/>
    <w:semiHidden/>
    <w:rsid w:val="00B61F56"/>
    <w:rPr>
      <w:rFonts w:ascii="Times New Roman" w:eastAsia="Times New Roman" w:hAnsi="Times New Roman" w:cs="Times New Roman"/>
      <w:kern w:val="2"/>
      <w:sz w:val="24"/>
      <w:szCs w:val="24"/>
      <w:lang w:eastAsia="zh-CN"/>
    </w:rPr>
  </w:style>
  <w:style w:type="paragraph" w:styleId="Akapitzlist">
    <w:name w:val="List Paragraph"/>
    <w:basedOn w:val="Normalny"/>
    <w:uiPriority w:val="34"/>
    <w:qFormat/>
    <w:rsid w:val="00B61F56"/>
    <w:pPr>
      <w:ind w:left="708"/>
    </w:pPr>
    <w:rPr>
      <w:kern w:val="0"/>
    </w:rPr>
  </w:style>
  <w:style w:type="paragraph" w:customStyle="1" w:styleId="Nagwek10">
    <w:name w:val="Nagłówek1"/>
    <w:basedOn w:val="Normalny"/>
    <w:next w:val="Tekstpodstawowy"/>
    <w:rsid w:val="00B61F56"/>
    <w:pPr>
      <w:jc w:val="center"/>
    </w:pPr>
    <w:rPr>
      <w:sz w:val="28"/>
      <w:szCs w:val="20"/>
    </w:rPr>
  </w:style>
  <w:style w:type="character" w:customStyle="1" w:styleId="Teksttreci">
    <w:name w:val="Tekst treści"/>
    <w:rsid w:val="00B61F56"/>
    <w:rPr>
      <w:rFonts w:ascii="Arial" w:eastAsia="Arial" w:hAnsi="Arial" w:cs="Arial" w:hint="default"/>
      <w:b w:val="0"/>
      <w:bCs w:val="0"/>
      <w:i w:val="0"/>
      <w:iCs w:val="0"/>
      <w:caps w:val="0"/>
      <w:smallCaps w:val="0"/>
      <w:color w:val="000000"/>
      <w:spacing w:val="0"/>
      <w:w w:val="100"/>
      <w:position w:val="0"/>
      <w:sz w:val="19"/>
      <w:szCs w:val="19"/>
      <w:u w:val="single"/>
      <w:vertAlign w:val="baseline"/>
      <w:lang w:val="pl-PL" w:bidi="pl-PL"/>
    </w:rPr>
  </w:style>
  <w:style w:type="character" w:customStyle="1" w:styleId="TeksttreciPogrubienie">
    <w:name w:val="Tekst treści + Pogrubienie"/>
    <w:rsid w:val="00B61F56"/>
    <w:rPr>
      <w:rFonts w:ascii="Arial" w:eastAsia="Arial" w:hAnsi="Arial" w:cs="Arial" w:hint="default"/>
      <w:b/>
      <w:bCs/>
      <w:i w:val="0"/>
      <w:iCs w:val="0"/>
      <w:caps w:val="0"/>
      <w:smallCaps w:val="0"/>
      <w:strike w:val="0"/>
      <w:dstrike w:val="0"/>
      <w:color w:val="000000"/>
      <w:spacing w:val="0"/>
      <w:w w:val="100"/>
      <w:position w:val="0"/>
      <w:sz w:val="19"/>
      <w:szCs w:val="19"/>
      <w:u w:val="none"/>
      <w:effect w:val="none"/>
      <w:vertAlign w:val="baseline"/>
      <w:lang w:val="pl-PL" w:bidi="pl-PL"/>
    </w:rPr>
  </w:style>
  <w:style w:type="character" w:customStyle="1" w:styleId="TekstpodstawowyZnak1">
    <w:name w:val="Tekst podstawowy Znak1"/>
    <w:basedOn w:val="Domylnaczcionkaakapitu"/>
    <w:link w:val="Tekstpodstawowy"/>
    <w:semiHidden/>
    <w:locked/>
    <w:rsid w:val="00B61F56"/>
    <w:rPr>
      <w:rFonts w:ascii="Times New Roman" w:eastAsia="Times New Roman" w:hAnsi="Times New Roman" w:cs="Times New Roman"/>
      <w:kern w:val="2"/>
      <w:sz w:val="24"/>
      <w:szCs w:val="24"/>
      <w:lang w:eastAsia="zh-CN"/>
    </w:rPr>
  </w:style>
  <w:style w:type="character" w:customStyle="1" w:styleId="h1">
    <w:name w:val="h1"/>
    <w:rsid w:val="00B61F56"/>
  </w:style>
  <w:style w:type="paragraph" w:styleId="Nagwek">
    <w:name w:val="header"/>
    <w:basedOn w:val="Normalny"/>
    <w:link w:val="NagwekZnak"/>
    <w:uiPriority w:val="99"/>
    <w:unhideWhenUsed/>
    <w:rsid w:val="00451493"/>
    <w:pPr>
      <w:tabs>
        <w:tab w:val="center" w:pos="4536"/>
        <w:tab w:val="right" w:pos="9072"/>
      </w:tabs>
    </w:pPr>
  </w:style>
  <w:style w:type="character" w:customStyle="1" w:styleId="NagwekZnak">
    <w:name w:val="Nagłówek Znak"/>
    <w:basedOn w:val="Domylnaczcionkaakapitu"/>
    <w:link w:val="Nagwek"/>
    <w:uiPriority w:val="99"/>
    <w:rsid w:val="00451493"/>
    <w:rPr>
      <w:rFonts w:ascii="Times New Roman" w:eastAsia="Times New Roman" w:hAnsi="Times New Roman" w:cs="Times New Roman"/>
      <w:kern w:val="2"/>
      <w:sz w:val="24"/>
      <w:szCs w:val="24"/>
      <w:lang w:eastAsia="zh-CN"/>
    </w:rPr>
  </w:style>
  <w:style w:type="paragraph" w:styleId="Stopka">
    <w:name w:val="footer"/>
    <w:basedOn w:val="Normalny"/>
    <w:link w:val="StopkaZnak"/>
    <w:uiPriority w:val="99"/>
    <w:unhideWhenUsed/>
    <w:rsid w:val="00451493"/>
    <w:pPr>
      <w:tabs>
        <w:tab w:val="center" w:pos="4536"/>
        <w:tab w:val="right" w:pos="9072"/>
      </w:tabs>
    </w:pPr>
  </w:style>
  <w:style w:type="character" w:customStyle="1" w:styleId="StopkaZnak">
    <w:name w:val="Stopka Znak"/>
    <w:basedOn w:val="Domylnaczcionkaakapitu"/>
    <w:link w:val="Stopka"/>
    <w:uiPriority w:val="99"/>
    <w:rsid w:val="00451493"/>
    <w:rPr>
      <w:rFonts w:ascii="Times New Roman" w:eastAsia="Times New Roman" w:hAnsi="Times New Roman" w:cs="Times New Roman"/>
      <w:kern w:val="2"/>
      <w:sz w:val="24"/>
      <w:szCs w:val="24"/>
      <w:lang w:eastAsia="zh-CN"/>
    </w:rPr>
  </w:style>
  <w:style w:type="paragraph" w:styleId="Bezodstpw">
    <w:name w:val="No Spacing"/>
    <w:uiPriority w:val="1"/>
    <w:qFormat/>
    <w:rsid w:val="00451493"/>
    <w:pPr>
      <w:suppressAutoHyphens/>
      <w:spacing w:after="0" w:line="240" w:lineRule="auto"/>
    </w:pPr>
    <w:rPr>
      <w:rFonts w:ascii="Times New Roman" w:eastAsia="Times New Roman" w:hAnsi="Times New Roman" w:cs="Times New Roman"/>
      <w:kern w:val="2"/>
      <w:sz w:val="24"/>
      <w:szCs w:val="24"/>
      <w:lang w:eastAsia="zh-CN"/>
    </w:rPr>
  </w:style>
  <w:style w:type="paragraph" w:styleId="Tekstdymka">
    <w:name w:val="Balloon Text"/>
    <w:basedOn w:val="Normalny"/>
    <w:link w:val="TekstdymkaZnak"/>
    <w:uiPriority w:val="99"/>
    <w:semiHidden/>
    <w:unhideWhenUsed/>
    <w:rsid w:val="00F60F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0F5C"/>
    <w:rPr>
      <w:rFonts w:ascii="Segoe UI" w:eastAsia="Times New Roman" w:hAnsi="Segoe UI" w:cs="Segoe UI"/>
      <w:kern w:val="2"/>
      <w:sz w:val="18"/>
      <w:szCs w:val="18"/>
      <w:lang w:eastAsia="zh-CN"/>
    </w:rPr>
  </w:style>
  <w:style w:type="table" w:styleId="Tabela-Siatka">
    <w:name w:val="Table Grid"/>
    <w:basedOn w:val="Standardowy"/>
    <w:uiPriority w:val="39"/>
    <w:rsid w:val="00CD6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492051">
      <w:bodyDiv w:val="1"/>
      <w:marLeft w:val="0"/>
      <w:marRight w:val="0"/>
      <w:marTop w:val="0"/>
      <w:marBottom w:val="0"/>
      <w:divBdr>
        <w:top w:val="none" w:sz="0" w:space="0" w:color="auto"/>
        <w:left w:val="none" w:sz="0" w:space="0" w:color="auto"/>
        <w:bottom w:val="none" w:sz="0" w:space="0" w:color="auto"/>
        <w:right w:val="none" w:sz="0" w:space="0" w:color="auto"/>
      </w:divBdr>
    </w:div>
    <w:div w:id="1009404126">
      <w:bodyDiv w:val="1"/>
      <w:marLeft w:val="0"/>
      <w:marRight w:val="0"/>
      <w:marTop w:val="0"/>
      <w:marBottom w:val="0"/>
      <w:divBdr>
        <w:top w:val="none" w:sz="0" w:space="0" w:color="auto"/>
        <w:left w:val="none" w:sz="0" w:space="0" w:color="auto"/>
        <w:bottom w:val="none" w:sz="0" w:space="0" w:color="auto"/>
        <w:right w:val="none" w:sz="0" w:space="0" w:color="auto"/>
      </w:divBdr>
    </w:div>
    <w:div w:id="136937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ec.goleni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EA451-2C2F-45FB-AF1E-DEFEACE4F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24</Pages>
  <Words>10875</Words>
  <Characters>65253</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Zajko</dc:creator>
  <cp:keywords/>
  <dc:description/>
  <cp:lastModifiedBy>Konto Microsoft</cp:lastModifiedBy>
  <cp:revision>7</cp:revision>
  <cp:lastPrinted>2023-02-27T07:08:00Z</cp:lastPrinted>
  <dcterms:created xsi:type="dcterms:W3CDTF">2025-02-14T09:06:00Z</dcterms:created>
  <dcterms:modified xsi:type="dcterms:W3CDTF">2025-02-25T11:47:00Z</dcterms:modified>
</cp:coreProperties>
</file>